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Look w:val="04A0"/>
      </w:tblPr>
      <w:tblGrid>
        <w:gridCol w:w="9853"/>
      </w:tblGrid>
      <w:tr w:rsidR="009E4DBF" w:rsidRPr="00E0013B">
        <w:trPr>
          <w:trHeight w:val="2880"/>
          <w:jc w:val="center"/>
        </w:trPr>
        <w:tc>
          <w:tcPr>
            <w:tcW w:w="5000" w:type="pct"/>
          </w:tcPr>
          <w:p w:rsidR="009E4DBF" w:rsidRPr="00623EB4" w:rsidRDefault="009E4DBF" w:rsidP="009E4DBF">
            <w:pPr>
              <w:pStyle w:val="Nessunaspaziatura"/>
              <w:jc w:val="center"/>
              <w:rPr>
                <w:rFonts w:ascii="Cambria" w:hAnsi="Cambria"/>
                <w:caps/>
                <w:lang w:val="en-GB"/>
              </w:rPr>
            </w:pPr>
            <w:r w:rsidRPr="00623EB4">
              <w:rPr>
                <w:rFonts w:ascii="Cambria" w:hAnsi="Cambria"/>
                <w:caps/>
                <w:lang w:val="en-GB"/>
              </w:rPr>
              <w:t>University of rome ‘La Sapienza’</w:t>
            </w:r>
          </w:p>
          <w:p w:rsidR="00A72F99" w:rsidRPr="00623EB4" w:rsidRDefault="008D7899" w:rsidP="00D3431E">
            <w:pPr>
              <w:pStyle w:val="Nessunaspaziatura"/>
              <w:jc w:val="center"/>
              <w:rPr>
                <w:rFonts w:ascii="Cambria" w:hAnsi="Cambria"/>
                <w:caps/>
                <w:lang w:val="en-GB"/>
              </w:rPr>
            </w:pPr>
            <w:r>
              <w:rPr>
                <w:rFonts w:ascii="Cambria" w:hAnsi="Cambria"/>
                <w:caps/>
                <w:noProof/>
                <w:lang w:eastAsia="it-IT"/>
              </w:rPr>
              <w:drawing>
                <wp:anchor distT="0" distB="0" distL="114300" distR="114300" simplePos="0" relativeHeight="251657728" behindDoc="0" locked="0" layoutInCell="1" allowOverlap="1">
                  <wp:simplePos x="0" y="0"/>
                  <wp:positionH relativeFrom="column">
                    <wp:posOffset>2613660</wp:posOffset>
                  </wp:positionH>
                  <wp:positionV relativeFrom="paragraph">
                    <wp:posOffset>479425</wp:posOffset>
                  </wp:positionV>
                  <wp:extent cx="933450" cy="1143000"/>
                  <wp:effectExtent l="19050" t="0" r="0" b="0"/>
                  <wp:wrapThrough wrapText="bothSides">
                    <wp:wrapPolygon edited="0">
                      <wp:start x="-441" y="0"/>
                      <wp:lineTo x="-441" y="21240"/>
                      <wp:lineTo x="21600" y="21240"/>
                      <wp:lineTo x="21600" y="0"/>
                      <wp:lineTo x="-441" y="0"/>
                    </wp:wrapPolygon>
                  </wp:wrapThrough>
                  <wp:docPr id="7"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9"/>
                          <a:srcRect/>
                          <a:stretch>
                            <a:fillRect/>
                          </a:stretch>
                        </pic:blipFill>
                        <pic:spPr bwMode="auto">
                          <a:xfrm>
                            <a:off x="0" y="0"/>
                            <a:ext cx="933450" cy="1143000"/>
                          </a:xfrm>
                          <a:prstGeom prst="rect">
                            <a:avLst/>
                          </a:prstGeom>
                          <a:noFill/>
                          <a:ln w="9525">
                            <a:noFill/>
                            <a:miter lim="800000"/>
                            <a:headEnd/>
                            <a:tailEnd/>
                          </a:ln>
                        </pic:spPr>
                      </pic:pic>
                    </a:graphicData>
                  </a:graphic>
                </wp:anchor>
              </w:drawing>
            </w:r>
            <w:r w:rsidR="00A72F99" w:rsidRPr="00623EB4">
              <w:rPr>
                <w:rFonts w:ascii="Cambria" w:hAnsi="Cambria"/>
                <w:caps/>
                <w:lang w:val="en-GB"/>
              </w:rPr>
              <w:t>Eng</w:t>
            </w:r>
            <w:r w:rsidR="00D3431E" w:rsidRPr="00623EB4">
              <w:rPr>
                <w:rFonts w:ascii="Cambria" w:hAnsi="Cambria"/>
                <w:caps/>
                <w:lang w:val="en-GB"/>
              </w:rPr>
              <w:t>i</w:t>
            </w:r>
            <w:r w:rsidR="00A72F99" w:rsidRPr="00623EB4">
              <w:rPr>
                <w:rFonts w:ascii="Cambria" w:hAnsi="Cambria"/>
                <w:caps/>
                <w:lang w:val="en-GB"/>
              </w:rPr>
              <w:t>ne</w:t>
            </w:r>
            <w:r w:rsidR="00D3431E" w:rsidRPr="00623EB4">
              <w:rPr>
                <w:rFonts w:ascii="Cambria" w:hAnsi="Cambria"/>
                <w:caps/>
                <w:lang w:val="en-GB"/>
              </w:rPr>
              <w:t>e</w:t>
            </w:r>
            <w:r w:rsidR="00A72F99" w:rsidRPr="00623EB4">
              <w:rPr>
                <w:rFonts w:ascii="Cambria" w:hAnsi="Cambria"/>
                <w:caps/>
                <w:lang w:val="en-GB"/>
              </w:rPr>
              <w:t>ring Faculty</w:t>
            </w:r>
          </w:p>
        </w:tc>
      </w:tr>
      <w:tr w:rsidR="009E4DBF" w:rsidRPr="00E0013B">
        <w:trPr>
          <w:trHeight w:val="1440"/>
          <w:jc w:val="center"/>
        </w:trPr>
        <w:tc>
          <w:tcPr>
            <w:tcW w:w="5000" w:type="pct"/>
            <w:tcBorders>
              <w:bottom w:val="single" w:sz="4" w:space="0" w:color="4F81BD"/>
            </w:tcBorders>
            <w:vAlign w:val="center"/>
          </w:tcPr>
          <w:p w:rsidR="00DB5856" w:rsidRDefault="00DB5856" w:rsidP="00E4061B">
            <w:pPr>
              <w:pStyle w:val="Nessunaspaziatura"/>
              <w:jc w:val="center"/>
              <w:rPr>
                <w:rFonts w:ascii="Cambria" w:hAnsi="Cambria"/>
                <w:sz w:val="80"/>
                <w:szCs w:val="80"/>
                <w:lang w:val="en-GB"/>
              </w:rPr>
            </w:pPr>
          </w:p>
          <w:p w:rsidR="00924A67" w:rsidRDefault="00924A67" w:rsidP="00924A67">
            <w:pPr>
              <w:pStyle w:val="Nessunaspaziatura"/>
              <w:rPr>
                <w:rFonts w:ascii="Cambria" w:hAnsi="Cambria"/>
                <w:sz w:val="80"/>
                <w:szCs w:val="80"/>
                <w:lang w:val="en-GB"/>
              </w:rPr>
            </w:pPr>
          </w:p>
          <w:p w:rsidR="00DB5856" w:rsidRDefault="00DB5856" w:rsidP="00E4061B">
            <w:pPr>
              <w:pStyle w:val="Nessunaspaziatura"/>
              <w:jc w:val="center"/>
              <w:rPr>
                <w:rFonts w:ascii="Cambria" w:hAnsi="Cambria"/>
                <w:sz w:val="80"/>
                <w:szCs w:val="80"/>
                <w:lang w:val="en-GB"/>
              </w:rPr>
            </w:pPr>
          </w:p>
          <w:p w:rsidR="009E4DBF" w:rsidRPr="00623EB4" w:rsidRDefault="00184117" w:rsidP="00E4061B">
            <w:pPr>
              <w:pStyle w:val="Nessunaspaziatura"/>
              <w:jc w:val="center"/>
              <w:rPr>
                <w:rFonts w:ascii="Cambria" w:hAnsi="Cambria"/>
                <w:sz w:val="80"/>
                <w:szCs w:val="80"/>
                <w:lang w:val="en-GB"/>
              </w:rPr>
            </w:pPr>
            <w:r>
              <w:rPr>
                <w:rFonts w:ascii="Cambria" w:hAnsi="Cambria"/>
                <w:sz w:val="80"/>
                <w:szCs w:val="80"/>
                <w:lang w:val="en-GB"/>
              </w:rPr>
              <w:t>“</w:t>
            </w:r>
            <w:r w:rsidR="00B75C1D">
              <w:rPr>
                <w:rFonts w:ascii="Cambria" w:hAnsi="Cambria"/>
                <w:sz w:val="80"/>
                <w:szCs w:val="80"/>
                <w:lang w:val="en-GB"/>
              </w:rPr>
              <w:t>OPUS</w:t>
            </w:r>
            <w:r>
              <w:rPr>
                <w:rFonts w:ascii="Cambria" w:hAnsi="Cambria"/>
                <w:sz w:val="80"/>
                <w:szCs w:val="80"/>
                <w:lang w:val="en-GB"/>
              </w:rPr>
              <w:t>”</w:t>
            </w:r>
          </w:p>
        </w:tc>
      </w:tr>
      <w:tr w:rsidR="009E4DBF" w:rsidRPr="00E0013B">
        <w:trPr>
          <w:trHeight w:val="720"/>
          <w:jc w:val="center"/>
        </w:trPr>
        <w:tc>
          <w:tcPr>
            <w:tcW w:w="5000" w:type="pct"/>
            <w:tcBorders>
              <w:top w:val="single" w:sz="4" w:space="0" w:color="4F81BD"/>
            </w:tcBorders>
            <w:vAlign w:val="center"/>
          </w:tcPr>
          <w:p w:rsidR="00B75C1D" w:rsidRPr="00B75C1D" w:rsidRDefault="00B75C1D" w:rsidP="00EA1241">
            <w:pPr>
              <w:pStyle w:val="Nessunaspaziatura"/>
              <w:jc w:val="center"/>
              <w:rPr>
                <w:rFonts w:ascii="Cambria" w:hAnsi="Cambria"/>
                <w:sz w:val="80"/>
                <w:szCs w:val="80"/>
                <w:lang w:val="en-GB"/>
              </w:rPr>
            </w:pPr>
            <w:r>
              <w:rPr>
                <w:rFonts w:ascii="Cambria" w:hAnsi="Cambria"/>
                <w:sz w:val="80"/>
                <w:szCs w:val="80"/>
                <w:lang w:val="en-GB"/>
              </w:rPr>
              <w:t>Service Integration</w:t>
            </w:r>
          </w:p>
          <w:p w:rsidR="00EA1241" w:rsidRPr="00B75C1D" w:rsidRDefault="009E4DBF" w:rsidP="00EA1241">
            <w:pPr>
              <w:pStyle w:val="Nessunaspaziatura"/>
              <w:jc w:val="center"/>
              <w:rPr>
                <w:rFonts w:ascii="Cambria" w:hAnsi="Cambria"/>
                <w:sz w:val="32"/>
                <w:szCs w:val="32"/>
                <w:lang w:val="en-GB"/>
              </w:rPr>
            </w:pPr>
            <w:r w:rsidRPr="00B75C1D">
              <w:rPr>
                <w:rFonts w:ascii="Cambria" w:hAnsi="Cambria"/>
                <w:sz w:val="32"/>
                <w:szCs w:val="32"/>
                <w:lang w:val="en-GB"/>
              </w:rPr>
              <w:t>Project Documentation</w:t>
            </w:r>
          </w:p>
        </w:tc>
      </w:tr>
      <w:tr w:rsidR="009E4DBF" w:rsidRPr="00E0013B">
        <w:trPr>
          <w:trHeight w:val="360"/>
          <w:jc w:val="center"/>
        </w:trPr>
        <w:tc>
          <w:tcPr>
            <w:tcW w:w="5000" w:type="pct"/>
            <w:vAlign w:val="center"/>
          </w:tcPr>
          <w:p w:rsidR="004725E3" w:rsidRDefault="004725E3" w:rsidP="004725E3">
            <w:pPr>
              <w:pStyle w:val="Nessunaspaziatura"/>
              <w:jc w:val="center"/>
              <w:rPr>
                <w:rFonts w:ascii="Times New Roman" w:hAnsi="Times New Roman"/>
                <w:i/>
                <w:lang w:val="en-GB"/>
              </w:rPr>
            </w:pPr>
            <w:r>
              <w:rPr>
                <w:rFonts w:ascii="Times New Roman" w:hAnsi="Times New Roman"/>
                <w:i/>
                <w:lang w:val="en-GB"/>
              </w:rPr>
              <w:t xml:space="preserve">Faculty of  </w:t>
            </w:r>
            <w:r w:rsidRPr="00602FCA">
              <w:rPr>
                <w:rFonts w:ascii="Times New Roman" w:hAnsi="Times New Roman"/>
                <w:i/>
                <w:lang w:val="en-GB"/>
              </w:rPr>
              <w:t>Engineering</w:t>
            </w:r>
            <w:r>
              <w:rPr>
                <w:rFonts w:ascii="Times New Roman" w:hAnsi="Times New Roman"/>
                <w:i/>
                <w:lang w:val="en-GB"/>
              </w:rPr>
              <w:t xml:space="preserve"> </w:t>
            </w:r>
          </w:p>
          <w:p w:rsidR="009E4DBF" w:rsidRDefault="004725E3" w:rsidP="004725E3">
            <w:pPr>
              <w:pStyle w:val="Nessunaspaziatura"/>
              <w:jc w:val="center"/>
              <w:rPr>
                <w:lang w:val="en-GB"/>
              </w:rPr>
            </w:pPr>
            <w:r>
              <w:rPr>
                <w:rFonts w:ascii="Times New Roman" w:hAnsi="Times New Roman"/>
                <w:i/>
                <w:lang w:val="en-GB"/>
              </w:rPr>
              <w:t>Course in Computer Engineering</w:t>
            </w:r>
            <w:r w:rsidRPr="00E0013B">
              <w:rPr>
                <w:lang w:val="en-GB"/>
              </w:rPr>
              <w:t xml:space="preserve"> </w:t>
            </w:r>
          </w:p>
          <w:p w:rsidR="004725E3" w:rsidRPr="00E0013B" w:rsidRDefault="004725E3" w:rsidP="004725E3">
            <w:pPr>
              <w:pStyle w:val="Nessunaspaziatura"/>
              <w:jc w:val="center"/>
              <w:rPr>
                <w:lang w:val="en-GB"/>
              </w:rPr>
            </w:pPr>
          </w:p>
        </w:tc>
      </w:tr>
      <w:tr w:rsidR="009E4DBF" w:rsidRPr="00E0013B">
        <w:trPr>
          <w:trHeight w:val="360"/>
          <w:jc w:val="center"/>
        </w:trPr>
        <w:tc>
          <w:tcPr>
            <w:tcW w:w="5000" w:type="pct"/>
            <w:vAlign w:val="center"/>
          </w:tcPr>
          <w:p w:rsidR="002C1343" w:rsidRDefault="008C67FE" w:rsidP="00B01AD2">
            <w:pPr>
              <w:pStyle w:val="Nessunaspaziatura"/>
              <w:spacing w:line="360" w:lineRule="auto"/>
              <w:ind w:left="567"/>
              <w:rPr>
                <w:rFonts w:ascii="Times New Roman" w:hAnsi="Times New Roman"/>
                <w:i/>
                <w:sz w:val="24"/>
                <w:szCs w:val="24"/>
                <w:lang w:eastAsia="it-IT"/>
              </w:rPr>
            </w:pPr>
            <w:r w:rsidRPr="00E0013B">
              <w:rPr>
                <w:rFonts w:ascii="Times New Roman" w:hAnsi="Times New Roman"/>
                <w:i/>
                <w:sz w:val="24"/>
                <w:szCs w:val="24"/>
                <w:lang w:eastAsia="it-IT"/>
              </w:rPr>
              <w:t>Authors: Balestra Concetta, Coccia Chiara, Colarullo Diego, Iachini Alberto, Qusa Hani</w:t>
            </w:r>
          </w:p>
          <w:p w:rsidR="009E4DBF" w:rsidRPr="00E0013B" w:rsidRDefault="00014776" w:rsidP="00B01AD2">
            <w:pPr>
              <w:pStyle w:val="Nessunaspaziatura"/>
              <w:spacing w:line="360" w:lineRule="auto"/>
              <w:ind w:left="567"/>
              <w:rPr>
                <w:rFonts w:ascii="Times New Roman" w:hAnsi="Times New Roman"/>
                <w:i/>
                <w:sz w:val="24"/>
                <w:szCs w:val="24"/>
                <w:lang w:eastAsia="it-IT"/>
              </w:rPr>
            </w:pPr>
            <w:r w:rsidRPr="00E0013B">
              <w:rPr>
                <w:rFonts w:ascii="Times New Roman" w:hAnsi="Times New Roman"/>
                <w:i/>
                <w:sz w:val="24"/>
                <w:szCs w:val="24"/>
              </w:rPr>
              <w:t>Promoter</w:t>
            </w:r>
            <w:r w:rsidR="00975B77" w:rsidRPr="00E0013B">
              <w:rPr>
                <w:rFonts w:ascii="Times New Roman" w:hAnsi="Times New Roman"/>
                <w:i/>
                <w:sz w:val="24"/>
                <w:szCs w:val="24"/>
              </w:rPr>
              <w:t>: Prof.</w:t>
            </w:r>
            <w:r w:rsidR="008C67FE" w:rsidRPr="00E0013B">
              <w:rPr>
                <w:rFonts w:ascii="Times New Roman" w:hAnsi="Times New Roman"/>
                <w:i/>
                <w:sz w:val="24"/>
                <w:szCs w:val="24"/>
              </w:rPr>
              <w:t xml:space="preserve"> Giuseppe De Giacomo</w:t>
            </w:r>
          </w:p>
          <w:p w:rsidR="0024287F" w:rsidRPr="00E0013B" w:rsidRDefault="0024287F" w:rsidP="008C67FE">
            <w:pPr>
              <w:pStyle w:val="Nessunaspaziatura"/>
              <w:rPr>
                <w:rFonts w:ascii="Times New Roman" w:hAnsi="Times New Roman"/>
                <w:i/>
                <w:sz w:val="24"/>
                <w:szCs w:val="24"/>
              </w:rPr>
            </w:pPr>
          </w:p>
          <w:p w:rsidR="0024287F" w:rsidRPr="00E0013B" w:rsidRDefault="0024287F" w:rsidP="008C67FE">
            <w:pPr>
              <w:pStyle w:val="Nessunaspaziatura"/>
              <w:rPr>
                <w:b/>
                <w:bCs/>
              </w:rPr>
            </w:pPr>
          </w:p>
        </w:tc>
      </w:tr>
      <w:tr w:rsidR="009E4DBF" w:rsidRPr="00E0013B">
        <w:trPr>
          <w:trHeight w:val="360"/>
          <w:jc w:val="center"/>
        </w:trPr>
        <w:tc>
          <w:tcPr>
            <w:tcW w:w="5000" w:type="pct"/>
            <w:vAlign w:val="center"/>
          </w:tcPr>
          <w:p w:rsidR="009E4DBF" w:rsidRPr="00E0013B" w:rsidRDefault="006A410F" w:rsidP="006A410F">
            <w:pPr>
              <w:pStyle w:val="Nessunaspaziatura"/>
              <w:jc w:val="center"/>
              <w:rPr>
                <w:b/>
                <w:bCs/>
                <w:lang w:val="en-GB"/>
              </w:rPr>
            </w:pPr>
            <w:r>
              <w:rPr>
                <w:b/>
                <w:bCs/>
                <w:lang w:val="en-GB"/>
              </w:rPr>
              <w:t>2009, 15th</w:t>
            </w:r>
            <w:r w:rsidR="005E3B1D" w:rsidRPr="00E0013B">
              <w:rPr>
                <w:b/>
                <w:bCs/>
                <w:lang w:val="en-GB"/>
              </w:rPr>
              <w:t xml:space="preserve"> </w:t>
            </w:r>
            <w:r>
              <w:rPr>
                <w:b/>
                <w:bCs/>
                <w:lang w:val="en-GB"/>
              </w:rPr>
              <w:t>May</w:t>
            </w:r>
          </w:p>
        </w:tc>
      </w:tr>
    </w:tbl>
    <w:p w:rsidR="009E4DBF" w:rsidRPr="009E4DBF" w:rsidRDefault="009E4DBF"/>
    <w:p w:rsidR="009E4DBF" w:rsidRPr="009E4DBF" w:rsidRDefault="009E4DBF"/>
    <w:tbl>
      <w:tblPr>
        <w:tblpPr w:leftFromText="187" w:rightFromText="187" w:horzAnchor="margin" w:tblpXSpec="center" w:tblpYSpec="bottom"/>
        <w:tblW w:w="5000" w:type="pct"/>
        <w:tblLook w:val="04A0"/>
      </w:tblPr>
      <w:tblGrid>
        <w:gridCol w:w="9853"/>
      </w:tblGrid>
      <w:tr w:rsidR="009E4DBF" w:rsidRPr="00E0013B">
        <w:tc>
          <w:tcPr>
            <w:tcW w:w="5000" w:type="pct"/>
          </w:tcPr>
          <w:p w:rsidR="009E4DBF" w:rsidRPr="00E0013B" w:rsidRDefault="009E4DBF" w:rsidP="009E4DBF">
            <w:pPr>
              <w:pStyle w:val="Nessunaspaziatura"/>
              <w:rPr>
                <w:lang w:val="en-US"/>
              </w:rPr>
            </w:pPr>
          </w:p>
        </w:tc>
      </w:tr>
    </w:tbl>
    <w:p w:rsidR="009A119E" w:rsidRPr="003D53D7" w:rsidRDefault="009A119E" w:rsidP="009A119E">
      <w:pPr>
        <w:rPr>
          <w:b/>
          <w:sz w:val="30"/>
          <w:szCs w:val="30"/>
        </w:rPr>
      </w:pPr>
      <w:r w:rsidRPr="003D53D7">
        <w:rPr>
          <w:b/>
          <w:sz w:val="30"/>
          <w:szCs w:val="30"/>
        </w:rPr>
        <w:t>Index</w:t>
      </w:r>
    </w:p>
    <w:p w:rsidR="000A5282" w:rsidRPr="003D53D7" w:rsidRDefault="00734692">
      <w:pPr>
        <w:pStyle w:val="Indice1"/>
        <w:rPr>
          <w:sz w:val="20"/>
          <w:szCs w:val="20"/>
        </w:rPr>
      </w:pPr>
      <w:r w:rsidRPr="003D53D7">
        <w:rPr>
          <w:sz w:val="20"/>
          <w:szCs w:val="20"/>
        </w:rPr>
        <w:fldChar w:fldCharType="begin"/>
      </w:r>
      <w:r w:rsidR="009A119E" w:rsidRPr="003D53D7">
        <w:rPr>
          <w:sz w:val="20"/>
          <w:szCs w:val="20"/>
        </w:rPr>
        <w:instrText xml:space="preserve"> INDEX \e "</w:instrText>
      </w:r>
      <w:r w:rsidR="009A119E" w:rsidRPr="003D53D7">
        <w:rPr>
          <w:sz w:val="20"/>
          <w:szCs w:val="20"/>
        </w:rPr>
        <w:tab/>
        <w:instrText xml:space="preserve">" \z "1040" </w:instrText>
      </w:r>
      <w:r w:rsidRPr="003D53D7">
        <w:rPr>
          <w:sz w:val="20"/>
          <w:szCs w:val="20"/>
        </w:rPr>
        <w:fldChar w:fldCharType="separate"/>
      </w:r>
      <w:r w:rsidR="000A5282" w:rsidRPr="003D53D7">
        <w:rPr>
          <w:sz w:val="20"/>
          <w:szCs w:val="20"/>
        </w:rPr>
        <w:t>Overview</w:t>
      </w:r>
      <w:r w:rsidR="000A5282" w:rsidRPr="003D53D7">
        <w:rPr>
          <w:sz w:val="20"/>
          <w:szCs w:val="20"/>
        </w:rPr>
        <w:tab/>
        <w:t>3</w:t>
      </w:r>
    </w:p>
    <w:p w:rsidR="000A5282" w:rsidRPr="003D53D7" w:rsidRDefault="000A5282">
      <w:pPr>
        <w:pStyle w:val="Indice1"/>
        <w:rPr>
          <w:sz w:val="20"/>
          <w:szCs w:val="20"/>
        </w:rPr>
      </w:pPr>
      <w:r w:rsidRPr="003D53D7">
        <w:rPr>
          <w:sz w:val="20"/>
          <w:szCs w:val="20"/>
        </w:rPr>
        <w:t>Project Structure</w:t>
      </w:r>
      <w:r w:rsidRPr="003D53D7">
        <w:rPr>
          <w:sz w:val="20"/>
          <w:szCs w:val="20"/>
        </w:rPr>
        <w:tab/>
        <w:t>4</w:t>
      </w:r>
    </w:p>
    <w:p w:rsidR="000A5282" w:rsidRPr="003D53D7" w:rsidRDefault="000A5282">
      <w:pPr>
        <w:pStyle w:val="Indice1"/>
        <w:rPr>
          <w:sz w:val="20"/>
          <w:szCs w:val="20"/>
        </w:rPr>
      </w:pPr>
      <w:r w:rsidRPr="003D53D7">
        <w:rPr>
          <w:sz w:val="20"/>
          <w:szCs w:val="20"/>
        </w:rPr>
        <w:t>Beginning Idea</w:t>
      </w:r>
      <w:r w:rsidRPr="003D53D7">
        <w:rPr>
          <w:sz w:val="20"/>
          <w:szCs w:val="20"/>
        </w:rPr>
        <w:tab/>
        <w:t>4</w:t>
      </w:r>
    </w:p>
    <w:p w:rsidR="003D53D7" w:rsidRPr="003D53D7" w:rsidRDefault="000A5282" w:rsidP="003D53D7">
      <w:pPr>
        <w:pStyle w:val="Indice1"/>
        <w:rPr>
          <w:sz w:val="20"/>
          <w:szCs w:val="20"/>
        </w:rPr>
      </w:pPr>
      <w:r w:rsidRPr="003D53D7">
        <w:rPr>
          <w:sz w:val="20"/>
          <w:szCs w:val="20"/>
        </w:rPr>
        <w:t>Work Division</w:t>
      </w:r>
      <w:r w:rsidRPr="003D53D7">
        <w:rPr>
          <w:sz w:val="20"/>
          <w:szCs w:val="20"/>
        </w:rPr>
        <w:tab/>
        <w:t>6</w:t>
      </w:r>
    </w:p>
    <w:p w:rsidR="003D53D7" w:rsidRPr="00523AE4" w:rsidRDefault="003D53D7" w:rsidP="003D53D7">
      <w:pPr>
        <w:spacing w:after="0"/>
        <w:rPr>
          <w:sz w:val="20"/>
          <w:szCs w:val="20"/>
        </w:rPr>
      </w:pPr>
    </w:p>
    <w:p w:rsidR="000A5282" w:rsidRPr="003D53D7" w:rsidRDefault="000A5282">
      <w:pPr>
        <w:pStyle w:val="Indice1"/>
        <w:rPr>
          <w:sz w:val="20"/>
          <w:szCs w:val="20"/>
        </w:rPr>
      </w:pPr>
      <w:r w:rsidRPr="003D53D7">
        <w:rPr>
          <w:sz w:val="20"/>
          <w:szCs w:val="20"/>
        </w:rPr>
        <w:t>First Part</w:t>
      </w:r>
    </w:p>
    <w:p w:rsidR="000A5282" w:rsidRPr="003D53D7" w:rsidRDefault="000A5282" w:rsidP="005C1559">
      <w:pPr>
        <w:pStyle w:val="Indice1"/>
        <w:rPr>
          <w:sz w:val="20"/>
          <w:szCs w:val="20"/>
        </w:rPr>
      </w:pPr>
      <w:r w:rsidRPr="003D53D7">
        <w:rPr>
          <w:sz w:val="20"/>
          <w:szCs w:val="20"/>
        </w:rPr>
        <w:t>Chapter 1: Abstraction Package</w:t>
      </w:r>
      <w:r w:rsidRPr="003D53D7">
        <w:rPr>
          <w:sz w:val="20"/>
          <w:szCs w:val="20"/>
        </w:rPr>
        <w:tab/>
        <w:t>8</w:t>
      </w:r>
    </w:p>
    <w:p w:rsidR="000A5282" w:rsidRPr="003D53D7" w:rsidRDefault="000A5282" w:rsidP="005C1559">
      <w:pPr>
        <w:pStyle w:val="Indice1"/>
        <w:ind w:left="440"/>
        <w:rPr>
          <w:sz w:val="20"/>
          <w:szCs w:val="20"/>
        </w:rPr>
      </w:pPr>
      <w:r w:rsidRPr="003D53D7">
        <w:rPr>
          <w:sz w:val="20"/>
          <w:szCs w:val="20"/>
        </w:rPr>
        <w:t>1.1 First Version</w:t>
      </w:r>
      <w:r w:rsidRPr="003D53D7">
        <w:rPr>
          <w:sz w:val="20"/>
          <w:szCs w:val="20"/>
        </w:rPr>
        <w:tab/>
        <w:t>8</w:t>
      </w:r>
    </w:p>
    <w:p w:rsidR="000A5282" w:rsidRPr="003D53D7" w:rsidRDefault="000A5282" w:rsidP="005C1559">
      <w:pPr>
        <w:pStyle w:val="Indice1"/>
        <w:ind w:left="880"/>
        <w:rPr>
          <w:sz w:val="20"/>
          <w:szCs w:val="20"/>
        </w:rPr>
      </w:pPr>
      <w:r w:rsidRPr="003D53D7">
        <w:rPr>
          <w:sz w:val="20"/>
          <w:szCs w:val="20"/>
        </w:rPr>
        <w:t>1.1.1 Transition Function</w:t>
      </w:r>
      <w:r w:rsidRPr="003D53D7">
        <w:rPr>
          <w:sz w:val="20"/>
          <w:szCs w:val="20"/>
        </w:rPr>
        <w:tab/>
        <w:t>8</w:t>
      </w:r>
    </w:p>
    <w:p w:rsidR="000A5282" w:rsidRPr="003D53D7" w:rsidRDefault="000A5282" w:rsidP="005C1559">
      <w:pPr>
        <w:pStyle w:val="Indice1"/>
        <w:ind w:left="880"/>
        <w:rPr>
          <w:sz w:val="20"/>
          <w:szCs w:val="20"/>
        </w:rPr>
      </w:pPr>
      <w:r w:rsidRPr="003D53D7">
        <w:rPr>
          <w:sz w:val="20"/>
          <w:szCs w:val="20"/>
        </w:rPr>
        <w:t>1.1.2 Read From File</w:t>
      </w:r>
      <w:r w:rsidRPr="003D53D7">
        <w:rPr>
          <w:sz w:val="20"/>
          <w:szCs w:val="20"/>
        </w:rPr>
        <w:tab/>
        <w:t>8</w:t>
      </w:r>
    </w:p>
    <w:p w:rsidR="000A5282" w:rsidRPr="003D53D7" w:rsidRDefault="000A5282" w:rsidP="005C1559">
      <w:pPr>
        <w:pStyle w:val="Indice1"/>
        <w:ind w:left="880"/>
        <w:rPr>
          <w:sz w:val="20"/>
          <w:szCs w:val="20"/>
        </w:rPr>
      </w:pPr>
      <w:r w:rsidRPr="003D53D7">
        <w:rPr>
          <w:sz w:val="20"/>
          <w:szCs w:val="20"/>
        </w:rPr>
        <w:t>1.1.3 Service</w:t>
      </w:r>
      <w:r w:rsidRPr="003D53D7">
        <w:rPr>
          <w:sz w:val="20"/>
          <w:szCs w:val="20"/>
        </w:rPr>
        <w:tab/>
        <w:t>9</w:t>
      </w:r>
    </w:p>
    <w:p w:rsidR="000A5282" w:rsidRPr="003D53D7" w:rsidRDefault="000A5282" w:rsidP="005C1559">
      <w:pPr>
        <w:pStyle w:val="Indice1"/>
        <w:ind w:left="880"/>
        <w:rPr>
          <w:sz w:val="20"/>
          <w:szCs w:val="20"/>
        </w:rPr>
      </w:pPr>
      <w:r w:rsidRPr="003D53D7">
        <w:rPr>
          <w:sz w:val="20"/>
          <w:szCs w:val="20"/>
        </w:rPr>
        <w:t>1.1.4 Cartesian Product</w:t>
      </w:r>
      <w:r w:rsidRPr="003D53D7">
        <w:rPr>
          <w:sz w:val="20"/>
          <w:szCs w:val="20"/>
        </w:rPr>
        <w:tab/>
        <w:t>9</w:t>
      </w:r>
    </w:p>
    <w:p w:rsidR="000A5282" w:rsidRPr="003D53D7" w:rsidRDefault="000A5282" w:rsidP="005C1559">
      <w:pPr>
        <w:pStyle w:val="Indice1"/>
        <w:ind w:left="440"/>
        <w:rPr>
          <w:sz w:val="20"/>
          <w:szCs w:val="20"/>
        </w:rPr>
      </w:pPr>
      <w:r w:rsidRPr="003D53D7">
        <w:rPr>
          <w:sz w:val="20"/>
          <w:szCs w:val="20"/>
        </w:rPr>
        <w:t>1.2 Second Version</w:t>
      </w:r>
      <w:r w:rsidRPr="003D53D7">
        <w:rPr>
          <w:sz w:val="20"/>
          <w:szCs w:val="20"/>
        </w:rPr>
        <w:tab/>
        <w:t>11</w:t>
      </w:r>
    </w:p>
    <w:p w:rsidR="000A5282" w:rsidRPr="003D53D7" w:rsidRDefault="000A5282" w:rsidP="005C1559">
      <w:pPr>
        <w:pStyle w:val="Indice1"/>
        <w:ind w:left="880"/>
        <w:rPr>
          <w:sz w:val="20"/>
          <w:szCs w:val="20"/>
        </w:rPr>
      </w:pPr>
      <w:r w:rsidRPr="003D53D7">
        <w:rPr>
          <w:sz w:val="20"/>
          <w:szCs w:val="20"/>
        </w:rPr>
        <w:t>1.2.1 State</w:t>
      </w:r>
      <w:r w:rsidRPr="003D53D7">
        <w:rPr>
          <w:sz w:val="20"/>
          <w:szCs w:val="20"/>
        </w:rPr>
        <w:tab/>
        <w:t>11</w:t>
      </w:r>
    </w:p>
    <w:p w:rsidR="000A5282" w:rsidRPr="003D53D7" w:rsidRDefault="000A5282" w:rsidP="005C1559">
      <w:pPr>
        <w:pStyle w:val="Indice1"/>
        <w:ind w:left="880"/>
        <w:rPr>
          <w:sz w:val="20"/>
          <w:szCs w:val="20"/>
        </w:rPr>
      </w:pPr>
      <w:r w:rsidRPr="003D53D7">
        <w:rPr>
          <w:sz w:val="20"/>
          <w:szCs w:val="20"/>
        </w:rPr>
        <w:t>1.2.2 Action</w:t>
      </w:r>
      <w:r w:rsidRPr="003D53D7">
        <w:rPr>
          <w:sz w:val="20"/>
          <w:szCs w:val="20"/>
        </w:rPr>
        <w:tab/>
        <w:t>11</w:t>
      </w:r>
    </w:p>
    <w:p w:rsidR="000A5282" w:rsidRPr="003D53D7" w:rsidRDefault="000A5282" w:rsidP="005C1559">
      <w:pPr>
        <w:pStyle w:val="Indice1"/>
        <w:ind w:left="880"/>
        <w:rPr>
          <w:sz w:val="20"/>
          <w:szCs w:val="20"/>
        </w:rPr>
      </w:pPr>
      <w:r w:rsidRPr="003D53D7">
        <w:rPr>
          <w:sz w:val="20"/>
          <w:szCs w:val="20"/>
        </w:rPr>
        <w:t>1.2.3 State Action</w:t>
      </w:r>
      <w:r w:rsidRPr="003D53D7">
        <w:rPr>
          <w:sz w:val="20"/>
          <w:szCs w:val="20"/>
        </w:rPr>
        <w:tab/>
        <w:t>12</w:t>
      </w:r>
    </w:p>
    <w:p w:rsidR="000A5282" w:rsidRPr="003D53D7" w:rsidRDefault="000A5282" w:rsidP="005C1559">
      <w:pPr>
        <w:pStyle w:val="Indice1"/>
        <w:ind w:left="880"/>
        <w:rPr>
          <w:sz w:val="20"/>
          <w:szCs w:val="20"/>
        </w:rPr>
      </w:pPr>
      <w:r w:rsidRPr="003D53D7">
        <w:rPr>
          <w:sz w:val="20"/>
          <w:szCs w:val="20"/>
        </w:rPr>
        <w:t>1.2.4 Transition Function</w:t>
      </w:r>
      <w:r w:rsidRPr="003D53D7">
        <w:rPr>
          <w:sz w:val="20"/>
          <w:szCs w:val="20"/>
        </w:rPr>
        <w:tab/>
        <w:t>12</w:t>
      </w:r>
    </w:p>
    <w:p w:rsidR="000A5282" w:rsidRPr="003D53D7" w:rsidRDefault="000A5282" w:rsidP="005C1559">
      <w:pPr>
        <w:pStyle w:val="Indice1"/>
        <w:ind w:left="880"/>
        <w:rPr>
          <w:sz w:val="20"/>
          <w:szCs w:val="20"/>
        </w:rPr>
      </w:pPr>
      <w:r w:rsidRPr="003D53D7">
        <w:rPr>
          <w:sz w:val="20"/>
          <w:szCs w:val="20"/>
        </w:rPr>
        <w:t>1.2.5 Convert Pdf</w:t>
      </w:r>
      <w:r w:rsidRPr="003D53D7">
        <w:rPr>
          <w:sz w:val="20"/>
          <w:szCs w:val="20"/>
        </w:rPr>
        <w:tab/>
        <w:t>12</w:t>
      </w:r>
    </w:p>
    <w:p w:rsidR="000A5282" w:rsidRPr="003D53D7" w:rsidRDefault="000A5282" w:rsidP="005C1559">
      <w:pPr>
        <w:pStyle w:val="Indice1"/>
        <w:ind w:left="880"/>
        <w:rPr>
          <w:sz w:val="20"/>
          <w:szCs w:val="20"/>
        </w:rPr>
      </w:pPr>
      <w:r w:rsidRPr="003D53D7">
        <w:rPr>
          <w:sz w:val="20"/>
          <w:szCs w:val="20"/>
        </w:rPr>
        <w:t>1.2.6 Read File</w:t>
      </w:r>
      <w:r w:rsidRPr="003D53D7">
        <w:rPr>
          <w:sz w:val="20"/>
          <w:szCs w:val="20"/>
        </w:rPr>
        <w:tab/>
        <w:t>13</w:t>
      </w:r>
    </w:p>
    <w:p w:rsidR="000A5282" w:rsidRPr="003D53D7" w:rsidRDefault="000A5282" w:rsidP="005C1559">
      <w:pPr>
        <w:pStyle w:val="Indice1"/>
        <w:ind w:left="880"/>
        <w:rPr>
          <w:sz w:val="20"/>
          <w:szCs w:val="20"/>
        </w:rPr>
      </w:pPr>
      <w:r w:rsidRPr="003D53D7">
        <w:rPr>
          <w:sz w:val="20"/>
          <w:szCs w:val="20"/>
        </w:rPr>
        <w:t>1.2.7 Service</w:t>
      </w:r>
      <w:r w:rsidRPr="003D53D7">
        <w:rPr>
          <w:sz w:val="20"/>
          <w:szCs w:val="20"/>
        </w:rPr>
        <w:tab/>
        <w:t>14</w:t>
      </w:r>
    </w:p>
    <w:p w:rsidR="000A5282" w:rsidRPr="003D53D7" w:rsidRDefault="000A5282" w:rsidP="005C1559">
      <w:pPr>
        <w:pStyle w:val="Indice1"/>
        <w:ind w:left="880"/>
        <w:rPr>
          <w:sz w:val="20"/>
          <w:szCs w:val="20"/>
        </w:rPr>
      </w:pPr>
      <w:r w:rsidRPr="003D53D7">
        <w:rPr>
          <w:sz w:val="20"/>
          <w:szCs w:val="20"/>
        </w:rPr>
        <w:t>1.2.8 Community</w:t>
      </w:r>
      <w:r w:rsidRPr="003D53D7">
        <w:rPr>
          <w:sz w:val="20"/>
          <w:szCs w:val="20"/>
        </w:rPr>
        <w:tab/>
        <w:t>17</w:t>
      </w:r>
    </w:p>
    <w:p w:rsidR="000A5282" w:rsidRPr="003D53D7" w:rsidRDefault="000A5282" w:rsidP="005C1559">
      <w:pPr>
        <w:pStyle w:val="Indice1"/>
        <w:ind w:left="440"/>
        <w:rPr>
          <w:sz w:val="20"/>
          <w:szCs w:val="20"/>
        </w:rPr>
      </w:pPr>
      <w:r w:rsidRPr="003D53D7">
        <w:rPr>
          <w:sz w:val="20"/>
          <w:szCs w:val="20"/>
        </w:rPr>
        <w:t>1.3 Third Version</w:t>
      </w:r>
      <w:r w:rsidRPr="003D53D7">
        <w:rPr>
          <w:sz w:val="20"/>
          <w:szCs w:val="20"/>
        </w:rPr>
        <w:tab/>
        <w:t>21</w:t>
      </w:r>
    </w:p>
    <w:p w:rsidR="000A5282" w:rsidRPr="003D53D7" w:rsidRDefault="005C1559">
      <w:pPr>
        <w:pStyle w:val="Indice1"/>
        <w:rPr>
          <w:sz w:val="20"/>
          <w:szCs w:val="20"/>
        </w:rPr>
      </w:pPr>
      <w:r w:rsidRPr="003D53D7">
        <w:rPr>
          <w:sz w:val="20"/>
          <w:szCs w:val="20"/>
        </w:rPr>
        <w:t>Chapter 2: Final  Release</w:t>
      </w:r>
    </w:p>
    <w:p w:rsidR="000A5282" w:rsidRPr="003D53D7" w:rsidRDefault="000A5282" w:rsidP="005C1559">
      <w:pPr>
        <w:pStyle w:val="Indice1"/>
        <w:ind w:left="440"/>
        <w:rPr>
          <w:sz w:val="20"/>
          <w:szCs w:val="20"/>
        </w:rPr>
      </w:pPr>
      <w:r w:rsidRPr="003D53D7">
        <w:rPr>
          <w:sz w:val="20"/>
          <w:szCs w:val="20"/>
        </w:rPr>
        <w:t>2.1 Package description</w:t>
      </w:r>
      <w:r w:rsidRPr="003D53D7">
        <w:rPr>
          <w:sz w:val="20"/>
          <w:szCs w:val="20"/>
        </w:rPr>
        <w:tab/>
        <w:t>24</w:t>
      </w:r>
    </w:p>
    <w:p w:rsidR="000A5282" w:rsidRPr="003D53D7" w:rsidRDefault="000A5282" w:rsidP="005C1559">
      <w:pPr>
        <w:pStyle w:val="Indice1"/>
        <w:ind w:left="440"/>
        <w:rPr>
          <w:sz w:val="20"/>
          <w:szCs w:val="20"/>
        </w:rPr>
      </w:pPr>
      <w:r w:rsidRPr="003D53D7">
        <w:rPr>
          <w:sz w:val="20"/>
          <w:szCs w:val="20"/>
        </w:rPr>
        <w:t>2.2 Implementation Choices</w:t>
      </w:r>
      <w:r w:rsidRPr="003D53D7">
        <w:rPr>
          <w:sz w:val="20"/>
          <w:szCs w:val="20"/>
        </w:rPr>
        <w:tab/>
        <w:t>33</w:t>
      </w:r>
    </w:p>
    <w:p w:rsidR="003D53D7" w:rsidRPr="003D53D7" w:rsidRDefault="003D53D7" w:rsidP="005C1559">
      <w:pPr>
        <w:pStyle w:val="Indice1"/>
        <w:ind w:left="0" w:firstLine="0"/>
        <w:rPr>
          <w:sz w:val="20"/>
          <w:szCs w:val="20"/>
        </w:rPr>
      </w:pPr>
    </w:p>
    <w:p w:rsidR="000A5282" w:rsidRPr="003D53D7" w:rsidRDefault="005C1559" w:rsidP="005C1559">
      <w:pPr>
        <w:pStyle w:val="Indice1"/>
        <w:ind w:left="0" w:firstLine="0"/>
        <w:rPr>
          <w:sz w:val="20"/>
          <w:szCs w:val="20"/>
        </w:rPr>
      </w:pPr>
      <w:r w:rsidRPr="003D53D7">
        <w:rPr>
          <w:sz w:val="20"/>
          <w:szCs w:val="20"/>
        </w:rPr>
        <w:t>Second Part</w:t>
      </w:r>
    </w:p>
    <w:p w:rsidR="000A5282" w:rsidRPr="003D53D7" w:rsidRDefault="000A5282">
      <w:pPr>
        <w:pStyle w:val="Indice1"/>
        <w:rPr>
          <w:sz w:val="20"/>
          <w:szCs w:val="20"/>
        </w:rPr>
      </w:pPr>
      <w:r w:rsidRPr="003D53D7">
        <w:rPr>
          <w:sz w:val="20"/>
          <w:szCs w:val="20"/>
        </w:rPr>
        <w:t>Overview</w:t>
      </w:r>
      <w:r w:rsidRPr="003D53D7">
        <w:rPr>
          <w:sz w:val="20"/>
          <w:szCs w:val="20"/>
        </w:rPr>
        <w:tab/>
        <w:t>35</w:t>
      </w:r>
    </w:p>
    <w:p w:rsidR="000A5282" w:rsidRPr="003D53D7" w:rsidRDefault="000A5282">
      <w:pPr>
        <w:pStyle w:val="Indice1"/>
        <w:rPr>
          <w:sz w:val="20"/>
          <w:szCs w:val="20"/>
        </w:rPr>
      </w:pPr>
      <w:r w:rsidRPr="003D53D7">
        <w:rPr>
          <w:sz w:val="20"/>
          <w:szCs w:val="20"/>
        </w:rPr>
        <w:t>Chapter 1: Control Package Description</w:t>
      </w:r>
      <w:r w:rsidRPr="003D53D7">
        <w:rPr>
          <w:sz w:val="20"/>
          <w:szCs w:val="20"/>
        </w:rPr>
        <w:tab/>
        <w:t>37</w:t>
      </w:r>
    </w:p>
    <w:p w:rsidR="000A5282" w:rsidRPr="003D53D7" w:rsidRDefault="005C1559" w:rsidP="005C1559">
      <w:pPr>
        <w:pStyle w:val="Indice1"/>
        <w:ind w:left="440"/>
        <w:rPr>
          <w:sz w:val="20"/>
          <w:szCs w:val="20"/>
        </w:rPr>
      </w:pPr>
      <w:r w:rsidRPr="003D53D7">
        <w:rPr>
          <w:sz w:val="20"/>
          <w:szCs w:val="20"/>
        </w:rPr>
        <w:t>1</w:t>
      </w:r>
      <w:r w:rsidR="000A5282" w:rsidRPr="003D53D7">
        <w:rPr>
          <w:sz w:val="20"/>
          <w:szCs w:val="20"/>
        </w:rPr>
        <w:t>.1 Simulation algorithm</w:t>
      </w:r>
      <w:r w:rsidR="000A5282" w:rsidRPr="003D53D7">
        <w:rPr>
          <w:sz w:val="20"/>
          <w:szCs w:val="20"/>
        </w:rPr>
        <w:tab/>
        <w:t>37</w:t>
      </w:r>
    </w:p>
    <w:p w:rsidR="000A5282" w:rsidRPr="003D53D7" w:rsidRDefault="005C1559" w:rsidP="005C1559">
      <w:pPr>
        <w:pStyle w:val="Indice1"/>
        <w:ind w:left="440"/>
        <w:rPr>
          <w:sz w:val="20"/>
          <w:szCs w:val="20"/>
        </w:rPr>
      </w:pPr>
      <w:r w:rsidRPr="003D53D7">
        <w:rPr>
          <w:sz w:val="20"/>
          <w:szCs w:val="20"/>
        </w:rPr>
        <w:t>1</w:t>
      </w:r>
      <w:r w:rsidR="000A5282" w:rsidRPr="003D53D7">
        <w:rPr>
          <w:sz w:val="20"/>
          <w:szCs w:val="20"/>
        </w:rPr>
        <w:t>.2 Simulation Implementation</w:t>
      </w:r>
      <w:r w:rsidR="000A5282" w:rsidRPr="003D53D7">
        <w:rPr>
          <w:sz w:val="20"/>
          <w:szCs w:val="20"/>
        </w:rPr>
        <w:tab/>
        <w:t>40</w:t>
      </w:r>
    </w:p>
    <w:p w:rsidR="000A5282" w:rsidRPr="003D53D7" w:rsidRDefault="005C1559" w:rsidP="005C1559">
      <w:pPr>
        <w:pStyle w:val="Indice1"/>
        <w:ind w:left="440"/>
        <w:rPr>
          <w:sz w:val="20"/>
          <w:szCs w:val="20"/>
        </w:rPr>
      </w:pPr>
      <w:r w:rsidRPr="003D53D7">
        <w:rPr>
          <w:sz w:val="20"/>
          <w:szCs w:val="20"/>
        </w:rPr>
        <w:t>1</w:t>
      </w:r>
      <w:r w:rsidR="000A5282" w:rsidRPr="003D53D7">
        <w:rPr>
          <w:sz w:val="20"/>
          <w:szCs w:val="20"/>
        </w:rPr>
        <w:t>.3 Orchestrator class</w:t>
      </w:r>
      <w:r w:rsidR="000A5282" w:rsidRPr="003D53D7">
        <w:rPr>
          <w:sz w:val="20"/>
          <w:szCs w:val="20"/>
        </w:rPr>
        <w:tab/>
        <w:t>44</w:t>
      </w:r>
    </w:p>
    <w:p w:rsidR="000A5282" w:rsidRPr="003D53D7" w:rsidRDefault="005C1559" w:rsidP="005C1559">
      <w:pPr>
        <w:pStyle w:val="Indice1"/>
        <w:ind w:left="440"/>
        <w:rPr>
          <w:sz w:val="20"/>
          <w:szCs w:val="20"/>
        </w:rPr>
      </w:pPr>
      <w:r w:rsidRPr="003D53D7">
        <w:rPr>
          <w:sz w:val="20"/>
          <w:szCs w:val="20"/>
        </w:rPr>
        <w:t>1</w:t>
      </w:r>
      <w:r w:rsidR="000A5282" w:rsidRPr="003D53D7">
        <w:rPr>
          <w:sz w:val="20"/>
          <w:szCs w:val="20"/>
        </w:rPr>
        <w:t>.4 Package Version</w:t>
      </w:r>
      <w:r w:rsidR="000A5282" w:rsidRPr="003D53D7">
        <w:rPr>
          <w:sz w:val="20"/>
          <w:szCs w:val="20"/>
        </w:rPr>
        <w:tab/>
        <w:t>48</w:t>
      </w:r>
    </w:p>
    <w:p w:rsidR="000A5282" w:rsidRPr="003D53D7" w:rsidRDefault="000A5282">
      <w:pPr>
        <w:pStyle w:val="Indice1"/>
        <w:rPr>
          <w:sz w:val="20"/>
          <w:szCs w:val="20"/>
        </w:rPr>
      </w:pPr>
      <w:r w:rsidRPr="003D53D7">
        <w:rPr>
          <w:sz w:val="20"/>
          <w:szCs w:val="20"/>
        </w:rPr>
        <w:t>Chapter 2: Creation of community states</w:t>
      </w:r>
      <w:r w:rsidRPr="003D53D7">
        <w:rPr>
          <w:sz w:val="20"/>
          <w:szCs w:val="20"/>
        </w:rPr>
        <w:tab/>
        <w:t>49</w:t>
      </w:r>
    </w:p>
    <w:p w:rsidR="000A5282" w:rsidRPr="003D53D7" w:rsidRDefault="005C1559">
      <w:pPr>
        <w:pStyle w:val="Indice1"/>
        <w:rPr>
          <w:sz w:val="20"/>
          <w:szCs w:val="20"/>
        </w:rPr>
      </w:pPr>
      <w:r w:rsidRPr="003D53D7">
        <w:rPr>
          <w:sz w:val="20"/>
          <w:szCs w:val="20"/>
        </w:rPr>
        <w:t>2</w:t>
      </w:r>
      <w:r w:rsidR="000A5282" w:rsidRPr="003D53D7">
        <w:rPr>
          <w:sz w:val="20"/>
          <w:szCs w:val="20"/>
        </w:rPr>
        <w:t>.1 Control Package v2</w:t>
      </w:r>
      <w:r w:rsidR="000A5282" w:rsidRPr="003D53D7">
        <w:rPr>
          <w:sz w:val="20"/>
          <w:szCs w:val="20"/>
        </w:rPr>
        <w:tab/>
        <w:t>49</w:t>
      </w:r>
    </w:p>
    <w:p w:rsidR="003D53D7" w:rsidRPr="003D53D7" w:rsidRDefault="003D53D7">
      <w:pPr>
        <w:pStyle w:val="Indice1"/>
        <w:rPr>
          <w:sz w:val="20"/>
          <w:szCs w:val="20"/>
        </w:rPr>
      </w:pPr>
    </w:p>
    <w:p w:rsidR="000A5282" w:rsidRPr="003D53D7" w:rsidRDefault="005C1559">
      <w:pPr>
        <w:pStyle w:val="Indice1"/>
        <w:rPr>
          <w:sz w:val="20"/>
          <w:szCs w:val="20"/>
        </w:rPr>
      </w:pPr>
      <w:r w:rsidRPr="003D53D7">
        <w:rPr>
          <w:sz w:val="20"/>
          <w:szCs w:val="20"/>
        </w:rPr>
        <w:t>Third Part</w:t>
      </w:r>
    </w:p>
    <w:p w:rsidR="000A5282" w:rsidRPr="003D53D7" w:rsidRDefault="000A5282" w:rsidP="003D53D7">
      <w:pPr>
        <w:pStyle w:val="Indice1"/>
        <w:ind w:left="0" w:firstLine="0"/>
        <w:rPr>
          <w:sz w:val="20"/>
          <w:szCs w:val="20"/>
        </w:rPr>
      </w:pPr>
      <w:r w:rsidRPr="003D53D7">
        <w:rPr>
          <w:rFonts w:eastAsia="Lucida Sans Unicode"/>
          <w:kern w:val="1"/>
          <w:sz w:val="20"/>
          <w:szCs w:val="20"/>
        </w:rPr>
        <w:t>Chapter 1: Graphical user interface</w:t>
      </w:r>
      <w:r w:rsidRPr="003D53D7">
        <w:rPr>
          <w:sz w:val="20"/>
          <w:szCs w:val="20"/>
        </w:rPr>
        <w:tab/>
        <w:t>52</w:t>
      </w:r>
    </w:p>
    <w:p w:rsidR="000A5282" w:rsidRPr="003D53D7" w:rsidRDefault="003D53D7">
      <w:pPr>
        <w:pStyle w:val="Indice1"/>
        <w:rPr>
          <w:sz w:val="20"/>
          <w:szCs w:val="20"/>
        </w:rPr>
      </w:pPr>
      <w:r w:rsidRPr="003D53D7">
        <w:rPr>
          <w:rFonts w:eastAsia="Lucida Sans Unicode"/>
          <w:kern w:val="1"/>
          <w:sz w:val="20"/>
          <w:szCs w:val="20"/>
        </w:rPr>
        <w:tab/>
      </w:r>
      <w:r w:rsidR="000A5282" w:rsidRPr="003D53D7">
        <w:rPr>
          <w:rFonts w:eastAsia="Lucida Sans Unicode"/>
          <w:kern w:val="1"/>
          <w:sz w:val="20"/>
          <w:szCs w:val="20"/>
        </w:rPr>
        <w:t>1.1 Swing Components</w:t>
      </w:r>
      <w:r w:rsidR="000A5282" w:rsidRPr="003D53D7">
        <w:rPr>
          <w:sz w:val="20"/>
          <w:szCs w:val="20"/>
        </w:rPr>
        <w:tab/>
        <w:t>52</w:t>
      </w:r>
    </w:p>
    <w:p w:rsidR="000A5282" w:rsidRPr="003D53D7" w:rsidRDefault="000A5282">
      <w:pPr>
        <w:pStyle w:val="Indice1"/>
        <w:rPr>
          <w:sz w:val="20"/>
          <w:szCs w:val="20"/>
        </w:rPr>
      </w:pPr>
      <w:r w:rsidRPr="003D53D7">
        <w:rPr>
          <w:rFonts w:eastAsia="Lucida Sans Unicode" w:cs="Tahoma"/>
          <w:kern w:val="1"/>
          <w:sz w:val="20"/>
          <w:szCs w:val="20"/>
        </w:rPr>
        <w:t>2 Chapter 2: Panels</w:t>
      </w:r>
      <w:r w:rsidRPr="003D53D7">
        <w:rPr>
          <w:sz w:val="20"/>
          <w:szCs w:val="20"/>
        </w:rPr>
        <w:tab/>
        <w:t>53</w:t>
      </w:r>
    </w:p>
    <w:p w:rsidR="000A5282" w:rsidRPr="003D53D7" w:rsidRDefault="000A5282" w:rsidP="003D53D7">
      <w:pPr>
        <w:pStyle w:val="Indice1"/>
        <w:ind w:left="440"/>
        <w:rPr>
          <w:sz w:val="20"/>
          <w:szCs w:val="20"/>
        </w:rPr>
      </w:pPr>
      <w:r w:rsidRPr="003D53D7">
        <w:rPr>
          <w:rFonts w:eastAsia="Lucida Sans Unicode"/>
          <w:kern w:val="1"/>
          <w:sz w:val="20"/>
          <w:szCs w:val="20"/>
        </w:rPr>
        <w:t>2.1 Available Panel and Target Panel</w:t>
      </w:r>
      <w:r w:rsidRPr="003D53D7">
        <w:rPr>
          <w:sz w:val="20"/>
          <w:szCs w:val="20"/>
        </w:rPr>
        <w:tab/>
        <w:t>53</w:t>
      </w:r>
    </w:p>
    <w:p w:rsidR="000A5282" w:rsidRPr="003D53D7" w:rsidRDefault="000A5282" w:rsidP="003D53D7">
      <w:pPr>
        <w:pStyle w:val="Indice1"/>
        <w:ind w:left="440"/>
        <w:rPr>
          <w:sz w:val="20"/>
          <w:szCs w:val="20"/>
        </w:rPr>
      </w:pPr>
      <w:r w:rsidRPr="003D53D7">
        <w:rPr>
          <w:rFonts w:eastAsia="Lucida Sans Unicode"/>
          <w:kern w:val="1"/>
          <w:sz w:val="20"/>
          <w:szCs w:val="20"/>
        </w:rPr>
        <w:t>2.2 Cartesian ProductPanel</w:t>
      </w:r>
      <w:r w:rsidRPr="003D53D7">
        <w:rPr>
          <w:sz w:val="20"/>
          <w:szCs w:val="20"/>
        </w:rPr>
        <w:tab/>
        <w:t>53</w:t>
      </w:r>
    </w:p>
    <w:p w:rsidR="000A5282" w:rsidRPr="003D53D7" w:rsidRDefault="000A5282" w:rsidP="003D53D7">
      <w:pPr>
        <w:pStyle w:val="Indice1"/>
        <w:ind w:left="440"/>
        <w:rPr>
          <w:sz w:val="20"/>
          <w:szCs w:val="20"/>
        </w:rPr>
      </w:pPr>
      <w:r w:rsidRPr="003D53D7">
        <w:rPr>
          <w:rFonts w:eastAsia="Lucida Sans Unicode"/>
          <w:kern w:val="1"/>
          <w:sz w:val="20"/>
          <w:szCs w:val="20"/>
        </w:rPr>
        <w:t>2.3 Orchestrator Panel and Execute Orchestrator Panel</w:t>
      </w:r>
      <w:r w:rsidRPr="003D53D7">
        <w:rPr>
          <w:sz w:val="20"/>
          <w:szCs w:val="20"/>
        </w:rPr>
        <w:tab/>
        <w:t>53</w:t>
      </w:r>
    </w:p>
    <w:p w:rsidR="000A5282" w:rsidRPr="003D53D7" w:rsidRDefault="000A5282" w:rsidP="003D53D7">
      <w:pPr>
        <w:pStyle w:val="Indice1"/>
        <w:ind w:left="440"/>
        <w:rPr>
          <w:sz w:val="20"/>
          <w:szCs w:val="20"/>
        </w:rPr>
      </w:pPr>
      <w:r w:rsidRPr="003D53D7">
        <w:rPr>
          <w:rFonts w:eastAsia="Lucida Sans Unicode"/>
          <w:kern w:val="1"/>
          <w:sz w:val="20"/>
          <w:szCs w:val="20"/>
        </w:rPr>
        <w:t>2.4 The libraries JGraph and JGraphLayout</w:t>
      </w:r>
      <w:r w:rsidRPr="003D53D7">
        <w:rPr>
          <w:sz w:val="20"/>
          <w:szCs w:val="20"/>
        </w:rPr>
        <w:tab/>
        <w:t>54</w:t>
      </w:r>
    </w:p>
    <w:p w:rsidR="000A5282" w:rsidRPr="003D53D7" w:rsidRDefault="000A5282" w:rsidP="003D53D7">
      <w:pPr>
        <w:pStyle w:val="Indice1"/>
        <w:ind w:left="440"/>
        <w:rPr>
          <w:sz w:val="20"/>
          <w:szCs w:val="20"/>
        </w:rPr>
      </w:pPr>
      <w:r w:rsidRPr="003D53D7">
        <w:rPr>
          <w:rFonts w:eastAsia="Lucida Sans Unicode"/>
          <w:kern w:val="1"/>
          <w:sz w:val="20"/>
          <w:szCs w:val="20"/>
        </w:rPr>
        <w:t>2.5 Configuration</w:t>
      </w:r>
      <w:r w:rsidRPr="003D53D7">
        <w:rPr>
          <w:sz w:val="20"/>
          <w:szCs w:val="20"/>
        </w:rPr>
        <w:tab/>
        <w:t>54</w:t>
      </w:r>
    </w:p>
    <w:p w:rsidR="003D53D7" w:rsidRPr="003D53D7" w:rsidRDefault="003D53D7">
      <w:pPr>
        <w:pStyle w:val="Indice1"/>
        <w:rPr>
          <w:rFonts w:eastAsia="Lucida Sans Unicode"/>
          <w:kern w:val="1"/>
          <w:sz w:val="20"/>
          <w:szCs w:val="20"/>
          <w:lang w:val="en-GB"/>
        </w:rPr>
      </w:pPr>
    </w:p>
    <w:p w:rsidR="000A5282" w:rsidRPr="003D53D7" w:rsidRDefault="000A5282">
      <w:pPr>
        <w:pStyle w:val="Indice1"/>
        <w:rPr>
          <w:sz w:val="20"/>
          <w:szCs w:val="20"/>
        </w:rPr>
      </w:pPr>
      <w:r w:rsidRPr="003D53D7">
        <w:rPr>
          <w:rFonts w:eastAsia="Lucida Sans Unicode"/>
          <w:kern w:val="1"/>
          <w:sz w:val="20"/>
          <w:szCs w:val="20"/>
          <w:lang w:val="en-GB"/>
        </w:rPr>
        <w:t>Fourt Part</w:t>
      </w:r>
    </w:p>
    <w:p w:rsidR="000A5282" w:rsidRPr="003D53D7" w:rsidRDefault="000A5282">
      <w:pPr>
        <w:pStyle w:val="Indice1"/>
        <w:rPr>
          <w:sz w:val="20"/>
          <w:szCs w:val="20"/>
        </w:rPr>
      </w:pPr>
      <w:r w:rsidRPr="003D53D7">
        <w:rPr>
          <w:rFonts w:eastAsia="Lucida Sans Unicode"/>
          <w:kern w:val="1"/>
          <w:sz w:val="20"/>
          <w:szCs w:val="20"/>
          <w:lang w:val="en-GB"/>
        </w:rPr>
        <w:t>Chapter1: Test Cases</w:t>
      </w:r>
      <w:r w:rsidRPr="003D53D7">
        <w:rPr>
          <w:sz w:val="20"/>
          <w:szCs w:val="20"/>
        </w:rPr>
        <w:tab/>
        <w:t>56</w:t>
      </w:r>
    </w:p>
    <w:p w:rsidR="00AA6D85" w:rsidRDefault="00734692" w:rsidP="000165F3">
      <w:pPr>
        <w:pStyle w:val="Indice1"/>
        <w:sectPr w:rsidR="00AA6D85" w:rsidSect="002B1E56">
          <w:headerReference w:type="default" r:id="rId10"/>
          <w:footerReference w:type="default" r:id="rId11"/>
          <w:type w:val="continuous"/>
          <w:pgSz w:w="11905" w:h="16837"/>
          <w:pgMar w:top="1418" w:right="1134" w:bottom="1134" w:left="1134" w:header="709" w:footer="709" w:gutter="0"/>
          <w:cols w:space="720"/>
          <w:titlePg/>
          <w:docGrid w:linePitch="360"/>
        </w:sectPr>
      </w:pPr>
      <w:r w:rsidRPr="003D53D7">
        <w:rPr>
          <w:sz w:val="20"/>
          <w:szCs w:val="20"/>
        </w:rPr>
        <w:fldChar w:fldCharType="end"/>
      </w:r>
    </w:p>
    <w:p w:rsidR="00AA6D85" w:rsidRDefault="00AA6D85" w:rsidP="00AA6D85">
      <w:pPr>
        <w:jc w:val="both"/>
        <w:rPr>
          <w:rFonts w:ascii="Times New Roman" w:hAnsi="Times New Roman"/>
          <w:sz w:val="24"/>
          <w:szCs w:val="24"/>
        </w:rPr>
      </w:pPr>
      <w:r>
        <w:rPr>
          <w:rFonts w:ascii="Times New Roman" w:hAnsi="Times New Roman"/>
          <w:sz w:val="30"/>
          <w:szCs w:val="30"/>
          <w:u w:val="single"/>
        </w:rPr>
        <w:lastRenderedPageBreak/>
        <w:t>Overview</w:t>
      </w:r>
      <w:r w:rsidR="00734692">
        <w:fldChar w:fldCharType="begin"/>
      </w:r>
      <w:r>
        <w:instrText xml:space="preserve"> XE "0 Overview" </w:instrText>
      </w:r>
      <w:r w:rsidR="00734692">
        <w:fldChar w:fldCharType="end"/>
      </w:r>
    </w:p>
    <w:p w:rsidR="00AA6D85" w:rsidRDefault="00AA6D85" w:rsidP="00AA6D85">
      <w:pPr>
        <w:jc w:val="both"/>
        <w:rPr>
          <w:rFonts w:ascii="Times New Roman" w:hAnsi="Times New Roman"/>
          <w:sz w:val="24"/>
          <w:szCs w:val="24"/>
        </w:rPr>
      </w:pPr>
      <w:r>
        <w:rPr>
          <w:rFonts w:ascii="Times New Roman" w:hAnsi="Times New Roman"/>
          <w:sz w:val="24"/>
          <w:szCs w:val="24"/>
        </w:rPr>
        <w:t>Our project is based on the idea to transport composition via simulation algorithm into a java program. The composition concept requires other notions like Transition Systems, Service, Commun</w:t>
      </w:r>
      <w:r w:rsidR="00AE5C6C">
        <w:rPr>
          <w:rFonts w:ascii="Times New Roman" w:hAnsi="Times New Roman"/>
          <w:sz w:val="24"/>
          <w:szCs w:val="24"/>
        </w:rPr>
        <w:t>ity, Orchestrator</w:t>
      </w:r>
      <w:r>
        <w:rPr>
          <w:rFonts w:ascii="Times New Roman" w:hAnsi="Times New Roman"/>
          <w:sz w:val="24"/>
          <w:szCs w:val="24"/>
        </w:rPr>
        <w:t xml:space="preserve"> and simulation. A transition system is a grap</w:t>
      </w:r>
      <w:r w:rsidR="00485454">
        <w:rPr>
          <w:rFonts w:ascii="Times New Roman" w:hAnsi="Times New Roman"/>
          <w:sz w:val="24"/>
          <w:szCs w:val="24"/>
        </w:rPr>
        <w:t>hical representation of program</w:t>
      </w:r>
      <w:r>
        <w:rPr>
          <w:rFonts w:ascii="Times New Roman" w:hAnsi="Times New Roman"/>
          <w:sz w:val="24"/>
          <w:szCs w:val="24"/>
        </w:rPr>
        <w:t xml:space="preserve"> behavior and, more in general, is a tuple T = &lt; A, S, S</w:t>
      </w:r>
      <w:r>
        <w:rPr>
          <w:rFonts w:ascii="Times New Roman" w:hAnsi="Times New Roman"/>
          <w:sz w:val="24"/>
          <w:szCs w:val="24"/>
          <w:vertAlign w:val="superscript"/>
        </w:rPr>
        <w:t>0</w:t>
      </w:r>
      <w:r>
        <w:rPr>
          <w:rFonts w:ascii="Times New Roman" w:hAnsi="Times New Roman"/>
          <w:sz w:val="24"/>
          <w:szCs w:val="24"/>
        </w:rPr>
        <w:t>, δ, F &gt; where:</w:t>
      </w:r>
    </w:p>
    <w:p w:rsidR="00AA6D85" w:rsidRDefault="00AA6D85" w:rsidP="00687F90">
      <w:pPr>
        <w:pStyle w:val="Paragrafoelenco"/>
        <w:numPr>
          <w:ilvl w:val="0"/>
          <w:numId w:val="3"/>
        </w:numPr>
        <w:tabs>
          <w:tab w:val="left" w:pos="720"/>
        </w:tabs>
        <w:suppressAutoHyphens/>
        <w:contextualSpacing w:val="0"/>
        <w:jc w:val="both"/>
        <w:rPr>
          <w:rFonts w:ascii="Times New Roman" w:hAnsi="Times New Roman"/>
          <w:sz w:val="24"/>
          <w:szCs w:val="24"/>
        </w:rPr>
      </w:pPr>
      <w:r>
        <w:rPr>
          <w:rFonts w:ascii="Times New Roman" w:hAnsi="Times New Roman"/>
          <w:sz w:val="24"/>
          <w:szCs w:val="24"/>
        </w:rPr>
        <w:t>A: set of action;</w:t>
      </w:r>
    </w:p>
    <w:p w:rsidR="00AA6D85" w:rsidRDefault="00AA6D85" w:rsidP="00687F90">
      <w:pPr>
        <w:pStyle w:val="Paragrafoelenco"/>
        <w:numPr>
          <w:ilvl w:val="0"/>
          <w:numId w:val="3"/>
        </w:numPr>
        <w:tabs>
          <w:tab w:val="left" w:pos="720"/>
        </w:tabs>
        <w:suppressAutoHyphens/>
        <w:contextualSpacing w:val="0"/>
        <w:jc w:val="both"/>
        <w:rPr>
          <w:rFonts w:ascii="Times New Roman" w:hAnsi="Times New Roman"/>
          <w:sz w:val="24"/>
          <w:szCs w:val="24"/>
        </w:rPr>
      </w:pPr>
      <w:r>
        <w:rPr>
          <w:rFonts w:ascii="Times New Roman" w:hAnsi="Times New Roman"/>
          <w:sz w:val="24"/>
          <w:szCs w:val="24"/>
        </w:rPr>
        <w:t>S: set of state;</w:t>
      </w:r>
    </w:p>
    <w:p w:rsidR="00AA6D85" w:rsidRDefault="00AA6D85" w:rsidP="00687F90">
      <w:pPr>
        <w:pStyle w:val="Paragrafoelenco"/>
        <w:numPr>
          <w:ilvl w:val="0"/>
          <w:numId w:val="3"/>
        </w:numPr>
        <w:tabs>
          <w:tab w:val="left" w:pos="720"/>
        </w:tabs>
        <w:suppressAutoHyphens/>
        <w:contextualSpacing w:val="0"/>
        <w:jc w:val="both"/>
        <w:rPr>
          <w:rFonts w:ascii="Times New Roman" w:hAnsi="Times New Roman"/>
          <w:sz w:val="24"/>
          <w:szCs w:val="24"/>
        </w:rPr>
      </w:pPr>
      <w:r>
        <w:rPr>
          <w:rFonts w:ascii="Times New Roman" w:hAnsi="Times New Roman"/>
          <w:sz w:val="24"/>
          <w:szCs w:val="24"/>
        </w:rPr>
        <w:t>S</w:t>
      </w:r>
      <w:r>
        <w:rPr>
          <w:rFonts w:ascii="Times New Roman" w:hAnsi="Times New Roman"/>
          <w:sz w:val="24"/>
          <w:szCs w:val="24"/>
          <w:vertAlign w:val="superscript"/>
        </w:rPr>
        <w:t>0</w:t>
      </w:r>
      <w:r>
        <w:rPr>
          <w:rFonts w:ascii="Times New Roman" w:hAnsi="Times New Roman"/>
          <w:sz w:val="24"/>
          <w:szCs w:val="24"/>
        </w:rPr>
        <w:t>: set of initial state (S</w:t>
      </w:r>
      <w:r>
        <w:rPr>
          <w:rFonts w:ascii="Times New Roman" w:hAnsi="Times New Roman"/>
          <w:sz w:val="24"/>
          <w:szCs w:val="24"/>
          <w:vertAlign w:val="superscript"/>
        </w:rPr>
        <w:t xml:space="preserve">0 </w:t>
      </w:r>
      <w:r w:rsidR="008D7899">
        <w:rPr>
          <w:noProof/>
          <w:position w:val="-4"/>
          <w:lang w:val="it-IT"/>
        </w:rPr>
        <w:drawing>
          <wp:inline distT="0" distB="0" distL="0" distR="0">
            <wp:extent cx="112395" cy="198120"/>
            <wp:effectExtent l="19050" t="0" r="190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112395" cy="198120"/>
                    </a:xfrm>
                    <a:prstGeom prst="rect">
                      <a:avLst/>
                    </a:prstGeom>
                    <a:solidFill>
                      <a:srgbClr val="FFFFFF"/>
                    </a:solidFill>
                    <a:ln w="9525">
                      <a:noFill/>
                      <a:miter lim="800000"/>
                      <a:headEnd/>
                      <a:tailEnd/>
                    </a:ln>
                  </pic:spPr>
                </pic:pic>
              </a:graphicData>
            </a:graphic>
          </wp:inline>
        </w:drawing>
      </w:r>
      <w:r>
        <w:rPr>
          <w:rFonts w:ascii="Times New Roman" w:hAnsi="Times New Roman"/>
          <w:sz w:val="24"/>
          <w:szCs w:val="24"/>
        </w:rPr>
        <w:t xml:space="preserve"> S);</w:t>
      </w:r>
    </w:p>
    <w:p w:rsidR="00AA6D85" w:rsidRDefault="00AA6D85" w:rsidP="00687F90">
      <w:pPr>
        <w:pStyle w:val="Paragrafoelenco"/>
        <w:numPr>
          <w:ilvl w:val="0"/>
          <w:numId w:val="3"/>
        </w:numPr>
        <w:tabs>
          <w:tab w:val="left" w:pos="720"/>
        </w:tabs>
        <w:suppressAutoHyphens/>
        <w:contextualSpacing w:val="0"/>
        <w:jc w:val="both"/>
        <w:rPr>
          <w:rFonts w:ascii="Times New Roman" w:hAnsi="Times New Roman"/>
          <w:sz w:val="24"/>
          <w:szCs w:val="24"/>
        </w:rPr>
      </w:pPr>
      <w:r>
        <w:rPr>
          <w:rFonts w:ascii="Times New Roman" w:hAnsi="Times New Roman"/>
          <w:sz w:val="24"/>
          <w:szCs w:val="24"/>
        </w:rPr>
        <w:t>δ: transition relation (δ</w:t>
      </w:r>
      <w:r>
        <w:rPr>
          <w:rFonts w:ascii="Times New Roman" w:hAnsi="Times New Roman"/>
          <w:sz w:val="24"/>
          <w:szCs w:val="24"/>
          <w:vertAlign w:val="superscript"/>
        </w:rPr>
        <w:t xml:space="preserve"> </w:t>
      </w:r>
      <w:r w:rsidR="008D7899">
        <w:rPr>
          <w:noProof/>
          <w:position w:val="-4"/>
          <w:lang w:val="it-IT"/>
        </w:rPr>
        <w:drawing>
          <wp:inline distT="0" distB="0" distL="0" distR="0">
            <wp:extent cx="112395" cy="198120"/>
            <wp:effectExtent l="19050" t="0" r="190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a:stretch>
                      <a:fillRect/>
                    </a:stretch>
                  </pic:blipFill>
                  <pic:spPr bwMode="auto">
                    <a:xfrm>
                      <a:off x="0" y="0"/>
                      <a:ext cx="112395" cy="198120"/>
                    </a:xfrm>
                    <a:prstGeom prst="rect">
                      <a:avLst/>
                    </a:prstGeom>
                    <a:solidFill>
                      <a:srgbClr val="FFFFFF"/>
                    </a:solidFill>
                    <a:ln w="9525">
                      <a:noFill/>
                      <a:miter lim="800000"/>
                      <a:headEnd/>
                      <a:tailEnd/>
                    </a:ln>
                  </pic:spPr>
                </pic:pic>
              </a:graphicData>
            </a:graphic>
          </wp:inline>
        </w:drawing>
      </w:r>
      <w:r>
        <w:rPr>
          <w:rFonts w:ascii="Times New Roman" w:hAnsi="Times New Roman"/>
          <w:sz w:val="24"/>
          <w:szCs w:val="24"/>
        </w:rPr>
        <w:t xml:space="preserve"> SxAxS);</w:t>
      </w:r>
    </w:p>
    <w:p w:rsidR="00AA6D85" w:rsidRDefault="00AA6D85" w:rsidP="00687F90">
      <w:pPr>
        <w:pStyle w:val="Paragrafoelenco"/>
        <w:numPr>
          <w:ilvl w:val="0"/>
          <w:numId w:val="3"/>
        </w:numPr>
        <w:tabs>
          <w:tab w:val="left" w:pos="720"/>
        </w:tabs>
        <w:suppressAutoHyphens/>
        <w:contextualSpacing w:val="0"/>
        <w:jc w:val="both"/>
        <w:rPr>
          <w:rFonts w:ascii="Times New Roman" w:hAnsi="Times New Roman"/>
          <w:sz w:val="24"/>
          <w:szCs w:val="24"/>
        </w:rPr>
      </w:pPr>
      <w:r>
        <w:rPr>
          <w:rFonts w:ascii="Times New Roman" w:hAnsi="Times New Roman"/>
          <w:sz w:val="24"/>
          <w:szCs w:val="24"/>
        </w:rPr>
        <w:t xml:space="preserve">F: set of final state (F </w:t>
      </w:r>
      <w:r w:rsidR="008D7899">
        <w:rPr>
          <w:noProof/>
          <w:position w:val="-4"/>
          <w:lang w:val="it-IT"/>
        </w:rPr>
        <w:drawing>
          <wp:inline distT="0" distB="0" distL="0" distR="0">
            <wp:extent cx="112395" cy="198120"/>
            <wp:effectExtent l="19050" t="0" r="1905"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112395" cy="198120"/>
                    </a:xfrm>
                    <a:prstGeom prst="rect">
                      <a:avLst/>
                    </a:prstGeom>
                    <a:solidFill>
                      <a:srgbClr val="FFFFFF"/>
                    </a:solidFill>
                    <a:ln w="9525">
                      <a:noFill/>
                      <a:miter lim="800000"/>
                      <a:headEnd/>
                      <a:tailEnd/>
                    </a:ln>
                  </pic:spPr>
                </pic:pic>
              </a:graphicData>
            </a:graphic>
          </wp:inline>
        </w:drawing>
      </w:r>
      <w:r>
        <w:rPr>
          <w:rFonts w:ascii="Times New Roman" w:hAnsi="Times New Roman"/>
          <w:sz w:val="24"/>
          <w:szCs w:val="24"/>
          <w:vertAlign w:val="superscript"/>
        </w:rPr>
        <w:t xml:space="preserve"> </w:t>
      </w:r>
      <w:r>
        <w:rPr>
          <w:rFonts w:ascii="Times New Roman" w:hAnsi="Times New Roman"/>
          <w:sz w:val="24"/>
          <w:szCs w:val="24"/>
        </w:rPr>
        <w:t>S).</w:t>
      </w:r>
    </w:p>
    <w:p w:rsidR="00AA6D85" w:rsidRDefault="00AA6D85" w:rsidP="00AA6D85">
      <w:pPr>
        <w:jc w:val="both"/>
        <w:rPr>
          <w:rFonts w:ascii="Times New Roman" w:hAnsi="Times New Roman"/>
          <w:sz w:val="24"/>
          <w:szCs w:val="24"/>
        </w:rPr>
      </w:pPr>
      <w:r>
        <w:rPr>
          <w:rFonts w:ascii="Times New Roman" w:hAnsi="Times New Roman"/>
          <w:sz w:val="24"/>
          <w:szCs w:val="24"/>
        </w:rPr>
        <w:t>In a Trans</w:t>
      </w:r>
      <w:r w:rsidR="00485454">
        <w:rPr>
          <w:rFonts w:ascii="Times New Roman" w:hAnsi="Times New Roman"/>
          <w:sz w:val="24"/>
          <w:szCs w:val="24"/>
        </w:rPr>
        <w:t>ition System T so</w:t>
      </w:r>
      <w:r>
        <w:rPr>
          <w:rFonts w:ascii="Times New Roman" w:hAnsi="Times New Roman"/>
          <w:sz w:val="24"/>
          <w:szCs w:val="24"/>
        </w:rPr>
        <w:t xml:space="preserve">me properties </w:t>
      </w:r>
      <w:r w:rsidR="00485454">
        <w:rPr>
          <w:rFonts w:ascii="Times New Roman" w:hAnsi="Times New Roman"/>
          <w:sz w:val="24"/>
          <w:szCs w:val="24"/>
        </w:rPr>
        <w:t xml:space="preserve">can be present </w:t>
      </w:r>
      <w:r>
        <w:rPr>
          <w:rFonts w:ascii="Times New Roman" w:hAnsi="Times New Roman"/>
          <w:sz w:val="24"/>
          <w:szCs w:val="24"/>
        </w:rPr>
        <w:t xml:space="preserve">like </w:t>
      </w:r>
      <w:r>
        <w:rPr>
          <w:rFonts w:ascii="Times New Roman" w:hAnsi="Times New Roman"/>
          <w:sz w:val="24"/>
          <w:szCs w:val="24"/>
          <w:u w:val="single"/>
        </w:rPr>
        <w:t>reachability</w:t>
      </w:r>
      <w:r>
        <w:rPr>
          <w:rFonts w:ascii="Times New Roman" w:hAnsi="Times New Roman"/>
          <w:sz w:val="24"/>
          <w:szCs w:val="24"/>
        </w:rPr>
        <w:t>, that represents the possibility to reac</w:t>
      </w:r>
      <w:r w:rsidR="002D022B">
        <w:rPr>
          <w:rFonts w:ascii="Times New Roman" w:hAnsi="Times New Roman"/>
          <w:sz w:val="24"/>
          <w:szCs w:val="24"/>
        </w:rPr>
        <w:t>h a node covering a path among</w:t>
      </w:r>
      <w:r>
        <w:rPr>
          <w:rFonts w:ascii="Times New Roman" w:hAnsi="Times New Roman"/>
          <w:sz w:val="24"/>
          <w:szCs w:val="24"/>
        </w:rPr>
        <w:t xml:space="preserve"> T’s nodes</w:t>
      </w:r>
      <w:r w:rsidR="009A119E">
        <w:rPr>
          <w:rFonts w:ascii="Times New Roman" w:hAnsi="Times New Roman"/>
          <w:sz w:val="24"/>
          <w:szCs w:val="24"/>
        </w:rPr>
        <w:t>, and</w:t>
      </w:r>
      <w:r>
        <w:rPr>
          <w:rFonts w:ascii="Times New Roman" w:hAnsi="Times New Roman"/>
          <w:sz w:val="24"/>
          <w:szCs w:val="24"/>
        </w:rPr>
        <w:t xml:space="preserve"> </w:t>
      </w:r>
      <w:r w:rsidR="009A119E">
        <w:rPr>
          <w:rFonts w:ascii="Times New Roman" w:hAnsi="Times New Roman"/>
          <w:sz w:val="24"/>
          <w:szCs w:val="24"/>
          <w:u w:val="single"/>
        </w:rPr>
        <w:t>simulation</w:t>
      </w:r>
      <w:r w:rsidR="009A119E">
        <w:rPr>
          <w:rFonts w:ascii="Times New Roman" w:hAnsi="Times New Roman"/>
          <w:sz w:val="24"/>
          <w:szCs w:val="24"/>
        </w:rPr>
        <w:t xml:space="preserve"> between</w:t>
      </w:r>
      <w:r>
        <w:rPr>
          <w:rFonts w:ascii="Times New Roman" w:hAnsi="Times New Roman"/>
          <w:sz w:val="24"/>
          <w:szCs w:val="24"/>
        </w:rPr>
        <w:t xml:space="preserve"> two Transition System T an S, for which  T is copied by S. So, a state s</w:t>
      </w:r>
      <w:r>
        <w:rPr>
          <w:rFonts w:ascii="Times New Roman" w:hAnsi="Times New Roman"/>
          <w:sz w:val="24"/>
          <w:szCs w:val="24"/>
          <w:vertAlign w:val="subscript"/>
        </w:rPr>
        <w:t>0</w:t>
      </w:r>
      <w:r>
        <w:rPr>
          <w:rFonts w:ascii="Times New Roman" w:hAnsi="Times New Roman"/>
          <w:sz w:val="24"/>
          <w:szCs w:val="24"/>
        </w:rPr>
        <w:t xml:space="preserve"> of S is similar, or simply equivalent, to a state t</w:t>
      </w:r>
      <w:r>
        <w:rPr>
          <w:rFonts w:ascii="Times New Roman" w:hAnsi="Times New Roman"/>
          <w:sz w:val="24"/>
          <w:szCs w:val="24"/>
          <w:vertAlign w:val="subscript"/>
        </w:rPr>
        <w:t>0</w:t>
      </w:r>
      <w:r>
        <w:rPr>
          <w:rFonts w:ascii="Times New Roman" w:hAnsi="Times New Roman"/>
          <w:sz w:val="24"/>
          <w:szCs w:val="24"/>
        </w:rPr>
        <w:t xml:space="preserve"> of  T if and only if there exists a simulation between the initial states s</w:t>
      </w:r>
      <w:r>
        <w:rPr>
          <w:rFonts w:ascii="Times New Roman" w:hAnsi="Times New Roman"/>
          <w:sz w:val="24"/>
          <w:szCs w:val="24"/>
          <w:vertAlign w:val="subscript"/>
        </w:rPr>
        <w:t>0</w:t>
      </w:r>
      <w:r>
        <w:rPr>
          <w:rFonts w:ascii="Times New Roman" w:hAnsi="Times New Roman"/>
          <w:sz w:val="24"/>
          <w:szCs w:val="24"/>
        </w:rPr>
        <w:t xml:space="preserve"> and t</w:t>
      </w:r>
      <w:r>
        <w:rPr>
          <w:rFonts w:ascii="Times New Roman" w:hAnsi="Times New Roman"/>
          <w:sz w:val="24"/>
          <w:szCs w:val="24"/>
          <w:vertAlign w:val="subscript"/>
        </w:rPr>
        <w:t>0</w:t>
      </w:r>
      <w:r>
        <w:rPr>
          <w:rStyle w:val="Caratteredellanota"/>
          <w:rFonts w:ascii="Times New Roman" w:hAnsi="Times New Roman"/>
          <w:sz w:val="24"/>
          <w:szCs w:val="24"/>
        </w:rPr>
        <w:footnoteReference w:id="2"/>
      </w:r>
      <w:r w:rsidR="0001450E">
        <w:rPr>
          <w:rFonts w:ascii="Times New Roman" w:hAnsi="Times New Roman"/>
          <w:sz w:val="24"/>
          <w:szCs w:val="24"/>
        </w:rPr>
        <w:t>.</w:t>
      </w:r>
    </w:p>
    <w:p w:rsidR="00AA6D85" w:rsidRDefault="00AA6D85" w:rsidP="00AA6D85">
      <w:pPr>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u w:val="single"/>
        </w:rPr>
        <w:t>Service</w:t>
      </w:r>
      <w:r>
        <w:rPr>
          <w:rFonts w:ascii="Times New Roman" w:hAnsi="Times New Roman"/>
          <w:sz w:val="24"/>
          <w:szCs w:val="24"/>
        </w:rPr>
        <w:t xml:space="preserve">’s behavior is a finite Transition System. </w:t>
      </w:r>
      <w:r>
        <w:rPr>
          <w:rFonts w:ascii="Times New Roman" w:hAnsi="Times New Roman"/>
          <w:sz w:val="24"/>
          <w:szCs w:val="24"/>
          <w:u w:val="single"/>
        </w:rPr>
        <w:t>Community</w:t>
      </w:r>
      <w:r>
        <w:rPr>
          <w:rFonts w:ascii="Times New Roman" w:hAnsi="Times New Roman"/>
          <w:sz w:val="24"/>
          <w:szCs w:val="24"/>
        </w:rPr>
        <w:t xml:space="preserve"> represents a set of Services, that share implicitly a common set of actions  and export their behavior using finite Transition System over this common set of actions. A client specifies needs as a Service behavior like a finite Transition System using the common set of actions of Community</w:t>
      </w:r>
      <w:r>
        <w:rPr>
          <w:rStyle w:val="Caratteredellanota"/>
          <w:rFonts w:ascii="Times New Roman" w:hAnsi="Times New Roman"/>
          <w:sz w:val="24"/>
          <w:szCs w:val="24"/>
        </w:rPr>
        <w:footnoteReference w:id="3"/>
      </w:r>
      <w:r>
        <w:rPr>
          <w:rFonts w:ascii="Times New Roman" w:hAnsi="Times New Roman"/>
          <w:sz w:val="24"/>
          <w:szCs w:val="24"/>
        </w:rPr>
        <w:t>. Target Service represents Client’s actions and Available Services are the set of Community Services.</w:t>
      </w:r>
    </w:p>
    <w:p w:rsidR="00AA6D85" w:rsidRDefault="00AA6D85" w:rsidP="00AA6D85">
      <w:pPr>
        <w:jc w:val="both"/>
        <w:rPr>
          <w:rFonts w:ascii="Times New Roman" w:hAnsi="Times New Roman"/>
          <w:sz w:val="24"/>
          <w:szCs w:val="24"/>
        </w:rPr>
      </w:pPr>
      <w:r>
        <w:rPr>
          <w:rFonts w:ascii="Times New Roman" w:hAnsi="Times New Roman"/>
          <w:sz w:val="24"/>
          <w:szCs w:val="24"/>
        </w:rPr>
        <w:t xml:space="preserve">With our work we want to generate an </w:t>
      </w:r>
      <w:r>
        <w:rPr>
          <w:rFonts w:ascii="Times New Roman" w:hAnsi="Times New Roman"/>
          <w:sz w:val="24"/>
          <w:szCs w:val="24"/>
          <w:u w:val="single"/>
        </w:rPr>
        <w:t>Orchestrator</w:t>
      </w:r>
      <w:r>
        <w:rPr>
          <w:rFonts w:ascii="Times New Roman" w:hAnsi="Times New Roman"/>
          <w:sz w:val="24"/>
          <w:szCs w:val="24"/>
        </w:rPr>
        <w:t xml:space="preserve"> on Community, </w:t>
      </w:r>
      <w:r w:rsidR="002D022B">
        <w:rPr>
          <w:rFonts w:ascii="Times New Roman" w:hAnsi="Times New Roman"/>
          <w:sz w:val="24"/>
          <w:szCs w:val="24"/>
        </w:rPr>
        <w:t xml:space="preserve">that is </w:t>
      </w:r>
      <w:r>
        <w:rPr>
          <w:rFonts w:ascii="Times New Roman" w:hAnsi="Times New Roman"/>
          <w:sz w:val="24"/>
          <w:szCs w:val="24"/>
        </w:rPr>
        <w:t>able to do a mapping among Available Services. To build Orchestrator we need to implement an algorithm that uses simulation concept.</w:t>
      </w:r>
    </w:p>
    <w:p w:rsidR="00C87DBF" w:rsidRDefault="00C87DBF" w:rsidP="00AA6D85">
      <w:pPr>
        <w:jc w:val="both"/>
        <w:rPr>
          <w:rFonts w:ascii="Times New Roman" w:hAnsi="Times New Roman"/>
          <w:sz w:val="24"/>
          <w:szCs w:val="24"/>
        </w:rPr>
      </w:pPr>
    </w:p>
    <w:p w:rsidR="00C87DBF" w:rsidRDefault="00C87DBF" w:rsidP="00AA6D85">
      <w:pPr>
        <w:jc w:val="both"/>
        <w:rPr>
          <w:rFonts w:ascii="Times New Roman" w:hAnsi="Times New Roman"/>
          <w:sz w:val="24"/>
          <w:szCs w:val="24"/>
        </w:rPr>
      </w:pPr>
    </w:p>
    <w:p w:rsidR="00C87DBF" w:rsidRDefault="00C87DBF" w:rsidP="00AA6D85">
      <w:pPr>
        <w:jc w:val="both"/>
        <w:rPr>
          <w:rFonts w:ascii="Times New Roman" w:hAnsi="Times New Roman"/>
          <w:sz w:val="24"/>
          <w:szCs w:val="24"/>
        </w:rPr>
      </w:pPr>
    </w:p>
    <w:p w:rsidR="00C87DBF" w:rsidRDefault="00C87DBF" w:rsidP="00AA6D85">
      <w:pPr>
        <w:jc w:val="both"/>
        <w:rPr>
          <w:rFonts w:ascii="Times New Roman" w:hAnsi="Times New Roman"/>
          <w:sz w:val="24"/>
          <w:szCs w:val="24"/>
        </w:rPr>
      </w:pPr>
    </w:p>
    <w:p w:rsidR="00C87DBF" w:rsidRDefault="00C87DBF" w:rsidP="00AA6D85">
      <w:pPr>
        <w:jc w:val="both"/>
        <w:rPr>
          <w:rFonts w:ascii="Times New Roman" w:hAnsi="Times New Roman"/>
          <w:sz w:val="24"/>
          <w:szCs w:val="24"/>
        </w:rPr>
      </w:pPr>
    </w:p>
    <w:p w:rsidR="00C87DBF" w:rsidRDefault="00C87DBF" w:rsidP="00AA6D85">
      <w:pPr>
        <w:jc w:val="both"/>
        <w:rPr>
          <w:rFonts w:ascii="Times New Roman" w:hAnsi="Times New Roman"/>
          <w:sz w:val="24"/>
          <w:szCs w:val="24"/>
        </w:rPr>
      </w:pPr>
    </w:p>
    <w:p w:rsidR="00C87DBF" w:rsidRDefault="00C87DBF" w:rsidP="00AA6D85">
      <w:pPr>
        <w:jc w:val="both"/>
        <w:rPr>
          <w:rFonts w:ascii="Times New Roman" w:hAnsi="Times New Roman"/>
          <w:sz w:val="24"/>
          <w:szCs w:val="24"/>
        </w:rPr>
      </w:pPr>
    </w:p>
    <w:p w:rsidR="009A119E" w:rsidRDefault="009A119E" w:rsidP="00AA6D85">
      <w:pPr>
        <w:jc w:val="both"/>
        <w:rPr>
          <w:rFonts w:ascii="Times New Roman" w:hAnsi="Times New Roman"/>
          <w:sz w:val="24"/>
          <w:szCs w:val="24"/>
        </w:rPr>
      </w:pPr>
    </w:p>
    <w:p w:rsidR="00AA6D85" w:rsidRDefault="00AA6D85" w:rsidP="00AA6D85">
      <w:pPr>
        <w:jc w:val="both"/>
        <w:rPr>
          <w:rFonts w:ascii="Times New Roman" w:hAnsi="Times New Roman"/>
          <w:sz w:val="24"/>
          <w:szCs w:val="24"/>
        </w:rPr>
      </w:pPr>
      <w:r>
        <w:rPr>
          <w:rFonts w:ascii="Times New Roman" w:hAnsi="Times New Roman"/>
          <w:sz w:val="36"/>
          <w:szCs w:val="36"/>
          <w:u w:val="single"/>
        </w:rPr>
        <w:lastRenderedPageBreak/>
        <w:t>Project Structure</w:t>
      </w:r>
      <w:r w:rsidR="00734692">
        <w:rPr>
          <w:rFonts w:ascii="Times New Roman" w:hAnsi="Times New Roman"/>
          <w:sz w:val="24"/>
          <w:szCs w:val="24"/>
        </w:rPr>
        <w:fldChar w:fldCharType="begin"/>
      </w:r>
      <w:r>
        <w:rPr>
          <w:rFonts w:ascii="Times New Roman" w:hAnsi="Times New Roman"/>
          <w:sz w:val="24"/>
          <w:szCs w:val="24"/>
        </w:rPr>
        <w:instrText xml:space="preserve"> XE "01 Project Structure" </w:instrText>
      </w:r>
      <w:r w:rsidR="00734692">
        <w:rPr>
          <w:rFonts w:ascii="Times New Roman" w:hAnsi="Times New Roman"/>
          <w:sz w:val="24"/>
          <w:szCs w:val="24"/>
        </w:rPr>
        <w:fldChar w:fldCharType="end"/>
      </w:r>
    </w:p>
    <w:p w:rsidR="00AA6D85" w:rsidRDefault="00AA6D85" w:rsidP="00AA6D85">
      <w:pPr>
        <w:jc w:val="both"/>
        <w:rPr>
          <w:rFonts w:ascii="Times New Roman" w:hAnsi="Times New Roman"/>
          <w:sz w:val="24"/>
          <w:szCs w:val="24"/>
        </w:rPr>
      </w:pPr>
      <w:r>
        <w:rPr>
          <w:rFonts w:ascii="Times New Roman" w:hAnsi="Times New Roman"/>
          <w:sz w:val="24"/>
          <w:szCs w:val="24"/>
        </w:rPr>
        <w:t xml:space="preserve">The idea to convert theoretical notions on a concrete java program has </w:t>
      </w:r>
      <w:r w:rsidR="002D022B">
        <w:rPr>
          <w:rFonts w:ascii="Times New Roman" w:hAnsi="Times New Roman"/>
          <w:sz w:val="24"/>
          <w:szCs w:val="24"/>
        </w:rPr>
        <w:t xml:space="preserve">been </w:t>
      </w:r>
      <w:r>
        <w:rPr>
          <w:rFonts w:ascii="Times New Roman" w:hAnsi="Times New Roman"/>
          <w:sz w:val="24"/>
          <w:szCs w:val="24"/>
        </w:rPr>
        <w:t>developed first</w:t>
      </w:r>
      <w:r w:rsidR="00961F33">
        <w:rPr>
          <w:rFonts w:ascii="Times New Roman" w:hAnsi="Times New Roman"/>
          <w:sz w:val="24"/>
          <w:szCs w:val="24"/>
        </w:rPr>
        <w:t xml:space="preserve"> of all </w:t>
      </w:r>
      <w:r>
        <w:rPr>
          <w:rFonts w:ascii="Times New Roman" w:hAnsi="Times New Roman"/>
          <w:sz w:val="24"/>
          <w:szCs w:val="24"/>
        </w:rPr>
        <w:t>in a UML class diagram, where the most imp</w:t>
      </w:r>
      <w:r w:rsidR="00961F33">
        <w:rPr>
          <w:rFonts w:ascii="Times New Roman" w:hAnsi="Times New Roman"/>
          <w:sz w:val="24"/>
          <w:szCs w:val="24"/>
        </w:rPr>
        <w:t>ortant classes have been described</w:t>
      </w:r>
      <w:r>
        <w:rPr>
          <w:rFonts w:ascii="Times New Roman" w:hAnsi="Times New Roman"/>
          <w:sz w:val="24"/>
          <w:szCs w:val="24"/>
        </w:rPr>
        <w:t xml:space="preserve"> in a primordial and formal way. Then, our developing group decided to divide the work into three p</w:t>
      </w:r>
      <w:r w:rsidR="00712241">
        <w:rPr>
          <w:rFonts w:ascii="Times New Roman" w:hAnsi="Times New Roman"/>
          <w:sz w:val="24"/>
          <w:szCs w:val="24"/>
        </w:rPr>
        <w:t>ackages. Package’s division is</w:t>
      </w:r>
      <w:r>
        <w:rPr>
          <w:rFonts w:ascii="Times New Roman" w:hAnsi="Times New Roman"/>
          <w:sz w:val="24"/>
          <w:szCs w:val="24"/>
        </w:rPr>
        <w:t xml:space="preserve"> translate</w:t>
      </w:r>
      <w:r w:rsidR="00712241">
        <w:rPr>
          <w:rFonts w:ascii="Times New Roman" w:hAnsi="Times New Roman"/>
          <w:sz w:val="24"/>
          <w:szCs w:val="24"/>
        </w:rPr>
        <w:t>d</w:t>
      </w:r>
      <w:r>
        <w:rPr>
          <w:rFonts w:ascii="Times New Roman" w:hAnsi="Times New Roman"/>
          <w:sz w:val="24"/>
          <w:szCs w:val="24"/>
        </w:rPr>
        <w:t xml:space="preserve"> into a workgroup’s division. This allowed us to work in parallel with different part of the project.</w:t>
      </w:r>
    </w:p>
    <w:p w:rsidR="00AA6D85" w:rsidRDefault="00AA6D85" w:rsidP="00AA6D85">
      <w:pPr>
        <w:jc w:val="both"/>
        <w:rPr>
          <w:rFonts w:ascii="Times New Roman" w:hAnsi="Times New Roman"/>
          <w:sz w:val="24"/>
          <w:szCs w:val="24"/>
        </w:rPr>
      </w:pPr>
      <w:r>
        <w:rPr>
          <w:rFonts w:ascii="Times New Roman" w:hAnsi="Times New Roman"/>
          <w:sz w:val="28"/>
          <w:szCs w:val="28"/>
          <w:u w:val="single"/>
        </w:rPr>
        <w:t>Beginning Idea</w:t>
      </w:r>
      <w:r w:rsidR="00734692">
        <w:fldChar w:fldCharType="begin"/>
      </w:r>
      <w:r>
        <w:instrText xml:space="preserve"> XE "01.1 Beginning Idea" </w:instrText>
      </w:r>
      <w:r w:rsidR="00734692">
        <w:fldChar w:fldCharType="end"/>
      </w:r>
    </w:p>
    <w:p w:rsidR="00AA6D85" w:rsidRDefault="00AA6D85" w:rsidP="00AA6D85">
      <w:pPr>
        <w:jc w:val="both"/>
        <w:rPr>
          <w:rFonts w:ascii="Times New Roman" w:hAnsi="Times New Roman"/>
          <w:sz w:val="24"/>
          <w:szCs w:val="24"/>
        </w:rPr>
      </w:pPr>
      <w:r>
        <w:rPr>
          <w:rFonts w:ascii="Times New Roman" w:hAnsi="Times New Roman"/>
          <w:sz w:val="24"/>
          <w:szCs w:val="24"/>
        </w:rPr>
        <w:t>Beginning UML description is the follow:</w:t>
      </w:r>
    </w:p>
    <w:p w:rsidR="00AA6D85" w:rsidRDefault="00AA6D85" w:rsidP="00AA6D85">
      <w:pPr>
        <w:jc w:val="both"/>
      </w:pPr>
      <w:r>
        <w:rPr>
          <w:i/>
        </w:rPr>
        <w:t>Service</w:t>
      </w:r>
      <w:r w:rsidR="0001450E">
        <w:t>:</w:t>
      </w:r>
    </w:p>
    <w:p w:rsidR="00AA6D85" w:rsidRDefault="00AA6D85" w:rsidP="00AA6D85">
      <w:pPr>
        <w:ind w:firstLine="708"/>
        <w:jc w:val="both"/>
      </w:pPr>
      <w:r>
        <w:t>This class can be used to translate in a Java’s format the graph of a service.</w:t>
      </w:r>
    </w:p>
    <w:p w:rsidR="00AA6D85" w:rsidRDefault="00AA6D85" w:rsidP="00AA6D85">
      <w:pPr>
        <w:ind w:left="708"/>
        <w:jc w:val="both"/>
      </w:pPr>
      <w:r>
        <w:t>We memorize all the action, the present and next state in three String’s array. The fields are:</w:t>
      </w:r>
    </w:p>
    <w:p w:rsidR="00AA6D85" w:rsidRDefault="00AA6D85" w:rsidP="00687F90">
      <w:pPr>
        <w:pStyle w:val="Paragrafoelenco"/>
        <w:numPr>
          <w:ilvl w:val="0"/>
          <w:numId w:val="4"/>
        </w:numPr>
        <w:tabs>
          <w:tab w:val="left" w:pos="1068"/>
        </w:tabs>
        <w:suppressAutoHyphens/>
        <w:contextualSpacing w:val="0"/>
        <w:jc w:val="both"/>
      </w:pPr>
      <w:r>
        <w:rPr>
          <w:i/>
        </w:rPr>
        <w:t>actions</w:t>
      </w:r>
      <w:r>
        <w:t>: array String;</w:t>
      </w:r>
    </w:p>
    <w:p w:rsidR="00AA6D85" w:rsidRDefault="00AA6D85" w:rsidP="00687F90">
      <w:pPr>
        <w:pStyle w:val="Paragrafoelenco"/>
        <w:numPr>
          <w:ilvl w:val="0"/>
          <w:numId w:val="4"/>
        </w:numPr>
        <w:tabs>
          <w:tab w:val="left" w:pos="1068"/>
        </w:tabs>
        <w:suppressAutoHyphens/>
        <w:contextualSpacing w:val="0"/>
        <w:jc w:val="both"/>
      </w:pPr>
      <w:r>
        <w:rPr>
          <w:i/>
        </w:rPr>
        <w:t>presentStates</w:t>
      </w:r>
      <w:r>
        <w:t>: array String;</w:t>
      </w:r>
    </w:p>
    <w:p w:rsidR="00AA6D85" w:rsidRDefault="00AA6D85" w:rsidP="00687F90">
      <w:pPr>
        <w:pStyle w:val="Paragrafoelenco"/>
        <w:numPr>
          <w:ilvl w:val="0"/>
          <w:numId w:val="4"/>
        </w:numPr>
        <w:tabs>
          <w:tab w:val="left" w:pos="1068"/>
        </w:tabs>
        <w:suppressAutoHyphens/>
        <w:contextualSpacing w:val="0"/>
        <w:jc w:val="both"/>
      </w:pPr>
      <w:r>
        <w:rPr>
          <w:i/>
        </w:rPr>
        <w:t>nextStates</w:t>
      </w:r>
      <w:r>
        <w:t>: array String.</w:t>
      </w:r>
    </w:p>
    <w:p w:rsidR="00AA6D85" w:rsidRDefault="00AA6D85" w:rsidP="00AA6D85">
      <w:pPr>
        <w:ind w:left="708"/>
        <w:jc w:val="both"/>
      </w:pPr>
      <w:r>
        <w:t>The methods of this class are:</w:t>
      </w:r>
    </w:p>
    <w:p w:rsidR="00AA6D85" w:rsidRDefault="00AA6D85" w:rsidP="00687F90">
      <w:pPr>
        <w:pStyle w:val="Paragrafoelenco"/>
        <w:numPr>
          <w:ilvl w:val="0"/>
          <w:numId w:val="8"/>
        </w:numPr>
        <w:tabs>
          <w:tab w:val="left" w:pos="1068"/>
        </w:tabs>
        <w:suppressAutoHyphens/>
        <w:contextualSpacing w:val="0"/>
        <w:jc w:val="both"/>
      </w:pPr>
      <w:r>
        <w:rPr>
          <w:i/>
        </w:rPr>
        <w:t>getActions()</w:t>
      </w:r>
      <w:r>
        <w:t>: it returns the array of action;</w:t>
      </w:r>
    </w:p>
    <w:p w:rsidR="00AA6D85" w:rsidRDefault="00AA6D85" w:rsidP="00687F90">
      <w:pPr>
        <w:pStyle w:val="Paragrafoelenco"/>
        <w:numPr>
          <w:ilvl w:val="0"/>
          <w:numId w:val="8"/>
        </w:numPr>
        <w:tabs>
          <w:tab w:val="left" w:pos="1068"/>
        </w:tabs>
        <w:suppressAutoHyphens/>
        <w:contextualSpacing w:val="0"/>
        <w:jc w:val="both"/>
      </w:pPr>
      <w:r>
        <w:rPr>
          <w:i/>
        </w:rPr>
        <w:t>getPresentStates()</w:t>
      </w:r>
      <w:r>
        <w:t>: it returns the array of present state;</w:t>
      </w:r>
    </w:p>
    <w:p w:rsidR="00AA6D85" w:rsidRDefault="00AA6D85" w:rsidP="00687F90">
      <w:pPr>
        <w:pStyle w:val="Paragrafoelenco"/>
        <w:numPr>
          <w:ilvl w:val="0"/>
          <w:numId w:val="8"/>
        </w:numPr>
        <w:tabs>
          <w:tab w:val="left" w:pos="1068"/>
        </w:tabs>
        <w:suppressAutoHyphens/>
        <w:contextualSpacing w:val="0"/>
        <w:jc w:val="both"/>
      </w:pPr>
      <w:r>
        <w:rPr>
          <w:i/>
        </w:rPr>
        <w:t>getNextStates()</w:t>
      </w:r>
      <w:r>
        <w:t>: it return the array of next state;</w:t>
      </w:r>
    </w:p>
    <w:p w:rsidR="00AA6D85" w:rsidRDefault="00AA6D85" w:rsidP="00687F90">
      <w:pPr>
        <w:pStyle w:val="Paragrafoelenco"/>
        <w:numPr>
          <w:ilvl w:val="0"/>
          <w:numId w:val="8"/>
        </w:numPr>
        <w:tabs>
          <w:tab w:val="left" w:pos="1068"/>
        </w:tabs>
        <w:suppressAutoHyphens/>
        <w:contextualSpacing w:val="0"/>
        <w:jc w:val="both"/>
      </w:pPr>
      <w:r>
        <w:rPr>
          <w:i/>
        </w:rPr>
        <w:t>getPresentState(String action)</w:t>
      </w:r>
      <w:r>
        <w:t>: it takes an action and returns all the possible states from which this action is available.</w:t>
      </w:r>
    </w:p>
    <w:p w:rsidR="00AA6D85" w:rsidRDefault="00AA6D85" w:rsidP="00687F90">
      <w:pPr>
        <w:pStyle w:val="Paragrafoelenco"/>
        <w:numPr>
          <w:ilvl w:val="0"/>
          <w:numId w:val="8"/>
        </w:numPr>
        <w:tabs>
          <w:tab w:val="left" w:pos="1068"/>
        </w:tabs>
        <w:suppressAutoHyphens/>
        <w:contextualSpacing w:val="0"/>
        <w:jc w:val="both"/>
      </w:pPr>
      <w:r>
        <w:rPr>
          <w:i/>
        </w:rPr>
        <w:t>getNextState(String action)</w:t>
      </w:r>
      <w:r>
        <w:t>: it takes an action and returns all the possible states that are reachable performing this action.</w:t>
      </w:r>
    </w:p>
    <w:p w:rsidR="00AA6D85" w:rsidRDefault="00AA6D85" w:rsidP="00687F90">
      <w:pPr>
        <w:pStyle w:val="Paragrafoelenco"/>
        <w:numPr>
          <w:ilvl w:val="0"/>
          <w:numId w:val="8"/>
        </w:numPr>
        <w:tabs>
          <w:tab w:val="left" w:pos="1068"/>
        </w:tabs>
        <w:suppressAutoHyphens/>
        <w:contextualSpacing w:val="0"/>
        <w:jc w:val="both"/>
      </w:pPr>
      <w:r>
        <w:rPr>
          <w:i/>
        </w:rPr>
        <w:t>setActions(String array actions)</w:t>
      </w:r>
      <w:r>
        <w:t>: the array of the actions is set by the input.</w:t>
      </w:r>
    </w:p>
    <w:p w:rsidR="00AA6D85" w:rsidRDefault="00AA6D85" w:rsidP="00687F90">
      <w:pPr>
        <w:pStyle w:val="Paragrafoelenco"/>
        <w:numPr>
          <w:ilvl w:val="0"/>
          <w:numId w:val="8"/>
        </w:numPr>
        <w:tabs>
          <w:tab w:val="left" w:pos="1068"/>
        </w:tabs>
        <w:suppressAutoHyphens/>
        <w:contextualSpacing w:val="0"/>
        <w:jc w:val="both"/>
      </w:pPr>
      <w:r>
        <w:rPr>
          <w:i/>
        </w:rPr>
        <w:t>setPresentStates(String array presentStates)</w:t>
      </w:r>
      <w:r>
        <w:t>: the array of the presentStates is set by the input.</w:t>
      </w:r>
    </w:p>
    <w:p w:rsidR="00AA6D85" w:rsidRDefault="00AA6D85" w:rsidP="00687F90">
      <w:pPr>
        <w:pStyle w:val="Paragrafoelenco"/>
        <w:numPr>
          <w:ilvl w:val="0"/>
          <w:numId w:val="8"/>
        </w:numPr>
        <w:tabs>
          <w:tab w:val="left" w:pos="1068"/>
        </w:tabs>
        <w:suppressAutoHyphens/>
        <w:contextualSpacing w:val="0"/>
        <w:jc w:val="both"/>
      </w:pPr>
      <w:r>
        <w:rPr>
          <w:i/>
        </w:rPr>
        <w:t>setNextStates( String array nextStates)</w:t>
      </w:r>
      <w:r>
        <w:t>: the array of the nextStates is set by the input.</w:t>
      </w:r>
    </w:p>
    <w:p w:rsidR="00AA6D85" w:rsidRDefault="00AA6D85" w:rsidP="00687F90">
      <w:pPr>
        <w:pStyle w:val="Paragrafoelenco"/>
        <w:numPr>
          <w:ilvl w:val="0"/>
          <w:numId w:val="8"/>
        </w:numPr>
        <w:tabs>
          <w:tab w:val="left" w:pos="1068"/>
        </w:tabs>
        <w:suppressAutoHyphens/>
        <w:contextualSpacing w:val="0"/>
        <w:jc w:val="both"/>
      </w:pPr>
      <w:r>
        <w:rPr>
          <w:i/>
        </w:rPr>
        <w:t>positionAction(String action)</w:t>
      </w:r>
      <w:r>
        <w:t>: it returns the indexes of all the position in the actions’ array of he input(</w:t>
      </w:r>
      <w:r>
        <w:rPr>
          <w:u w:val="single"/>
        </w:rPr>
        <w:t>NB this position are the same of the present and next state that can perform and are reachable by the input, in fact all the arrays(actions, presentStates and nextStates) of this class have the same dimension. This because a service can be non-deterministic and so, performing an action, we can achieve different next states</w:t>
      </w:r>
      <w:r>
        <w:t>).</w:t>
      </w:r>
    </w:p>
    <w:p w:rsidR="00AA6D85" w:rsidRDefault="00AA6D85" w:rsidP="00AA6D85">
      <w:pPr>
        <w:jc w:val="both"/>
        <w:rPr>
          <w:i/>
        </w:rPr>
      </w:pPr>
    </w:p>
    <w:p w:rsidR="00AA6D85" w:rsidRDefault="00AA6D85" w:rsidP="00AA6D85">
      <w:pPr>
        <w:jc w:val="both"/>
      </w:pPr>
      <w:r>
        <w:rPr>
          <w:i/>
        </w:rPr>
        <w:lastRenderedPageBreak/>
        <w:t>ReadFileInput</w:t>
      </w:r>
      <w:r>
        <w:t>:</w:t>
      </w:r>
    </w:p>
    <w:p w:rsidR="00AA6D85" w:rsidRDefault="00AA6D85" w:rsidP="00AA6D85">
      <w:pPr>
        <w:jc w:val="both"/>
      </w:pPr>
      <w:r>
        <w:tab/>
        <w:t>This class contains only the method that read the file .dot and creates a service</w:t>
      </w:r>
    </w:p>
    <w:p w:rsidR="00AA6D85" w:rsidRDefault="00AA6D85" w:rsidP="00AA6D85">
      <w:pPr>
        <w:jc w:val="both"/>
      </w:pPr>
      <w:r>
        <w:tab/>
        <w:t>The method is:</w:t>
      </w:r>
    </w:p>
    <w:p w:rsidR="00AA6D85" w:rsidRDefault="00AA6D85" w:rsidP="00687F90">
      <w:pPr>
        <w:pStyle w:val="Paragrafoelenco"/>
        <w:numPr>
          <w:ilvl w:val="0"/>
          <w:numId w:val="8"/>
        </w:numPr>
        <w:tabs>
          <w:tab w:val="left" w:pos="1068"/>
        </w:tabs>
        <w:suppressAutoHyphens/>
        <w:contextualSpacing w:val="0"/>
        <w:jc w:val="both"/>
      </w:pPr>
      <w:r>
        <w:rPr>
          <w:i/>
        </w:rPr>
        <w:t>fromFile(String fileName)</w:t>
      </w:r>
      <w:r>
        <w:t>: it returns the service present in file.</w:t>
      </w:r>
    </w:p>
    <w:p w:rsidR="00AA6D85" w:rsidRDefault="00AA6D85" w:rsidP="00AA6D85">
      <w:pPr>
        <w:jc w:val="both"/>
      </w:pPr>
      <w:r>
        <w:rPr>
          <w:i/>
        </w:rPr>
        <w:t>Orchestrator</w:t>
      </w:r>
      <w:r>
        <w:t>:</w:t>
      </w:r>
    </w:p>
    <w:p w:rsidR="00AA6D85" w:rsidRDefault="00AA6D85" w:rsidP="00AA6D85">
      <w:pPr>
        <w:ind w:left="705"/>
        <w:jc w:val="both"/>
      </w:pPr>
      <w:r>
        <w:t>This class creates the orchestrator from all the available services. The orchestrator is a service where all the states and action came from combination of states and actions of the available service. For this reason this class extends the Service one.</w:t>
      </w:r>
    </w:p>
    <w:p w:rsidR="00AA6D85" w:rsidRDefault="00AA6D85" w:rsidP="00AA6D85">
      <w:pPr>
        <w:ind w:left="705"/>
        <w:jc w:val="both"/>
      </w:pPr>
      <w:r>
        <w:t>The methods are:</w:t>
      </w:r>
    </w:p>
    <w:p w:rsidR="00AA6D85" w:rsidRDefault="00AA6D85" w:rsidP="00687F90">
      <w:pPr>
        <w:pStyle w:val="Paragrafoelenco"/>
        <w:numPr>
          <w:ilvl w:val="0"/>
          <w:numId w:val="8"/>
        </w:numPr>
        <w:tabs>
          <w:tab w:val="left" w:pos="1068"/>
        </w:tabs>
        <w:suppressAutoHyphens/>
        <w:contextualSpacing w:val="0"/>
        <w:jc w:val="both"/>
      </w:pPr>
      <w:r>
        <w:rPr>
          <w:i/>
        </w:rPr>
        <w:t>static createOrchestrator(array Service availableSevices)</w:t>
      </w:r>
      <w:r>
        <w:t>: it creates the orchestrator from all the available services.</w:t>
      </w:r>
    </w:p>
    <w:p w:rsidR="00AA6D85" w:rsidRDefault="00AA6D85" w:rsidP="00AA6D85">
      <w:pPr>
        <w:jc w:val="both"/>
      </w:pPr>
      <w:r>
        <w:rPr>
          <w:i/>
        </w:rPr>
        <w:t>Simulation</w:t>
      </w:r>
      <w:r>
        <w:t>:</w:t>
      </w:r>
    </w:p>
    <w:p w:rsidR="00AA6D85" w:rsidRDefault="00AA6D85" w:rsidP="00AA6D85">
      <w:pPr>
        <w:jc w:val="both"/>
      </w:pPr>
      <w:r>
        <w:tab/>
        <w:t>This class verifies the simulation between the orchestrator and the target service.</w:t>
      </w:r>
    </w:p>
    <w:p w:rsidR="00AA6D85" w:rsidRDefault="00AA6D85" w:rsidP="00AA6D85">
      <w:pPr>
        <w:jc w:val="both"/>
      </w:pPr>
      <w:r>
        <w:tab/>
        <w:t>The methods are:</w:t>
      </w:r>
    </w:p>
    <w:p w:rsidR="00AA6D85" w:rsidRDefault="00AA6D85" w:rsidP="00687F90">
      <w:pPr>
        <w:pStyle w:val="Paragrafoelenco"/>
        <w:numPr>
          <w:ilvl w:val="0"/>
          <w:numId w:val="8"/>
        </w:numPr>
        <w:tabs>
          <w:tab w:val="left" w:pos="1068"/>
        </w:tabs>
        <w:suppressAutoHyphens/>
        <w:contextualSpacing w:val="0"/>
        <w:jc w:val="both"/>
      </w:pPr>
      <w:r>
        <w:rPr>
          <w:i/>
        </w:rPr>
        <w:t>verifySimulation(String action, String presentStateOrchestretor, String nextStateOrchestrator, array String actionsTarget, array String presentSatesTarget, array String nextStatesTarget)</w:t>
      </w:r>
      <w:r>
        <w:t>: it returns a Boolean value that is 1 if the states of orchestrator are in simulation with one of the states in the target service.</w:t>
      </w:r>
    </w:p>
    <w:p w:rsidR="00AA6D85" w:rsidRDefault="00AA6D85" w:rsidP="00687F90">
      <w:pPr>
        <w:pStyle w:val="Paragrafoelenco"/>
        <w:numPr>
          <w:ilvl w:val="0"/>
          <w:numId w:val="8"/>
        </w:numPr>
        <w:tabs>
          <w:tab w:val="left" w:pos="1068"/>
        </w:tabs>
        <w:suppressAutoHyphens/>
        <w:contextualSpacing w:val="0"/>
        <w:jc w:val="both"/>
      </w:pPr>
      <w:r>
        <w:rPr>
          <w:i/>
        </w:rPr>
        <w:t>storeSimulation(Orchestrator orchestratorGenerator, Service targetService)</w:t>
      </w:r>
      <w:r>
        <w:t>: it returns a SpareMatrix where are stored the results of simulation.</w:t>
      </w:r>
    </w:p>
    <w:p w:rsidR="00AA6D85" w:rsidRDefault="00AA6D85" w:rsidP="00AA6D85">
      <w:pPr>
        <w:jc w:val="both"/>
        <w:rPr>
          <w:rFonts w:ascii="Times New Roman" w:hAnsi="Times New Roman"/>
          <w:sz w:val="24"/>
          <w:szCs w:val="24"/>
        </w:rPr>
      </w:pPr>
      <w:r>
        <w:rPr>
          <w:rFonts w:ascii="Times New Roman" w:hAnsi="Times New Roman"/>
          <w:sz w:val="24"/>
          <w:szCs w:val="24"/>
        </w:rPr>
        <w:t>This is a very primordial definition of our project’s main classes and it doesn’t care particularly on presentation part. For the visualization of algorithm’s output we thought, initially, to realize within a java swing panel a view of transition system using jGraphT library integrated with a more understanding representation like textual one.</w:t>
      </w:r>
    </w:p>
    <w:p w:rsidR="00AA6D85" w:rsidRDefault="00AA6D85" w:rsidP="00AA6D85">
      <w:pPr>
        <w:jc w:val="both"/>
        <w:rPr>
          <w:rFonts w:ascii="Times New Roman" w:hAnsi="Times New Roman"/>
          <w:b/>
          <w:sz w:val="28"/>
          <w:szCs w:val="28"/>
        </w:rPr>
      </w:pPr>
    </w:p>
    <w:p w:rsidR="00AA6D85" w:rsidRDefault="00AA6D85" w:rsidP="00AA6D85">
      <w:pPr>
        <w:jc w:val="both"/>
        <w:rPr>
          <w:rFonts w:ascii="Times New Roman" w:hAnsi="Times New Roman"/>
          <w:b/>
          <w:sz w:val="28"/>
          <w:szCs w:val="28"/>
        </w:rPr>
      </w:pPr>
    </w:p>
    <w:p w:rsidR="00AA6D85" w:rsidRDefault="00AA6D85" w:rsidP="00AA6D85">
      <w:pPr>
        <w:jc w:val="both"/>
        <w:rPr>
          <w:rFonts w:ascii="Times New Roman" w:hAnsi="Times New Roman"/>
          <w:b/>
          <w:sz w:val="28"/>
          <w:szCs w:val="28"/>
        </w:rPr>
      </w:pPr>
    </w:p>
    <w:p w:rsidR="00AA6D85" w:rsidRDefault="00AA6D85" w:rsidP="00AA6D85">
      <w:pPr>
        <w:jc w:val="both"/>
        <w:rPr>
          <w:rFonts w:ascii="Times New Roman" w:hAnsi="Times New Roman"/>
          <w:b/>
          <w:sz w:val="28"/>
          <w:szCs w:val="28"/>
        </w:rPr>
      </w:pPr>
    </w:p>
    <w:p w:rsidR="00AA6D85" w:rsidRDefault="00AA6D85" w:rsidP="00AA6D85">
      <w:pPr>
        <w:jc w:val="both"/>
        <w:rPr>
          <w:rFonts w:ascii="Times New Roman" w:hAnsi="Times New Roman"/>
          <w:b/>
          <w:sz w:val="28"/>
          <w:szCs w:val="28"/>
        </w:rPr>
      </w:pPr>
    </w:p>
    <w:p w:rsidR="00AA6D85" w:rsidRDefault="00AA6D85" w:rsidP="00AA6D85">
      <w:pPr>
        <w:jc w:val="both"/>
        <w:rPr>
          <w:rFonts w:ascii="Times New Roman" w:hAnsi="Times New Roman"/>
          <w:b/>
          <w:sz w:val="28"/>
          <w:szCs w:val="28"/>
        </w:rPr>
      </w:pPr>
    </w:p>
    <w:p w:rsidR="00AA6D85" w:rsidRDefault="00AA6D85" w:rsidP="00AA6D85">
      <w:pPr>
        <w:jc w:val="both"/>
        <w:rPr>
          <w:rFonts w:ascii="Times New Roman" w:hAnsi="Times New Roman"/>
          <w:b/>
          <w:sz w:val="28"/>
          <w:szCs w:val="28"/>
        </w:rPr>
      </w:pPr>
    </w:p>
    <w:p w:rsidR="00AA6D85" w:rsidRDefault="00AA6D85" w:rsidP="00AA6D85">
      <w:pPr>
        <w:jc w:val="both"/>
        <w:rPr>
          <w:rFonts w:ascii="Times New Roman" w:hAnsi="Times New Roman"/>
          <w:sz w:val="24"/>
          <w:szCs w:val="24"/>
        </w:rPr>
      </w:pPr>
      <w:r>
        <w:rPr>
          <w:rFonts w:ascii="Times New Roman" w:hAnsi="Times New Roman"/>
          <w:sz w:val="28"/>
          <w:szCs w:val="28"/>
          <w:u w:val="single"/>
        </w:rPr>
        <w:lastRenderedPageBreak/>
        <w:t>Work Division</w:t>
      </w:r>
      <w:r w:rsidR="00734692">
        <w:fldChar w:fldCharType="begin"/>
      </w:r>
      <w:r>
        <w:instrText xml:space="preserve"> XE "01.2 Work Division" </w:instrText>
      </w:r>
      <w:r w:rsidR="00734692">
        <w:fldChar w:fldCharType="end"/>
      </w:r>
    </w:p>
    <w:p w:rsidR="00AA6D85" w:rsidRDefault="00AA6D85" w:rsidP="00AA6D85">
      <w:pPr>
        <w:jc w:val="both"/>
        <w:rPr>
          <w:rFonts w:ascii="Times New Roman" w:hAnsi="Times New Roman"/>
          <w:sz w:val="24"/>
          <w:szCs w:val="24"/>
        </w:rPr>
      </w:pPr>
      <w:r>
        <w:rPr>
          <w:rFonts w:ascii="Times New Roman" w:hAnsi="Times New Roman"/>
          <w:sz w:val="24"/>
          <w:szCs w:val="24"/>
        </w:rPr>
        <w:t>The three packages we worked with are:</w:t>
      </w:r>
    </w:p>
    <w:p w:rsidR="00AA6D85" w:rsidRDefault="00AA6D85" w:rsidP="00687F90">
      <w:pPr>
        <w:pStyle w:val="Paragrafoelenco"/>
        <w:numPr>
          <w:ilvl w:val="0"/>
          <w:numId w:val="8"/>
        </w:numPr>
        <w:tabs>
          <w:tab w:val="left" w:pos="1068"/>
        </w:tabs>
        <w:suppressAutoHyphens/>
        <w:contextualSpacing w:val="0"/>
        <w:jc w:val="both"/>
        <w:rPr>
          <w:rFonts w:ascii="Times New Roman" w:hAnsi="Times New Roman"/>
          <w:sz w:val="24"/>
          <w:szCs w:val="24"/>
        </w:rPr>
      </w:pPr>
      <w:r>
        <w:rPr>
          <w:rFonts w:ascii="Times New Roman" w:hAnsi="Times New Roman"/>
          <w:sz w:val="24"/>
          <w:szCs w:val="24"/>
        </w:rPr>
        <w:t>Presentation</w:t>
      </w:r>
    </w:p>
    <w:p w:rsidR="00AA6D85" w:rsidRDefault="00AA6D85" w:rsidP="00687F90">
      <w:pPr>
        <w:pStyle w:val="Paragrafoelenco"/>
        <w:numPr>
          <w:ilvl w:val="0"/>
          <w:numId w:val="8"/>
        </w:numPr>
        <w:tabs>
          <w:tab w:val="left" w:pos="1068"/>
        </w:tabs>
        <w:suppressAutoHyphens/>
        <w:contextualSpacing w:val="0"/>
        <w:jc w:val="both"/>
        <w:rPr>
          <w:rFonts w:ascii="Times New Roman" w:hAnsi="Times New Roman"/>
          <w:sz w:val="24"/>
          <w:szCs w:val="24"/>
        </w:rPr>
      </w:pPr>
      <w:r>
        <w:rPr>
          <w:rFonts w:ascii="Times New Roman" w:hAnsi="Times New Roman"/>
          <w:sz w:val="24"/>
          <w:szCs w:val="24"/>
        </w:rPr>
        <w:t>Control</w:t>
      </w:r>
    </w:p>
    <w:p w:rsidR="00AA6D85" w:rsidRDefault="00AA6D85" w:rsidP="00687F90">
      <w:pPr>
        <w:pStyle w:val="Paragrafoelenco"/>
        <w:numPr>
          <w:ilvl w:val="0"/>
          <w:numId w:val="8"/>
        </w:numPr>
        <w:tabs>
          <w:tab w:val="left" w:pos="1068"/>
        </w:tabs>
        <w:suppressAutoHyphens/>
        <w:contextualSpacing w:val="0"/>
        <w:jc w:val="both"/>
        <w:rPr>
          <w:rFonts w:ascii="Times New Roman" w:hAnsi="Times New Roman"/>
          <w:sz w:val="24"/>
          <w:szCs w:val="24"/>
        </w:rPr>
      </w:pPr>
      <w:r>
        <w:rPr>
          <w:rFonts w:ascii="Times New Roman" w:hAnsi="Times New Roman"/>
          <w:sz w:val="24"/>
          <w:szCs w:val="24"/>
        </w:rPr>
        <w:t>Abstraction</w:t>
      </w:r>
    </w:p>
    <w:p w:rsidR="00AA6D85" w:rsidRDefault="00AA6D85" w:rsidP="00AA6D85">
      <w:pPr>
        <w:jc w:val="both"/>
        <w:rPr>
          <w:rFonts w:ascii="Times New Roman" w:hAnsi="Times New Roman"/>
          <w:sz w:val="24"/>
          <w:szCs w:val="24"/>
        </w:rPr>
      </w:pPr>
      <w:r>
        <w:rPr>
          <w:rFonts w:ascii="Times New Roman" w:hAnsi="Times New Roman"/>
          <w:sz w:val="24"/>
          <w:szCs w:val="24"/>
        </w:rPr>
        <w:t>This choice comes from the implementation of PAC structure, for which the first level (Abstraction) contains all classes that represents the information managed by the application; the second level (Control) manage data flow between the other two package; the last one (Presentation) manages user interaction, so the input and output of application</w:t>
      </w:r>
      <w:r>
        <w:rPr>
          <w:rStyle w:val="Caratteredellanota"/>
          <w:rFonts w:ascii="Times New Roman" w:hAnsi="Times New Roman"/>
          <w:sz w:val="24"/>
          <w:szCs w:val="24"/>
        </w:rPr>
        <w:footnoteReference w:id="4"/>
      </w:r>
      <w:r>
        <w:rPr>
          <w:rFonts w:ascii="Times New Roman" w:hAnsi="Times New Roman"/>
          <w:sz w:val="24"/>
          <w:szCs w:val="24"/>
        </w:rPr>
        <w:t>. This division makes independent the three modules that implements different functionality of system, every package haven’t any role for the others.</w:t>
      </w:r>
    </w:p>
    <w:p w:rsidR="00AA6D85" w:rsidRDefault="00AA6D85" w:rsidP="00AA6D85">
      <w:pPr>
        <w:jc w:val="both"/>
        <w:rPr>
          <w:rFonts w:ascii="Times New Roman" w:hAnsi="Times New Roman"/>
          <w:sz w:val="24"/>
          <w:szCs w:val="24"/>
        </w:rPr>
      </w:pPr>
      <w:r>
        <w:rPr>
          <w:rFonts w:ascii="Times New Roman" w:hAnsi="Times New Roman"/>
          <w:sz w:val="24"/>
          <w:szCs w:val="24"/>
        </w:rPr>
        <w:t>PAC structure brought us to a group division and made possible working in a separated way.</w:t>
      </w:r>
    </w:p>
    <w:p w:rsidR="00AA6D85" w:rsidRDefault="00AA6D85" w:rsidP="00AA6D85">
      <w:pPr>
        <w:jc w:val="both"/>
        <w:rPr>
          <w:rFonts w:ascii="Times New Roman" w:hAnsi="Times New Roman"/>
          <w:sz w:val="24"/>
          <w:szCs w:val="24"/>
        </w:rPr>
      </w:pPr>
    </w:p>
    <w:p w:rsidR="00AA6D85" w:rsidRDefault="00AA6D85" w:rsidP="00AA6D85">
      <w:pPr>
        <w:jc w:val="both"/>
        <w:rPr>
          <w:rFonts w:ascii="Times New Roman" w:hAnsi="Times New Roman"/>
          <w:sz w:val="30"/>
          <w:szCs w:val="30"/>
          <w:u w:val="single"/>
        </w:rPr>
      </w:pPr>
    </w:p>
    <w:p w:rsidR="00AA6D85" w:rsidRDefault="00AA6D85" w:rsidP="00AA6D85">
      <w:pPr>
        <w:jc w:val="both"/>
        <w:rPr>
          <w:rFonts w:ascii="Times New Roman" w:hAnsi="Times New Roman"/>
          <w:sz w:val="30"/>
          <w:szCs w:val="30"/>
          <w:u w:val="single"/>
        </w:rPr>
      </w:pPr>
    </w:p>
    <w:p w:rsidR="00AA6D85" w:rsidRDefault="00AA6D85" w:rsidP="00AA6D85">
      <w:pPr>
        <w:jc w:val="both"/>
        <w:rPr>
          <w:rFonts w:ascii="Times New Roman" w:hAnsi="Times New Roman"/>
          <w:sz w:val="30"/>
          <w:szCs w:val="30"/>
          <w:u w:val="single"/>
        </w:rPr>
      </w:pPr>
    </w:p>
    <w:p w:rsidR="00AA6D85" w:rsidRDefault="00AA6D85" w:rsidP="00AA6D85">
      <w:pPr>
        <w:jc w:val="both"/>
        <w:rPr>
          <w:rFonts w:ascii="Times New Roman" w:hAnsi="Times New Roman"/>
          <w:sz w:val="30"/>
          <w:szCs w:val="30"/>
          <w:u w:val="single"/>
        </w:rPr>
      </w:pPr>
    </w:p>
    <w:p w:rsidR="00AA6D85" w:rsidRDefault="00AA6D85" w:rsidP="00AA6D85">
      <w:pPr>
        <w:jc w:val="both"/>
        <w:rPr>
          <w:rFonts w:ascii="Times New Roman" w:hAnsi="Times New Roman"/>
          <w:sz w:val="30"/>
          <w:szCs w:val="30"/>
          <w:u w:val="single"/>
        </w:rPr>
      </w:pPr>
    </w:p>
    <w:p w:rsidR="00AA6D85" w:rsidRDefault="00AA6D85" w:rsidP="00AA6D85">
      <w:pPr>
        <w:jc w:val="both"/>
        <w:rPr>
          <w:rFonts w:ascii="Times New Roman" w:hAnsi="Times New Roman"/>
          <w:sz w:val="30"/>
          <w:szCs w:val="30"/>
          <w:u w:val="single"/>
        </w:rPr>
      </w:pPr>
    </w:p>
    <w:p w:rsidR="00AA6D85" w:rsidRDefault="00AA6D85" w:rsidP="00AA6D85">
      <w:pPr>
        <w:jc w:val="both"/>
        <w:rPr>
          <w:rFonts w:ascii="Times New Roman" w:hAnsi="Times New Roman"/>
          <w:sz w:val="30"/>
          <w:szCs w:val="30"/>
          <w:u w:val="single"/>
        </w:rPr>
      </w:pPr>
    </w:p>
    <w:p w:rsidR="0001450E" w:rsidRDefault="0001450E" w:rsidP="00AA6D85">
      <w:pPr>
        <w:jc w:val="both"/>
        <w:rPr>
          <w:rFonts w:ascii="Times New Roman" w:hAnsi="Times New Roman"/>
          <w:sz w:val="30"/>
          <w:szCs w:val="30"/>
          <w:u w:val="single"/>
        </w:rPr>
      </w:pPr>
    </w:p>
    <w:p w:rsidR="00AA6D85" w:rsidRDefault="00AA6D85" w:rsidP="00AA6D85">
      <w:pPr>
        <w:jc w:val="both"/>
        <w:rPr>
          <w:rFonts w:ascii="Times New Roman" w:hAnsi="Times New Roman"/>
          <w:sz w:val="30"/>
          <w:szCs w:val="30"/>
          <w:u w:val="single"/>
        </w:rPr>
      </w:pPr>
    </w:p>
    <w:p w:rsidR="00AA6D85" w:rsidRDefault="00AA6D85" w:rsidP="00AA6D85">
      <w:pPr>
        <w:jc w:val="both"/>
        <w:rPr>
          <w:rFonts w:ascii="Times New Roman" w:hAnsi="Times New Roman"/>
          <w:sz w:val="30"/>
          <w:szCs w:val="30"/>
          <w:u w:val="single"/>
        </w:rPr>
      </w:pPr>
    </w:p>
    <w:p w:rsidR="00AA6D85" w:rsidRDefault="00AA6D85" w:rsidP="00AA6D85">
      <w:pPr>
        <w:jc w:val="both"/>
        <w:rPr>
          <w:rFonts w:ascii="Times New Roman" w:hAnsi="Times New Roman"/>
          <w:sz w:val="30"/>
          <w:szCs w:val="30"/>
          <w:u w:val="single"/>
        </w:rPr>
      </w:pPr>
    </w:p>
    <w:p w:rsidR="00AA6D85" w:rsidRDefault="00AA6D85" w:rsidP="00AA6D85">
      <w:pPr>
        <w:rPr>
          <w:rFonts w:ascii="Times New Roman" w:hAnsi="Times New Roman"/>
          <w:sz w:val="36"/>
          <w:szCs w:val="36"/>
        </w:rPr>
      </w:pPr>
    </w:p>
    <w:p w:rsidR="00AA6D85" w:rsidRDefault="00AA6D85" w:rsidP="00AA6D85">
      <w:pPr>
        <w:jc w:val="both"/>
        <w:rPr>
          <w:rFonts w:ascii="Times New Roman" w:hAnsi="Times New Roman"/>
          <w:sz w:val="30"/>
          <w:szCs w:val="30"/>
          <w:u w:val="single"/>
        </w:rPr>
      </w:pPr>
    </w:p>
    <w:p w:rsidR="00AA6D85" w:rsidRDefault="00AA6D85" w:rsidP="00AA6D85">
      <w:pPr>
        <w:jc w:val="both"/>
        <w:rPr>
          <w:rFonts w:ascii="Times New Roman" w:hAnsi="Times New Roman"/>
          <w:sz w:val="30"/>
          <w:szCs w:val="30"/>
          <w:u w:val="single"/>
        </w:rPr>
      </w:pPr>
    </w:p>
    <w:p w:rsidR="00AA6D85" w:rsidRDefault="00AA6D85" w:rsidP="00AA6D85">
      <w:pPr>
        <w:jc w:val="both"/>
        <w:rPr>
          <w:rFonts w:ascii="Times New Roman" w:hAnsi="Times New Roman"/>
          <w:sz w:val="30"/>
          <w:szCs w:val="30"/>
          <w:u w:val="single"/>
        </w:rPr>
      </w:pPr>
    </w:p>
    <w:p w:rsidR="00AA6D85" w:rsidRDefault="00AA6D85" w:rsidP="00AA6D85">
      <w:pPr>
        <w:jc w:val="both"/>
        <w:rPr>
          <w:rFonts w:ascii="Times New Roman" w:hAnsi="Times New Roman"/>
          <w:sz w:val="30"/>
          <w:szCs w:val="30"/>
          <w:u w:val="single"/>
        </w:rPr>
      </w:pPr>
    </w:p>
    <w:p w:rsidR="00AA6D85" w:rsidRDefault="00AA6D85" w:rsidP="00AA6D85">
      <w:pPr>
        <w:jc w:val="both"/>
        <w:rPr>
          <w:rFonts w:ascii="Times New Roman" w:hAnsi="Times New Roman"/>
          <w:sz w:val="30"/>
          <w:szCs w:val="30"/>
          <w:u w:val="single"/>
        </w:rPr>
      </w:pPr>
    </w:p>
    <w:p w:rsidR="00AA6D85" w:rsidRDefault="00AA6D85" w:rsidP="00AA6D85">
      <w:pPr>
        <w:jc w:val="both"/>
        <w:rPr>
          <w:rFonts w:ascii="Times New Roman" w:hAnsi="Times New Roman"/>
          <w:sz w:val="30"/>
          <w:szCs w:val="30"/>
          <w:u w:val="single"/>
        </w:rPr>
      </w:pPr>
    </w:p>
    <w:p w:rsidR="00AA6D85" w:rsidRDefault="00AA6D85" w:rsidP="00AA6D85">
      <w:pPr>
        <w:jc w:val="both"/>
        <w:rPr>
          <w:rFonts w:ascii="Times New Roman" w:hAnsi="Times New Roman"/>
          <w:sz w:val="30"/>
          <w:szCs w:val="30"/>
          <w:u w:val="single"/>
        </w:rPr>
      </w:pPr>
    </w:p>
    <w:p w:rsidR="00AA6D85" w:rsidRDefault="00AA6D85" w:rsidP="00AA6D85">
      <w:pPr>
        <w:jc w:val="both"/>
        <w:rPr>
          <w:rFonts w:ascii="Times New Roman" w:hAnsi="Times New Roman"/>
          <w:sz w:val="30"/>
          <w:szCs w:val="30"/>
          <w:u w:val="single"/>
        </w:rPr>
      </w:pPr>
    </w:p>
    <w:p w:rsidR="00AA6D85" w:rsidRDefault="00AA6D85" w:rsidP="00AA6D85">
      <w:pPr>
        <w:jc w:val="both"/>
        <w:rPr>
          <w:rFonts w:ascii="Times New Roman" w:hAnsi="Times New Roman"/>
          <w:sz w:val="30"/>
          <w:szCs w:val="30"/>
          <w:u w:val="single"/>
        </w:rPr>
      </w:pPr>
    </w:p>
    <w:p w:rsidR="00AA6D85" w:rsidRDefault="00AA6D85" w:rsidP="00AA6D85">
      <w:pPr>
        <w:jc w:val="both"/>
        <w:rPr>
          <w:rFonts w:ascii="Times New Roman" w:hAnsi="Times New Roman"/>
          <w:sz w:val="30"/>
          <w:szCs w:val="30"/>
          <w:u w:val="single"/>
        </w:rPr>
      </w:pPr>
    </w:p>
    <w:p w:rsidR="00AA6D85" w:rsidRDefault="00AA6D85" w:rsidP="00AA6D85">
      <w:pPr>
        <w:jc w:val="center"/>
        <w:rPr>
          <w:rFonts w:ascii="Times New Roman" w:hAnsi="Times New Roman"/>
          <w:b/>
          <w:sz w:val="52"/>
          <w:szCs w:val="52"/>
        </w:rPr>
      </w:pPr>
      <w:r>
        <w:rPr>
          <w:rFonts w:ascii="Times New Roman" w:hAnsi="Times New Roman"/>
          <w:b/>
          <w:sz w:val="52"/>
          <w:szCs w:val="52"/>
        </w:rPr>
        <w:t xml:space="preserve">First Part: </w:t>
      </w:r>
      <w:r w:rsidR="00734692">
        <w:rPr>
          <w:sz w:val="52"/>
          <w:szCs w:val="52"/>
        </w:rPr>
        <w:fldChar w:fldCharType="begin"/>
      </w:r>
      <w:r>
        <w:rPr>
          <w:sz w:val="52"/>
          <w:szCs w:val="52"/>
        </w:rPr>
        <w:instrText xml:space="preserve"> XE "</w:instrText>
      </w:r>
      <w:r w:rsidR="006E7371">
        <w:rPr>
          <w:sz w:val="52"/>
          <w:szCs w:val="52"/>
        </w:rPr>
        <w:instrText>01.3</w:instrText>
      </w:r>
      <w:r>
        <w:rPr>
          <w:sz w:val="52"/>
          <w:szCs w:val="52"/>
        </w:rPr>
        <w:instrText xml:space="preserve"> First Part" </w:instrText>
      </w:r>
      <w:r w:rsidR="00734692">
        <w:rPr>
          <w:sz w:val="52"/>
          <w:szCs w:val="52"/>
        </w:rPr>
        <w:fldChar w:fldCharType="end"/>
      </w:r>
    </w:p>
    <w:p w:rsidR="00AA6D85" w:rsidRDefault="00AA6D85" w:rsidP="00AA6D85">
      <w:pPr>
        <w:jc w:val="center"/>
        <w:rPr>
          <w:rFonts w:ascii="Times New Roman" w:hAnsi="Times New Roman"/>
          <w:b/>
          <w:sz w:val="44"/>
          <w:szCs w:val="44"/>
        </w:rPr>
      </w:pPr>
      <w:r>
        <w:rPr>
          <w:rFonts w:ascii="Times New Roman" w:hAnsi="Times New Roman"/>
          <w:b/>
          <w:sz w:val="44"/>
          <w:szCs w:val="44"/>
        </w:rPr>
        <w:t>Abstraction Package</w:t>
      </w:r>
    </w:p>
    <w:p w:rsidR="00AA6D85" w:rsidRDefault="00AA6D85" w:rsidP="00AA6D85">
      <w:pPr>
        <w:jc w:val="both"/>
        <w:rPr>
          <w:rFonts w:ascii="Times New Roman" w:hAnsi="Times New Roman"/>
          <w:sz w:val="30"/>
          <w:szCs w:val="30"/>
          <w:u w:val="single"/>
        </w:rPr>
      </w:pPr>
    </w:p>
    <w:p w:rsidR="00AA6D85" w:rsidRDefault="00AA6D85" w:rsidP="00AA6D85">
      <w:pPr>
        <w:jc w:val="both"/>
        <w:rPr>
          <w:rFonts w:ascii="Times New Roman" w:hAnsi="Times New Roman"/>
          <w:sz w:val="30"/>
          <w:szCs w:val="30"/>
          <w:u w:val="single"/>
        </w:rPr>
      </w:pPr>
    </w:p>
    <w:p w:rsidR="00AA6D85" w:rsidRDefault="00AA6D85" w:rsidP="00AA6D85">
      <w:pPr>
        <w:jc w:val="both"/>
        <w:rPr>
          <w:rFonts w:ascii="Times New Roman" w:hAnsi="Times New Roman"/>
          <w:sz w:val="30"/>
          <w:szCs w:val="30"/>
          <w:u w:val="single"/>
        </w:rPr>
      </w:pPr>
    </w:p>
    <w:p w:rsidR="00AA6D85" w:rsidRDefault="00AA6D85" w:rsidP="00AA6D85">
      <w:pPr>
        <w:jc w:val="both"/>
        <w:rPr>
          <w:rFonts w:ascii="Times New Roman" w:hAnsi="Times New Roman"/>
          <w:sz w:val="30"/>
          <w:szCs w:val="30"/>
          <w:u w:val="single"/>
        </w:rPr>
      </w:pPr>
    </w:p>
    <w:p w:rsidR="00AA6D85" w:rsidRDefault="00AA6D85" w:rsidP="00AA6D85">
      <w:pPr>
        <w:jc w:val="both"/>
        <w:rPr>
          <w:rFonts w:ascii="Times New Roman" w:hAnsi="Times New Roman"/>
          <w:sz w:val="30"/>
          <w:szCs w:val="30"/>
          <w:u w:val="single"/>
        </w:rPr>
      </w:pPr>
    </w:p>
    <w:p w:rsidR="00AA6D85" w:rsidRDefault="00AA6D85" w:rsidP="00AA6D85">
      <w:pPr>
        <w:jc w:val="both"/>
        <w:rPr>
          <w:rFonts w:ascii="Times New Roman" w:hAnsi="Times New Roman"/>
          <w:sz w:val="30"/>
          <w:szCs w:val="30"/>
          <w:u w:val="single"/>
        </w:rPr>
      </w:pPr>
    </w:p>
    <w:p w:rsidR="00AA6D85" w:rsidRDefault="00AA6D85" w:rsidP="00AA6D85">
      <w:pPr>
        <w:jc w:val="both"/>
        <w:rPr>
          <w:rFonts w:ascii="Times New Roman" w:hAnsi="Times New Roman"/>
          <w:sz w:val="30"/>
          <w:szCs w:val="30"/>
          <w:u w:val="single"/>
        </w:rPr>
      </w:pPr>
    </w:p>
    <w:p w:rsidR="00AA6D85" w:rsidRDefault="00AA6D85" w:rsidP="00AA6D85">
      <w:pPr>
        <w:jc w:val="both"/>
        <w:rPr>
          <w:rFonts w:ascii="Times New Roman" w:hAnsi="Times New Roman"/>
          <w:sz w:val="30"/>
          <w:szCs w:val="30"/>
          <w:u w:val="single"/>
        </w:rPr>
      </w:pPr>
    </w:p>
    <w:p w:rsidR="00AA6D85" w:rsidRDefault="00AA6D85" w:rsidP="00AA6D85">
      <w:pPr>
        <w:jc w:val="both"/>
        <w:rPr>
          <w:rFonts w:ascii="Times New Roman" w:hAnsi="Times New Roman"/>
          <w:sz w:val="30"/>
          <w:szCs w:val="30"/>
          <w:u w:val="single"/>
        </w:rPr>
      </w:pPr>
    </w:p>
    <w:p w:rsidR="00AA6D85" w:rsidRDefault="00AA6D85" w:rsidP="00AA6D85">
      <w:pPr>
        <w:jc w:val="both"/>
        <w:rPr>
          <w:rFonts w:ascii="Times New Roman" w:hAnsi="Times New Roman"/>
          <w:sz w:val="30"/>
          <w:szCs w:val="30"/>
          <w:u w:val="single"/>
        </w:rPr>
      </w:pPr>
    </w:p>
    <w:p w:rsidR="00AA6D85" w:rsidRDefault="00AA6D85" w:rsidP="00AA6D85">
      <w:pPr>
        <w:jc w:val="both"/>
        <w:rPr>
          <w:rFonts w:ascii="Times New Roman" w:hAnsi="Times New Roman"/>
          <w:sz w:val="30"/>
          <w:szCs w:val="30"/>
          <w:u w:val="single"/>
        </w:rPr>
      </w:pPr>
    </w:p>
    <w:p w:rsidR="00AA6D85" w:rsidRPr="006907D4" w:rsidRDefault="00AA6D85" w:rsidP="00AA6D85">
      <w:pPr>
        <w:jc w:val="both"/>
        <w:rPr>
          <w:rFonts w:ascii="Times New Roman" w:hAnsi="Times New Roman"/>
          <w:sz w:val="28"/>
          <w:szCs w:val="28"/>
        </w:rPr>
      </w:pPr>
      <w:r>
        <w:rPr>
          <w:rFonts w:ascii="Times New Roman" w:hAnsi="Times New Roman"/>
          <w:sz w:val="36"/>
          <w:szCs w:val="36"/>
          <w:u w:val="single"/>
        </w:rPr>
        <w:lastRenderedPageBreak/>
        <w:t>Chapter 1: Abstraction Package</w:t>
      </w:r>
      <w:r w:rsidR="00734692" w:rsidRPr="006907D4">
        <w:rPr>
          <w:sz w:val="28"/>
          <w:szCs w:val="28"/>
        </w:rPr>
        <w:fldChar w:fldCharType="begin"/>
      </w:r>
      <w:r w:rsidRPr="006907D4">
        <w:rPr>
          <w:sz w:val="28"/>
          <w:szCs w:val="28"/>
        </w:rPr>
        <w:instrText xml:space="preserve"> XE "1 Chapter 1\: Abstraction Package" </w:instrText>
      </w:r>
      <w:r w:rsidR="00734692" w:rsidRPr="006907D4">
        <w:rPr>
          <w:sz w:val="28"/>
          <w:szCs w:val="28"/>
        </w:rPr>
        <w:fldChar w:fldCharType="end"/>
      </w:r>
    </w:p>
    <w:p w:rsidR="00AA6D85" w:rsidRDefault="00AA6D85" w:rsidP="00AA6D85">
      <w:pPr>
        <w:jc w:val="both"/>
        <w:rPr>
          <w:rFonts w:ascii="Times New Roman" w:hAnsi="Times New Roman"/>
          <w:sz w:val="24"/>
          <w:szCs w:val="24"/>
        </w:rPr>
      </w:pPr>
      <w:r>
        <w:rPr>
          <w:rFonts w:ascii="Times New Roman" w:hAnsi="Times New Roman"/>
          <w:sz w:val="24"/>
          <w:szCs w:val="24"/>
        </w:rPr>
        <w:t xml:space="preserve">In general, this part contains all classes that can represent a service, its states and actions and the relations among </w:t>
      </w:r>
      <w:r w:rsidR="006A46B2">
        <w:rPr>
          <w:rFonts w:ascii="Times New Roman" w:hAnsi="Times New Roman"/>
          <w:sz w:val="24"/>
          <w:szCs w:val="24"/>
        </w:rPr>
        <w:t>these</w:t>
      </w:r>
      <w:r>
        <w:rPr>
          <w:rFonts w:ascii="Times New Roman" w:hAnsi="Times New Roman"/>
          <w:sz w:val="24"/>
          <w:szCs w:val="24"/>
        </w:rPr>
        <w:t xml:space="preserve"> structures. The most of the classes present in this package identify immutable object,  therefore in </w:t>
      </w:r>
      <w:r w:rsidR="006A46B2">
        <w:rPr>
          <w:rFonts w:ascii="Times New Roman" w:hAnsi="Times New Roman"/>
          <w:sz w:val="24"/>
          <w:szCs w:val="24"/>
        </w:rPr>
        <w:t>these</w:t>
      </w:r>
      <w:r>
        <w:rPr>
          <w:rFonts w:ascii="Times New Roman" w:hAnsi="Times New Roman"/>
          <w:sz w:val="24"/>
          <w:szCs w:val="24"/>
        </w:rPr>
        <w:t xml:space="preserve"> classes we don’t do the override of equals and hashCode methods. In this way an object is equals to another if and only if it’s the same object in the system. This choice was applied in last versions of abstraction package. The content of a service is taken from a text file written with an appropriate formalism. Every service, which we can identify like an available service, is used to fill the structures in AvaliableService class. Furthermore, the Cartesian product is built on community’s content. The result of this operation will be a new service.</w:t>
      </w:r>
    </w:p>
    <w:p w:rsidR="00AA6D85" w:rsidRDefault="00AA6D85" w:rsidP="00AA6D85">
      <w:pPr>
        <w:jc w:val="both"/>
        <w:rPr>
          <w:rFonts w:ascii="Times New Roman" w:hAnsi="Times New Roman"/>
          <w:sz w:val="24"/>
          <w:szCs w:val="24"/>
        </w:rPr>
      </w:pPr>
      <w:r>
        <w:rPr>
          <w:rFonts w:ascii="Times New Roman" w:hAnsi="Times New Roman"/>
          <w:b/>
          <w:sz w:val="28"/>
          <w:szCs w:val="28"/>
        </w:rPr>
        <w:t xml:space="preserve">1.1 </w:t>
      </w:r>
      <w:r>
        <w:rPr>
          <w:rFonts w:ascii="Times New Roman" w:hAnsi="Times New Roman"/>
          <w:sz w:val="28"/>
          <w:szCs w:val="28"/>
          <w:u w:val="single"/>
        </w:rPr>
        <w:t>First Version</w:t>
      </w:r>
      <w:r w:rsidR="00734692">
        <w:fldChar w:fldCharType="begin"/>
      </w:r>
      <w:r>
        <w:instrText xml:space="preserve"> XE "1.1 First Version" </w:instrText>
      </w:r>
      <w:r w:rsidR="00734692">
        <w:fldChar w:fldCharType="end"/>
      </w:r>
    </w:p>
    <w:p w:rsidR="00AA6D85" w:rsidRDefault="00AA6D85" w:rsidP="00AA6D85">
      <w:pPr>
        <w:spacing w:after="0" w:line="240" w:lineRule="auto"/>
        <w:jc w:val="both"/>
        <w:rPr>
          <w:rFonts w:ascii="Times New Roman" w:hAnsi="Times New Roman"/>
          <w:sz w:val="24"/>
          <w:szCs w:val="24"/>
        </w:rPr>
      </w:pPr>
      <w:r>
        <w:rPr>
          <w:rFonts w:ascii="Times New Roman" w:hAnsi="Times New Roman"/>
          <w:sz w:val="24"/>
          <w:szCs w:val="24"/>
        </w:rPr>
        <w:t>The classes present in first version of abstraction package are:</w:t>
      </w:r>
    </w:p>
    <w:p w:rsidR="00AA6D85" w:rsidRDefault="00AA6D85" w:rsidP="00687F90">
      <w:pPr>
        <w:numPr>
          <w:ilvl w:val="0"/>
          <w:numId w:val="8"/>
        </w:numPr>
        <w:tabs>
          <w:tab w:val="left" w:pos="1068"/>
        </w:tabs>
        <w:suppressAutoHyphens/>
        <w:spacing w:after="0"/>
        <w:jc w:val="both"/>
        <w:rPr>
          <w:rFonts w:ascii="Times New Roman" w:hAnsi="Times New Roman"/>
          <w:sz w:val="24"/>
          <w:szCs w:val="24"/>
        </w:rPr>
      </w:pPr>
      <w:r>
        <w:rPr>
          <w:rFonts w:ascii="Times New Roman" w:hAnsi="Times New Roman"/>
          <w:sz w:val="24"/>
          <w:szCs w:val="24"/>
        </w:rPr>
        <w:t>Transition Function</w:t>
      </w:r>
    </w:p>
    <w:p w:rsidR="00AA6D85" w:rsidRDefault="00AA6D85" w:rsidP="00687F90">
      <w:pPr>
        <w:numPr>
          <w:ilvl w:val="0"/>
          <w:numId w:val="8"/>
        </w:numPr>
        <w:tabs>
          <w:tab w:val="left" w:pos="1068"/>
        </w:tabs>
        <w:suppressAutoHyphens/>
        <w:spacing w:after="0"/>
        <w:jc w:val="both"/>
        <w:rPr>
          <w:rFonts w:ascii="Times New Roman" w:hAnsi="Times New Roman"/>
          <w:sz w:val="24"/>
          <w:szCs w:val="24"/>
        </w:rPr>
      </w:pPr>
      <w:r>
        <w:rPr>
          <w:rFonts w:ascii="Times New Roman" w:hAnsi="Times New Roman"/>
          <w:sz w:val="24"/>
          <w:szCs w:val="24"/>
        </w:rPr>
        <w:t>Read From File</w:t>
      </w:r>
    </w:p>
    <w:p w:rsidR="00AA6D85" w:rsidRDefault="00AA6D85" w:rsidP="00687F90">
      <w:pPr>
        <w:numPr>
          <w:ilvl w:val="0"/>
          <w:numId w:val="8"/>
        </w:numPr>
        <w:tabs>
          <w:tab w:val="left" w:pos="1068"/>
        </w:tabs>
        <w:suppressAutoHyphens/>
        <w:spacing w:after="0"/>
        <w:jc w:val="both"/>
        <w:rPr>
          <w:rFonts w:ascii="Times New Roman" w:hAnsi="Times New Roman"/>
          <w:sz w:val="24"/>
          <w:szCs w:val="24"/>
        </w:rPr>
      </w:pPr>
      <w:r>
        <w:rPr>
          <w:rFonts w:ascii="Times New Roman" w:hAnsi="Times New Roman"/>
          <w:sz w:val="24"/>
          <w:szCs w:val="24"/>
        </w:rPr>
        <w:t>Service</w:t>
      </w:r>
    </w:p>
    <w:p w:rsidR="00AA6D85" w:rsidRDefault="00AA6D85" w:rsidP="00687F90">
      <w:pPr>
        <w:numPr>
          <w:ilvl w:val="0"/>
          <w:numId w:val="8"/>
        </w:numPr>
        <w:tabs>
          <w:tab w:val="left" w:pos="1068"/>
        </w:tabs>
        <w:suppressAutoHyphens/>
        <w:jc w:val="both"/>
        <w:rPr>
          <w:rFonts w:ascii="Times New Roman" w:hAnsi="Times New Roman"/>
          <w:sz w:val="24"/>
          <w:szCs w:val="24"/>
        </w:rPr>
      </w:pPr>
      <w:r>
        <w:rPr>
          <w:rFonts w:ascii="Times New Roman" w:hAnsi="Times New Roman"/>
          <w:sz w:val="24"/>
          <w:szCs w:val="24"/>
        </w:rPr>
        <w:t>Cartesian Product</w:t>
      </w:r>
    </w:p>
    <w:p w:rsidR="00AA6D85" w:rsidRDefault="00AA6D85" w:rsidP="00AA6D85">
      <w:pPr>
        <w:jc w:val="both"/>
        <w:rPr>
          <w:rFonts w:ascii="Times New Roman" w:hAnsi="Times New Roman"/>
          <w:sz w:val="24"/>
          <w:szCs w:val="24"/>
        </w:rPr>
      </w:pPr>
      <w:r>
        <w:rPr>
          <w:rFonts w:ascii="Times New Roman" w:hAnsi="Times New Roman"/>
          <w:i/>
          <w:sz w:val="24"/>
          <w:szCs w:val="24"/>
        </w:rPr>
        <w:t>Transition Function</w:t>
      </w:r>
      <w:r w:rsidR="00734692">
        <w:fldChar w:fldCharType="begin"/>
      </w:r>
      <w:r>
        <w:instrText xml:space="preserve"> XE "1.1.1 Transition Function" </w:instrText>
      </w:r>
      <w:r w:rsidR="00734692">
        <w:fldChar w:fldCharType="end"/>
      </w:r>
    </w:p>
    <w:p w:rsidR="00AA6D85" w:rsidRDefault="00AA6D85" w:rsidP="00AA6D85">
      <w:pPr>
        <w:ind w:left="705"/>
        <w:jc w:val="both"/>
        <w:rPr>
          <w:rFonts w:ascii="Times New Roman" w:hAnsi="Times New Roman"/>
          <w:sz w:val="24"/>
          <w:szCs w:val="24"/>
        </w:rPr>
      </w:pPr>
      <w:r>
        <w:rPr>
          <w:rFonts w:ascii="Times New Roman" w:hAnsi="Times New Roman"/>
          <w:sz w:val="24"/>
          <w:szCs w:val="24"/>
        </w:rPr>
        <w:t xml:space="preserve">Class with three type String fields representing </w:t>
      </w:r>
      <w:r>
        <w:rPr>
          <w:rFonts w:ascii="Times New Roman" w:hAnsi="Times New Roman"/>
          <w:sz w:val="24"/>
          <w:szCs w:val="24"/>
          <w:u w:val="single"/>
        </w:rPr>
        <w:t>presentState</w:t>
      </w:r>
      <w:r>
        <w:rPr>
          <w:rFonts w:ascii="Times New Roman" w:hAnsi="Times New Roman"/>
          <w:sz w:val="24"/>
          <w:szCs w:val="24"/>
        </w:rPr>
        <w:t xml:space="preserve">, </w:t>
      </w:r>
      <w:r>
        <w:rPr>
          <w:rFonts w:ascii="Times New Roman" w:hAnsi="Times New Roman"/>
          <w:sz w:val="24"/>
          <w:szCs w:val="24"/>
          <w:u w:val="single"/>
        </w:rPr>
        <w:t>action</w:t>
      </w:r>
      <w:r>
        <w:rPr>
          <w:rFonts w:ascii="Times New Roman" w:hAnsi="Times New Roman"/>
          <w:sz w:val="24"/>
          <w:szCs w:val="24"/>
        </w:rPr>
        <w:t xml:space="preserve"> and </w:t>
      </w:r>
      <w:r>
        <w:rPr>
          <w:rFonts w:ascii="Times New Roman" w:hAnsi="Times New Roman"/>
          <w:sz w:val="24"/>
          <w:szCs w:val="24"/>
          <w:u w:val="single"/>
        </w:rPr>
        <w:t>nextState</w:t>
      </w:r>
      <w:r>
        <w:rPr>
          <w:rFonts w:ascii="Times New Roman" w:hAnsi="Times New Roman"/>
          <w:sz w:val="24"/>
          <w:szCs w:val="24"/>
        </w:rPr>
        <w:t xml:space="preserve"> of a transition system. Methods are:</w:t>
      </w:r>
    </w:p>
    <w:p w:rsidR="00AA6D85" w:rsidRDefault="00AA6D85" w:rsidP="00687F90">
      <w:pPr>
        <w:numPr>
          <w:ilvl w:val="0"/>
          <w:numId w:val="9"/>
        </w:numPr>
        <w:tabs>
          <w:tab w:val="left" w:pos="1425"/>
        </w:tabs>
        <w:suppressAutoHyphens/>
        <w:jc w:val="both"/>
        <w:rPr>
          <w:rFonts w:ascii="Times New Roman" w:hAnsi="Times New Roman"/>
          <w:sz w:val="24"/>
          <w:szCs w:val="24"/>
        </w:rPr>
      </w:pPr>
      <w:r>
        <w:rPr>
          <w:rFonts w:ascii="Berlin Sans FB" w:hAnsi="Berlin Sans FB"/>
          <w:sz w:val="24"/>
          <w:szCs w:val="24"/>
        </w:rPr>
        <w:t>Constructor</w:t>
      </w:r>
      <w:r>
        <w:rPr>
          <w:rFonts w:ascii="Times New Roman" w:hAnsi="Times New Roman"/>
          <w:sz w:val="24"/>
          <w:szCs w:val="24"/>
        </w:rPr>
        <w:t xml:space="preserve">: empty constructor and </w:t>
      </w:r>
      <w:r>
        <w:rPr>
          <w:sz w:val="24"/>
          <w:szCs w:val="24"/>
        </w:rPr>
        <w:t>TransitionFunction(String presentState, String action, String nextState)</w:t>
      </w:r>
      <w:r>
        <w:rPr>
          <w:rFonts w:ascii="Times New Roman" w:hAnsi="Times New Roman"/>
          <w:sz w:val="24"/>
          <w:szCs w:val="24"/>
        </w:rPr>
        <w:t>;</w:t>
      </w:r>
    </w:p>
    <w:p w:rsidR="00AA6D85" w:rsidRDefault="00AA6D85" w:rsidP="00687F90">
      <w:pPr>
        <w:numPr>
          <w:ilvl w:val="0"/>
          <w:numId w:val="9"/>
        </w:numPr>
        <w:tabs>
          <w:tab w:val="left" w:pos="1425"/>
        </w:tabs>
        <w:suppressAutoHyphens/>
        <w:jc w:val="both"/>
        <w:rPr>
          <w:rFonts w:ascii="Times New Roman" w:hAnsi="Times New Roman"/>
          <w:sz w:val="24"/>
          <w:szCs w:val="24"/>
        </w:rPr>
      </w:pPr>
      <w:r>
        <w:rPr>
          <w:rFonts w:ascii="Berlin Sans FB" w:hAnsi="Berlin Sans FB"/>
          <w:sz w:val="24"/>
          <w:szCs w:val="24"/>
        </w:rPr>
        <w:t>Override</w:t>
      </w:r>
      <w:r>
        <w:rPr>
          <w:rFonts w:ascii="Times New Roman" w:hAnsi="Times New Roman"/>
          <w:sz w:val="24"/>
          <w:szCs w:val="24"/>
        </w:rPr>
        <w:t xml:space="preserve">: equals and toString; </w:t>
      </w:r>
    </w:p>
    <w:p w:rsidR="00AA6D85" w:rsidRDefault="00AA6D85" w:rsidP="00687F90">
      <w:pPr>
        <w:numPr>
          <w:ilvl w:val="0"/>
          <w:numId w:val="9"/>
        </w:numPr>
        <w:tabs>
          <w:tab w:val="left" w:pos="1425"/>
        </w:tabs>
        <w:suppressAutoHyphens/>
        <w:jc w:val="both"/>
        <w:rPr>
          <w:rFonts w:ascii="Times New Roman" w:hAnsi="Times New Roman"/>
          <w:sz w:val="24"/>
          <w:szCs w:val="24"/>
        </w:rPr>
      </w:pPr>
      <w:r>
        <w:rPr>
          <w:rFonts w:ascii="Berlin Sans FB" w:hAnsi="Berlin Sans FB"/>
          <w:sz w:val="24"/>
          <w:szCs w:val="24"/>
        </w:rPr>
        <w:t>Other methods</w:t>
      </w:r>
      <w:r>
        <w:rPr>
          <w:rFonts w:ascii="Times New Roman" w:hAnsi="Times New Roman"/>
          <w:sz w:val="24"/>
          <w:szCs w:val="24"/>
        </w:rPr>
        <w:t>: get and set on presentState, action and nextState;</w:t>
      </w:r>
    </w:p>
    <w:p w:rsidR="00AA6D85" w:rsidRDefault="00AA6D85" w:rsidP="00AA6D85">
      <w:pPr>
        <w:jc w:val="both"/>
        <w:rPr>
          <w:rFonts w:ascii="Times New Roman" w:hAnsi="Times New Roman"/>
          <w:sz w:val="24"/>
          <w:szCs w:val="24"/>
        </w:rPr>
      </w:pPr>
      <w:r>
        <w:rPr>
          <w:rFonts w:ascii="Times New Roman" w:hAnsi="Times New Roman"/>
          <w:i/>
          <w:sz w:val="24"/>
          <w:szCs w:val="24"/>
        </w:rPr>
        <w:t>Read From File</w:t>
      </w:r>
      <w:r w:rsidR="00734692">
        <w:fldChar w:fldCharType="begin"/>
      </w:r>
      <w:r>
        <w:instrText xml:space="preserve"> XE "1.1.2 Read From File" </w:instrText>
      </w:r>
      <w:r w:rsidR="00734692">
        <w:fldChar w:fldCharType="end"/>
      </w:r>
    </w:p>
    <w:p w:rsidR="00AA6D85" w:rsidRDefault="00AA6D85" w:rsidP="00AA6D85">
      <w:pPr>
        <w:ind w:firstLine="709"/>
        <w:jc w:val="both"/>
        <w:rPr>
          <w:rFonts w:ascii="Times New Roman" w:hAnsi="Times New Roman"/>
          <w:sz w:val="24"/>
          <w:szCs w:val="24"/>
        </w:rPr>
      </w:pPr>
      <w:r>
        <w:rPr>
          <w:rFonts w:ascii="Times New Roman" w:hAnsi="Times New Roman"/>
          <w:sz w:val="24"/>
          <w:szCs w:val="24"/>
        </w:rPr>
        <w:t>Class used to build a service from a .dot file. Methods are:</w:t>
      </w:r>
    </w:p>
    <w:p w:rsidR="00AA6D85" w:rsidRDefault="00AA6D85" w:rsidP="00687F90">
      <w:pPr>
        <w:numPr>
          <w:ilvl w:val="0"/>
          <w:numId w:val="15"/>
        </w:numPr>
        <w:tabs>
          <w:tab w:val="left" w:pos="1428"/>
        </w:tabs>
        <w:suppressAutoHyphens/>
        <w:jc w:val="both"/>
        <w:rPr>
          <w:rFonts w:ascii="Times New Roman" w:hAnsi="Times New Roman"/>
          <w:sz w:val="24"/>
          <w:szCs w:val="24"/>
        </w:rPr>
      </w:pPr>
      <w:r>
        <w:rPr>
          <w:sz w:val="24"/>
          <w:szCs w:val="24"/>
        </w:rPr>
        <w:t>static boolean checkFile(String filename)</w:t>
      </w:r>
      <w:r>
        <w:rPr>
          <w:rFonts w:ascii="Times New Roman" w:hAnsi="Times New Roman"/>
          <w:sz w:val="24"/>
          <w:szCs w:val="24"/>
        </w:rPr>
        <w:t>: it checks  the .dot file to proof if this file was written in a right way;</w:t>
      </w:r>
    </w:p>
    <w:p w:rsidR="00AA6D85" w:rsidRDefault="00AA6D85" w:rsidP="00687F90">
      <w:pPr>
        <w:numPr>
          <w:ilvl w:val="0"/>
          <w:numId w:val="15"/>
        </w:numPr>
        <w:tabs>
          <w:tab w:val="left" w:pos="1428"/>
        </w:tabs>
        <w:suppressAutoHyphens/>
        <w:jc w:val="both"/>
        <w:rPr>
          <w:rFonts w:ascii="Times New Roman" w:hAnsi="Times New Roman"/>
          <w:sz w:val="24"/>
          <w:szCs w:val="24"/>
        </w:rPr>
      </w:pPr>
      <w:r>
        <w:rPr>
          <w:sz w:val="24"/>
          <w:szCs w:val="24"/>
        </w:rPr>
        <w:t>static Service fromFile(String filename)</w:t>
      </w:r>
      <w:r>
        <w:rPr>
          <w:rFonts w:ascii="Times New Roman" w:hAnsi="Times New Roman"/>
          <w:sz w:val="24"/>
          <w:szCs w:val="24"/>
        </w:rPr>
        <w:t>: it returns the service containing information present in .dot file.</w:t>
      </w:r>
    </w:p>
    <w:p w:rsidR="0036658E" w:rsidRDefault="00AA6D85" w:rsidP="00AA6D85">
      <w:pPr>
        <w:ind w:left="708"/>
        <w:jc w:val="both"/>
        <w:rPr>
          <w:rFonts w:ascii="Times New Roman" w:hAnsi="Times New Roman"/>
          <w:sz w:val="24"/>
          <w:szCs w:val="24"/>
        </w:rPr>
      </w:pPr>
      <w:r>
        <w:rPr>
          <w:rFonts w:ascii="Times New Roman" w:hAnsi="Times New Roman"/>
          <w:sz w:val="24"/>
          <w:szCs w:val="24"/>
        </w:rPr>
        <w:t>Our .dot formalism doesn’t correspond to all constructs present in the dot language, in fact we foresee for our project a sub dot language. An example of file accepted by our application is:</w:t>
      </w:r>
    </w:p>
    <w:p w:rsidR="00AA6D85" w:rsidRDefault="00AA6D85" w:rsidP="00AA6D85">
      <w:pPr>
        <w:pStyle w:val="Testonormale1"/>
        <w:ind w:firstLine="708"/>
        <w:jc w:val="both"/>
        <w:rPr>
          <w:rFonts w:ascii="Courier New" w:hAnsi="Courier New" w:cs="Courier New"/>
        </w:rPr>
      </w:pPr>
      <w:r>
        <w:rPr>
          <w:rFonts w:ascii="Courier New" w:hAnsi="Courier New" w:cs="Courier New"/>
        </w:rPr>
        <w:t>digraph available{</w:t>
      </w:r>
    </w:p>
    <w:p w:rsidR="00AA6D85" w:rsidRDefault="00AA6D85" w:rsidP="00AA6D85">
      <w:pPr>
        <w:pStyle w:val="Testonormale1"/>
        <w:jc w:val="both"/>
        <w:rPr>
          <w:rFonts w:ascii="Courier New" w:hAnsi="Courier New" w:cs="Courier New"/>
        </w:rPr>
      </w:pPr>
      <w:r>
        <w:rPr>
          <w:rFonts w:ascii="Courier New" w:hAnsi="Courier New" w:cs="Courier New"/>
        </w:rPr>
        <w:tab/>
      </w:r>
      <w:r>
        <w:rPr>
          <w:rFonts w:ascii="Courier New" w:hAnsi="Courier New" w:cs="Courier New"/>
        </w:rPr>
        <w:tab/>
        <w:t>node [shape = doublecircle]; S0;</w:t>
      </w:r>
    </w:p>
    <w:p w:rsidR="00AA6D85" w:rsidRDefault="00AA6D85" w:rsidP="00AA6D85">
      <w:pPr>
        <w:pStyle w:val="Testonormale1"/>
        <w:jc w:val="both"/>
        <w:rPr>
          <w:rFonts w:ascii="Courier New" w:hAnsi="Courier New" w:cs="Courier New"/>
        </w:rPr>
      </w:pPr>
      <w:r>
        <w:rPr>
          <w:rFonts w:ascii="Courier New" w:hAnsi="Courier New" w:cs="Courier New"/>
        </w:rPr>
        <w:tab/>
      </w:r>
      <w:r>
        <w:rPr>
          <w:rFonts w:ascii="Courier New" w:hAnsi="Courier New" w:cs="Courier New"/>
        </w:rPr>
        <w:tab/>
        <w:t>node [shape = circle];</w:t>
      </w:r>
    </w:p>
    <w:p w:rsidR="00AA6D85" w:rsidRDefault="00AA6D85" w:rsidP="00AA6D85">
      <w:pPr>
        <w:pStyle w:val="Testonormale1"/>
        <w:jc w:val="both"/>
        <w:rPr>
          <w:rFonts w:ascii="Courier New" w:hAnsi="Courier New" w:cs="Courier New"/>
        </w:rPr>
      </w:pPr>
      <w:r>
        <w:rPr>
          <w:rFonts w:ascii="Courier New" w:hAnsi="Courier New" w:cs="Courier New"/>
        </w:rPr>
        <w:tab/>
      </w:r>
      <w:r>
        <w:rPr>
          <w:rFonts w:ascii="Courier New" w:hAnsi="Courier New" w:cs="Courier New"/>
        </w:rPr>
        <w:tab/>
        <w:t>S0 -&gt; S1 [ label = "a" ];</w:t>
      </w:r>
    </w:p>
    <w:p w:rsidR="00AA6D85" w:rsidRDefault="00AA6D85" w:rsidP="00AA6D85">
      <w:pPr>
        <w:pStyle w:val="Testonormale1"/>
        <w:jc w:val="both"/>
        <w:rPr>
          <w:rFonts w:ascii="Courier New" w:hAnsi="Courier New" w:cs="Courier New"/>
        </w:rPr>
      </w:pPr>
      <w:r>
        <w:rPr>
          <w:rFonts w:ascii="Courier New" w:hAnsi="Courier New" w:cs="Courier New"/>
        </w:rPr>
        <w:tab/>
      </w:r>
      <w:r>
        <w:rPr>
          <w:rFonts w:ascii="Courier New" w:hAnsi="Courier New" w:cs="Courier New"/>
        </w:rPr>
        <w:tab/>
        <w:t>S1 -&gt; S0 [ label = "c" ]; }</w:t>
      </w:r>
    </w:p>
    <w:p w:rsidR="00AA6D85" w:rsidRDefault="00AA6D85" w:rsidP="00AA6D85">
      <w:pPr>
        <w:jc w:val="both"/>
        <w:rPr>
          <w:rFonts w:ascii="Times New Roman" w:hAnsi="Times New Roman"/>
          <w:sz w:val="24"/>
          <w:szCs w:val="24"/>
        </w:rPr>
      </w:pPr>
      <w:r>
        <w:rPr>
          <w:rFonts w:ascii="Times New Roman" w:hAnsi="Times New Roman"/>
          <w:i/>
          <w:sz w:val="24"/>
          <w:szCs w:val="24"/>
        </w:rPr>
        <w:lastRenderedPageBreak/>
        <w:t>Service</w:t>
      </w:r>
      <w:r w:rsidR="00734692">
        <w:fldChar w:fldCharType="begin"/>
      </w:r>
      <w:r>
        <w:instrText xml:space="preserve"> XE "1.1.3 Service" </w:instrText>
      </w:r>
      <w:r w:rsidR="00734692">
        <w:fldChar w:fldCharType="end"/>
      </w:r>
    </w:p>
    <w:p w:rsidR="00AA6D85" w:rsidRDefault="00AA6D85" w:rsidP="00AA6D85">
      <w:pPr>
        <w:ind w:left="705"/>
        <w:jc w:val="both"/>
        <w:rPr>
          <w:rFonts w:ascii="Times New Roman" w:hAnsi="Times New Roman"/>
          <w:sz w:val="24"/>
          <w:szCs w:val="24"/>
        </w:rPr>
      </w:pPr>
      <w:r>
        <w:rPr>
          <w:rFonts w:ascii="Times New Roman" w:hAnsi="Times New Roman"/>
          <w:sz w:val="24"/>
          <w:szCs w:val="24"/>
        </w:rPr>
        <w:t xml:space="preserve">The fields of this class are: a list of transition function named </w:t>
      </w:r>
      <w:r>
        <w:rPr>
          <w:rFonts w:ascii="Times New Roman" w:hAnsi="Times New Roman"/>
          <w:sz w:val="24"/>
          <w:szCs w:val="24"/>
          <w:u w:val="single"/>
        </w:rPr>
        <w:t>states</w:t>
      </w:r>
      <w:r>
        <w:rPr>
          <w:rFonts w:ascii="Times New Roman" w:hAnsi="Times New Roman"/>
          <w:sz w:val="24"/>
          <w:szCs w:val="24"/>
        </w:rPr>
        <w:t xml:space="preserve"> and a list of String that represent final states named </w:t>
      </w:r>
      <w:r>
        <w:rPr>
          <w:rFonts w:ascii="Times New Roman" w:hAnsi="Times New Roman"/>
          <w:sz w:val="24"/>
          <w:szCs w:val="24"/>
          <w:u w:val="single"/>
        </w:rPr>
        <w:t>finalStates</w:t>
      </w:r>
      <w:r>
        <w:rPr>
          <w:rFonts w:ascii="Times New Roman" w:hAnsi="Times New Roman"/>
          <w:sz w:val="24"/>
          <w:szCs w:val="24"/>
        </w:rPr>
        <w:t>. Methods are:</w:t>
      </w:r>
    </w:p>
    <w:p w:rsidR="00AA6D85" w:rsidRDefault="00AA6D85" w:rsidP="00687F90">
      <w:pPr>
        <w:numPr>
          <w:ilvl w:val="0"/>
          <w:numId w:val="16"/>
        </w:numPr>
        <w:tabs>
          <w:tab w:val="left" w:pos="1425"/>
        </w:tabs>
        <w:suppressAutoHyphens/>
        <w:jc w:val="both"/>
        <w:rPr>
          <w:rFonts w:ascii="Times New Roman" w:hAnsi="Times New Roman"/>
          <w:sz w:val="24"/>
          <w:szCs w:val="24"/>
        </w:rPr>
      </w:pPr>
      <w:r>
        <w:rPr>
          <w:rFonts w:ascii="Berlin Sans FB" w:hAnsi="Berlin Sans FB"/>
          <w:sz w:val="24"/>
          <w:szCs w:val="24"/>
        </w:rPr>
        <w:t>Constructor</w:t>
      </w:r>
      <w:r>
        <w:rPr>
          <w:rFonts w:ascii="Times New Roman" w:hAnsi="Times New Roman"/>
          <w:sz w:val="24"/>
          <w:szCs w:val="24"/>
        </w:rPr>
        <w:t>: empty constructor;</w:t>
      </w:r>
    </w:p>
    <w:p w:rsidR="00AA6D85" w:rsidRDefault="00AA6D85" w:rsidP="00687F90">
      <w:pPr>
        <w:numPr>
          <w:ilvl w:val="0"/>
          <w:numId w:val="16"/>
        </w:numPr>
        <w:tabs>
          <w:tab w:val="left" w:pos="1425"/>
        </w:tabs>
        <w:suppressAutoHyphens/>
        <w:jc w:val="both"/>
        <w:rPr>
          <w:rFonts w:ascii="Times New Roman" w:hAnsi="Times New Roman"/>
          <w:sz w:val="24"/>
          <w:szCs w:val="24"/>
        </w:rPr>
      </w:pPr>
      <w:r>
        <w:rPr>
          <w:rFonts w:ascii="Berlin Sans FB" w:hAnsi="Berlin Sans FB"/>
          <w:sz w:val="24"/>
          <w:szCs w:val="24"/>
        </w:rPr>
        <w:t>Override</w:t>
      </w:r>
      <w:r>
        <w:rPr>
          <w:rFonts w:ascii="Times New Roman" w:hAnsi="Times New Roman"/>
          <w:sz w:val="24"/>
          <w:szCs w:val="24"/>
        </w:rPr>
        <w:t>: toString;</w:t>
      </w:r>
    </w:p>
    <w:p w:rsidR="00AA6D85" w:rsidRDefault="00AA6D85" w:rsidP="00687F90">
      <w:pPr>
        <w:numPr>
          <w:ilvl w:val="0"/>
          <w:numId w:val="16"/>
        </w:numPr>
        <w:tabs>
          <w:tab w:val="left" w:pos="1425"/>
        </w:tabs>
        <w:suppressAutoHyphens/>
        <w:jc w:val="both"/>
        <w:rPr>
          <w:rFonts w:ascii="Times New Roman" w:hAnsi="Times New Roman"/>
          <w:sz w:val="24"/>
          <w:szCs w:val="24"/>
        </w:rPr>
      </w:pPr>
      <w:r>
        <w:rPr>
          <w:rFonts w:ascii="Berlin Sans FB" w:hAnsi="Berlin Sans FB"/>
          <w:sz w:val="24"/>
          <w:szCs w:val="24"/>
        </w:rPr>
        <w:t>Other methods</w:t>
      </w:r>
      <w:r>
        <w:rPr>
          <w:rFonts w:ascii="Times New Roman" w:hAnsi="Times New Roman"/>
          <w:sz w:val="24"/>
          <w:szCs w:val="24"/>
        </w:rPr>
        <w:t>: we have all the methods to get, set, add and delete a transition function and a final states from the fields of this class, moreover we have methods to get and set present state, next state and action. Some peculiar methods are:</w:t>
      </w:r>
    </w:p>
    <w:p w:rsidR="00AA6D85" w:rsidRDefault="00AA6D85" w:rsidP="00AA6D85">
      <w:pPr>
        <w:ind w:left="1425"/>
        <w:jc w:val="both"/>
        <w:rPr>
          <w:rFonts w:ascii="Times New Roman" w:hAnsi="Times New Roman"/>
          <w:sz w:val="24"/>
          <w:szCs w:val="24"/>
        </w:rPr>
      </w:pPr>
      <w:r>
        <w:rPr>
          <w:sz w:val="24"/>
          <w:szCs w:val="24"/>
        </w:rPr>
        <w:t>List&lt;String&gt; getState()</w:t>
      </w:r>
    </w:p>
    <w:p w:rsidR="00AA6D85" w:rsidRDefault="00AA6D85" w:rsidP="00AA6D85">
      <w:pPr>
        <w:ind w:left="2127"/>
        <w:jc w:val="both"/>
        <w:rPr>
          <w:rFonts w:ascii="Times New Roman" w:hAnsi="Times New Roman"/>
          <w:sz w:val="24"/>
          <w:szCs w:val="24"/>
        </w:rPr>
      </w:pPr>
      <w:r>
        <w:rPr>
          <w:rFonts w:ascii="Times New Roman" w:hAnsi="Times New Roman"/>
          <w:sz w:val="24"/>
          <w:szCs w:val="24"/>
        </w:rPr>
        <w:t>it returns the list of all service’s states doing a union between present and next state, avoiding duplicate;</w:t>
      </w:r>
    </w:p>
    <w:p w:rsidR="00AA6D85" w:rsidRDefault="00AA6D85" w:rsidP="00AA6D85">
      <w:pPr>
        <w:ind w:left="1425"/>
        <w:jc w:val="both"/>
        <w:rPr>
          <w:rFonts w:ascii="Times New Roman" w:hAnsi="Times New Roman"/>
          <w:sz w:val="24"/>
          <w:szCs w:val="24"/>
        </w:rPr>
      </w:pPr>
      <w:r>
        <w:rPr>
          <w:sz w:val="24"/>
          <w:szCs w:val="24"/>
        </w:rPr>
        <w:t>List&lt;TransitionFunction&gt; getActionFromState(String state)</w:t>
      </w:r>
    </w:p>
    <w:p w:rsidR="00AA6D85" w:rsidRDefault="00AA6D85" w:rsidP="00AA6D85">
      <w:pPr>
        <w:ind w:left="1425" w:firstLine="702"/>
        <w:jc w:val="both"/>
        <w:rPr>
          <w:rFonts w:ascii="Times New Roman" w:hAnsi="Times New Roman"/>
          <w:sz w:val="24"/>
          <w:szCs w:val="24"/>
        </w:rPr>
      </w:pPr>
      <w:r>
        <w:rPr>
          <w:rFonts w:ascii="Times New Roman" w:hAnsi="Times New Roman"/>
          <w:sz w:val="24"/>
          <w:szCs w:val="24"/>
        </w:rPr>
        <w:t>it returns all the transition function with  String state like for present state;</w:t>
      </w:r>
    </w:p>
    <w:p w:rsidR="00AA6D85" w:rsidRDefault="00AA6D85" w:rsidP="00AA6D85">
      <w:pPr>
        <w:jc w:val="both"/>
        <w:rPr>
          <w:rFonts w:ascii="Times New Roman" w:hAnsi="Times New Roman"/>
          <w:sz w:val="24"/>
          <w:szCs w:val="24"/>
        </w:rPr>
      </w:pPr>
      <w:r>
        <w:rPr>
          <w:rFonts w:ascii="Times New Roman" w:hAnsi="Times New Roman"/>
          <w:i/>
          <w:sz w:val="24"/>
          <w:szCs w:val="24"/>
        </w:rPr>
        <w:t>Cartesian Product</w:t>
      </w:r>
      <w:r w:rsidR="00734692">
        <w:fldChar w:fldCharType="begin"/>
      </w:r>
      <w:r>
        <w:instrText xml:space="preserve"> XE "1.1.4 Cartesian Product" </w:instrText>
      </w:r>
      <w:r w:rsidR="00734692">
        <w:fldChar w:fldCharType="end"/>
      </w:r>
    </w:p>
    <w:p w:rsidR="00AA6D85" w:rsidRDefault="00AA6D85" w:rsidP="00AA6D85">
      <w:pPr>
        <w:ind w:left="705"/>
        <w:jc w:val="both"/>
        <w:rPr>
          <w:rFonts w:ascii="Times New Roman" w:hAnsi="Times New Roman"/>
          <w:sz w:val="24"/>
          <w:szCs w:val="24"/>
        </w:rPr>
      </w:pPr>
      <w:r>
        <w:rPr>
          <w:rFonts w:ascii="Times New Roman" w:hAnsi="Times New Roman"/>
          <w:sz w:val="24"/>
          <w:szCs w:val="24"/>
        </w:rPr>
        <w:t>Class used to build Cartesian product among available services. It returns a service. Methods are:</w:t>
      </w:r>
    </w:p>
    <w:p w:rsidR="00AA6D85" w:rsidRDefault="00AA6D85" w:rsidP="00687F90">
      <w:pPr>
        <w:numPr>
          <w:ilvl w:val="0"/>
          <w:numId w:val="1"/>
        </w:numPr>
        <w:tabs>
          <w:tab w:val="left" w:pos="1425"/>
        </w:tabs>
        <w:suppressAutoHyphens/>
        <w:jc w:val="both"/>
        <w:rPr>
          <w:rFonts w:ascii="Times New Roman" w:hAnsi="Times New Roman"/>
          <w:sz w:val="24"/>
          <w:szCs w:val="24"/>
        </w:rPr>
      </w:pPr>
      <w:r>
        <w:rPr>
          <w:rFonts w:ascii="Times New Roman" w:hAnsi="Times New Roman"/>
          <w:sz w:val="24"/>
          <w:szCs w:val="24"/>
        </w:rPr>
        <w:t>Recursive method doing the Cartesian product among the available services</w:t>
      </w:r>
    </w:p>
    <w:p w:rsidR="00AA6D85" w:rsidRDefault="00AA6D85" w:rsidP="00AA6D85">
      <w:pPr>
        <w:spacing w:after="0"/>
        <w:ind w:left="705"/>
        <w:jc w:val="both"/>
        <w:rPr>
          <w:sz w:val="24"/>
          <w:szCs w:val="24"/>
        </w:rPr>
      </w:pPr>
      <w:r>
        <w:rPr>
          <w:rFonts w:ascii="Times New Roman" w:hAnsi="Times New Roman"/>
          <w:sz w:val="24"/>
          <w:szCs w:val="24"/>
        </w:rPr>
        <w:tab/>
      </w:r>
      <w:r>
        <w:rPr>
          <w:sz w:val="24"/>
          <w:szCs w:val="24"/>
        </w:rPr>
        <w:t>static Service executeProductStates(List&lt;Service&gt; availableService){</w:t>
      </w:r>
    </w:p>
    <w:p w:rsidR="00AA6D85" w:rsidRDefault="00AA6D85" w:rsidP="00AA6D85">
      <w:pPr>
        <w:spacing w:after="0"/>
        <w:ind w:left="705"/>
        <w:jc w:val="both"/>
        <w:rPr>
          <w:rStyle w:val="Enfasicorsivo"/>
        </w:rPr>
      </w:pPr>
      <w:r>
        <w:rPr>
          <w:sz w:val="24"/>
          <w:szCs w:val="24"/>
        </w:rPr>
        <w:tab/>
      </w:r>
      <w:r>
        <w:rPr>
          <w:sz w:val="24"/>
          <w:szCs w:val="24"/>
        </w:rPr>
        <w:tab/>
      </w:r>
      <w:r>
        <w:rPr>
          <w:rStyle w:val="Enfasicorsivo"/>
        </w:rPr>
        <w:t>Service states = new Service();</w:t>
      </w:r>
    </w:p>
    <w:p w:rsidR="00AA6D85" w:rsidRDefault="00AA6D85" w:rsidP="00AA6D85">
      <w:pPr>
        <w:spacing w:after="0"/>
        <w:ind w:left="1414" w:firstLine="4"/>
        <w:jc w:val="both"/>
        <w:rPr>
          <w:rStyle w:val="Enfasicorsivo"/>
        </w:rPr>
      </w:pPr>
      <w:r>
        <w:rPr>
          <w:rStyle w:val="Enfasicorsivo"/>
        </w:rPr>
        <w:t>if(availableService.size()==0) return states;</w:t>
      </w:r>
    </w:p>
    <w:p w:rsidR="00AA6D85" w:rsidRDefault="00AA6D85" w:rsidP="00AA6D85">
      <w:pPr>
        <w:spacing w:after="0"/>
        <w:ind w:left="705"/>
        <w:jc w:val="both"/>
        <w:rPr>
          <w:rStyle w:val="Enfasicorsivo"/>
        </w:rPr>
      </w:pPr>
      <w:r>
        <w:rPr>
          <w:rStyle w:val="Enfasicorsivo"/>
        </w:rPr>
        <w:tab/>
      </w:r>
      <w:r>
        <w:rPr>
          <w:rStyle w:val="Enfasicorsivo"/>
        </w:rPr>
        <w:tab/>
        <w:t>if(availableService.size()&gt;2){</w:t>
      </w:r>
    </w:p>
    <w:p w:rsidR="00AA6D85" w:rsidRDefault="00AA6D85" w:rsidP="00AA6D85">
      <w:pPr>
        <w:spacing w:after="0"/>
        <w:ind w:left="705"/>
        <w:jc w:val="both"/>
        <w:rPr>
          <w:rStyle w:val="Enfasicorsivo"/>
        </w:rPr>
      </w:pPr>
      <w:r>
        <w:rPr>
          <w:rStyle w:val="Enfasicorsivo"/>
        </w:rPr>
        <w:tab/>
      </w:r>
      <w:r>
        <w:rPr>
          <w:rStyle w:val="Enfasicorsivo"/>
        </w:rPr>
        <w:tab/>
      </w:r>
      <w:r>
        <w:rPr>
          <w:rStyle w:val="Enfasicorsivo"/>
        </w:rPr>
        <w:tab/>
        <w:t>states = productService(first available Service, second  available Service);</w:t>
      </w:r>
    </w:p>
    <w:p w:rsidR="00AA6D85" w:rsidRDefault="00AA6D85" w:rsidP="00AA6D85">
      <w:pPr>
        <w:spacing w:after="0"/>
        <w:ind w:left="705"/>
        <w:jc w:val="both"/>
        <w:rPr>
          <w:rStyle w:val="Enfasicorsivo"/>
        </w:rPr>
      </w:pPr>
      <w:r>
        <w:rPr>
          <w:rStyle w:val="Enfasicorsivo"/>
        </w:rPr>
        <w:tab/>
      </w:r>
      <w:r>
        <w:rPr>
          <w:rStyle w:val="Enfasicorsivo"/>
        </w:rPr>
        <w:tab/>
      </w:r>
      <w:r>
        <w:rPr>
          <w:rStyle w:val="Enfasicorsivo"/>
        </w:rPr>
        <w:tab/>
        <w:t>remove first available service from the list;</w:t>
      </w:r>
    </w:p>
    <w:p w:rsidR="00AA6D85" w:rsidRDefault="00AA6D85" w:rsidP="00AA6D85">
      <w:pPr>
        <w:spacing w:after="0"/>
        <w:ind w:left="2124" w:firstLine="9"/>
        <w:jc w:val="both"/>
        <w:rPr>
          <w:rStyle w:val="Enfasicorsivo"/>
        </w:rPr>
      </w:pPr>
      <w:r>
        <w:rPr>
          <w:rStyle w:val="Enfasicorsivo"/>
        </w:rPr>
        <w:t>add the new service, that corresponds to Cartesian product between first two services of the list, at first position in available services list;</w:t>
      </w:r>
    </w:p>
    <w:p w:rsidR="00AA6D85" w:rsidRDefault="00AA6D85" w:rsidP="00AA6D85">
      <w:pPr>
        <w:spacing w:after="0"/>
        <w:ind w:left="705"/>
        <w:jc w:val="both"/>
        <w:rPr>
          <w:rStyle w:val="Enfasicorsivo"/>
        </w:rPr>
      </w:pPr>
      <w:r>
        <w:rPr>
          <w:rStyle w:val="Enfasicorsivo"/>
        </w:rPr>
        <w:tab/>
      </w:r>
      <w:r>
        <w:rPr>
          <w:rStyle w:val="Enfasicorsivo"/>
        </w:rPr>
        <w:tab/>
      </w:r>
      <w:r>
        <w:rPr>
          <w:rStyle w:val="Enfasicorsivo"/>
        </w:rPr>
        <w:tab/>
        <w:t>remove second available service from the list;</w:t>
      </w:r>
    </w:p>
    <w:p w:rsidR="00AA6D85" w:rsidRDefault="00AA6D85" w:rsidP="00AA6D85">
      <w:pPr>
        <w:spacing w:after="0"/>
        <w:ind w:left="705"/>
        <w:jc w:val="both"/>
        <w:rPr>
          <w:rStyle w:val="Enfasicorsivo"/>
        </w:rPr>
      </w:pPr>
      <w:r>
        <w:rPr>
          <w:rStyle w:val="Enfasicorsivo"/>
        </w:rPr>
        <w:tab/>
      </w:r>
      <w:r>
        <w:rPr>
          <w:rStyle w:val="Enfasicorsivo"/>
        </w:rPr>
        <w:tab/>
      </w:r>
      <w:r>
        <w:rPr>
          <w:rStyle w:val="Enfasicorsivo"/>
        </w:rPr>
        <w:tab/>
        <w:t>//do a recursive call</w:t>
      </w:r>
    </w:p>
    <w:p w:rsidR="00AA6D85" w:rsidRDefault="00AA6D85" w:rsidP="00AA6D85">
      <w:pPr>
        <w:spacing w:after="0"/>
        <w:ind w:left="2121" w:firstLine="3"/>
        <w:jc w:val="both"/>
        <w:rPr>
          <w:rStyle w:val="Enfasicorsivo"/>
        </w:rPr>
      </w:pPr>
      <w:r>
        <w:rPr>
          <w:rStyle w:val="Enfasicorsivo"/>
        </w:rPr>
        <w:t>states = executeProductStates(availableService);</w:t>
      </w:r>
    </w:p>
    <w:p w:rsidR="00AA6D85" w:rsidRDefault="00AA6D85" w:rsidP="00AA6D85">
      <w:pPr>
        <w:spacing w:after="0"/>
        <w:ind w:left="705"/>
        <w:jc w:val="both"/>
        <w:rPr>
          <w:rStyle w:val="Enfasicorsivo"/>
        </w:rPr>
      </w:pPr>
      <w:r>
        <w:rPr>
          <w:rStyle w:val="Enfasicorsivo"/>
        </w:rPr>
        <w:tab/>
      </w:r>
      <w:r>
        <w:rPr>
          <w:rStyle w:val="Enfasicorsivo"/>
        </w:rPr>
        <w:tab/>
        <w:t>}</w:t>
      </w:r>
    </w:p>
    <w:p w:rsidR="00AA6D85" w:rsidRDefault="00AA6D85" w:rsidP="00AA6D85">
      <w:pPr>
        <w:spacing w:after="0"/>
        <w:ind w:left="705"/>
        <w:jc w:val="both"/>
        <w:rPr>
          <w:rStyle w:val="Enfasicorsivo"/>
        </w:rPr>
      </w:pPr>
      <w:r>
        <w:rPr>
          <w:rStyle w:val="Enfasicorsivo"/>
        </w:rPr>
        <w:tab/>
      </w:r>
      <w:r>
        <w:rPr>
          <w:rStyle w:val="Enfasicorsivo"/>
        </w:rPr>
        <w:tab/>
        <w:t>else{</w:t>
      </w:r>
    </w:p>
    <w:p w:rsidR="00AA6D85" w:rsidRDefault="00AA6D85" w:rsidP="00AA6D85">
      <w:pPr>
        <w:spacing w:after="0"/>
        <w:ind w:left="705"/>
        <w:jc w:val="both"/>
        <w:rPr>
          <w:rStyle w:val="Enfasicorsivo"/>
        </w:rPr>
      </w:pPr>
      <w:r>
        <w:rPr>
          <w:rStyle w:val="Enfasicorsivo"/>
        </w:rPr>
        <w:tab/>
      </w:r>
      <w:r>
        <w:rPr>
          <w:rStyle w:val="Enfasicorsivo"/>
        </w:rPr>
        <w:tab/>
      </w:r>
      <w:r>
        <w:rPr>
          <w:rStyle w:val="Enfasicorsivo"/>
        </w:rPr>
        <w:tab/>
        <w:t>if(availableService.size()==2)</w:t>
      </w:r>
    </w:p>
    <w:p w:rsidR="00AA6D85" w:rsidRDefault="00AA6D85" w:rsidP="00AA6D85">
      <w:pPr>
        <w:spacing w:after="0"/>
        <w:ind w:left="2835"/>
        <w:jc w:val="both"/>
        <w:rPr>
          <w:rStyle w:val="Enfasicorsivo"/>
        </w:rPr>
      </w:pPr>
      <w:r>
        <w:rPr>
          <w:rStyle w:val="Enfasicorsivo"/>
        </w:rPr>
        <w:t>states = productService(first availableService, second availableService);</w:t>
      </w:r>
    </w:p>
    <w:p w:rsidR="0036658E" w:rsidRDefault="0036658E" w:rsidP="00AA6D85">
      <w:pPr>
        <w:spacing w:after="0"/>
        <w:ind w:left="2121" w:firstLine="3"/>
        <w:jc w:val="both"/>
        <w:rPr>
          <w:rStyle w:val="Enfasicorsivo"/>
        </w:rPr>
      </w:pPr>
    </w:p>
    <w:p w:rsidR="00AA6D85" w:rsidRDefault="00AA6D85" w:rsidP="00AA6D85">
      <w:pPr>
        <w:spacing w:after="0"/>
        <w:ind w:left="2121" w:firstLine="3"/>
        <w:jc w:val="both"/>
        <w:rPr>
          <w:rStyle w:val="Enfasicorsivo"/>
        </w:rPr>
      </w:pPr>
      <w:r>
        <w:rPr>
          <w:rStyle w:val="Enfasicorsivo"/>
        </w:rPr>
        <w:t>else{</w:t>
      </w:r>
    </w:p>
    <w:p w:rsidR="00AA6D85" w:rsidRDefault="00AA6D85" w:rsidP="00AA6D85">
      <w:pPr>
        <w:spacing w:after="0"/>
        <w:ind w:left="2829" w:firstLine="3"/>
        <w:jc w:val="both"/>
        <w:rPr>
          <w:rStyle w:val="Enfasicorsivo"/>
        </w:rPr>
      </w:pPr>
      <w:r>
        <w:rPr>
          <w:rStyle w:val="Enfasicorsivo"/>
        </w:rPr>
        <w:t>//list size ==1</w:t>
      </w:r>
    </w:p>
    <w:p w:rsidR="00AA6D85" w:rsidRDefault="00AA6D85" w:rsidP="00AA6D85">
      <w:pPr>
        <w:spacing w:after="0"/>
        <w:ind w:left="2829" w:firstLine="3"/>
        <w:jc w:val="both"/>
        <w:rPr>
          <w:rStyle w:val="Enfasicorsivo"/>
        </w:rPr>
      </w:pPr>
      <w:r>
        <w:rPr>
          <w:rStyle w:val="Enfasicorsivo"/>
        </w:rPr>
        <w:t>states = first and only one availableService;</w:t>
      </w:r>
    </w:p>
    <w:p w:rsidR="00AA6D85" w:rsidRDefault="00AA6D85" w:rsidP="00AA6D85">
      <w:pPr>
        <w:spacing w:after="0"/>
        <w:ind w:left="1413" w:firstLine="708"/>
        <w:jc w:val="both"/>
        <w:rPr>
          <w:rStyle w:val="Enfasicorsivo"/>
        </w:rPr>
      </w:pPr>
      <w:r>
        <w:rPr>
          <w:rStyle w:val="Enfasicorsivo"/>
        </w:rPr>
        <w:t>}</w:t>
      </w:r>
    </w:p>
    <w:p w:rsidR="00AA6D85" w:rsidRDefault="00AA6D85" w:rsidP="00AA6D85">
      <w:pPr>
        <w:spacing w:after="0"/>
        <w:ind w:left="705"/>
        <w:jc w:val="both"/>
        <w:rPr>
          <w:rStyle w:val="Enfasicorsivo"/>
        </w:rPr>
      </w:pPr>
      <w:r>
        <w:rPr>
          <w:rStyle w:val="Enfasicorsivo"/>
        </w:rPr>
        <w:lastRenderedPageBreak/>
        <w:tab/>
      </w:r>
      <w:r>
        <w:rPr>
          <w:rStyle w:val="Enfasicorsivo"/>
        </w:rPr>
        <w:tab/>
        <w:t>} return states ; }</w:t>
      </w:r>
    </w:p>
    <w:p w:rsidR="00AA6D85" w:rsidRDefault="00AA6D85" w:rsidP="00687F90">
      <w:pPr>
        <w:numPr>
          <w:ilvl w:val="0"/>
          <w:numId w:val="1"/>
        </w:numPr>
        <w:tabs>
          <w:tab w:val="left" w:pos="1425"/>
        </w:tabs>
        <w:suppressAutoHyphens/>
        <w:jc w:val="both"/>
        <w:rPr>
          <w:rFonts w:ascii="Times New Roman" w:hAnsi="Times New Roman"/>
          <w:sz w:val="24"/>
          <w:szCs w:val="24"/>
        </w:rPr>
      </w:pPr>
      <w:r>
        <w:rPr>
          <w:rFonts w:ascii="Times New Roman" w:hAnsi="Times New Roman"/>
          <w:sz w:val="24"/>
          <w:szCs w:val="24"/>
        </w:rPr>
        <w:t>Method doing the Cartesian product between two service</w:t>
      </w:r>
    </w:p>
    <w:p w:rsidR="00AA6D85" w:rsidRDefault="00AA6D85" w:rsidP="00AA6D85">
      <w:pPr>
        <w:spacing w:after="0"/>
        <w:ind w:left="705"/>
        <w:jc w:val="both"/>
        <w:rPr>
          <w:sz w:val="24"/>
          <w:szCs w:val="24"/>
        </w:rPr>
      </w:pPr>
      <w:r>
        <w:rPr>
          <w:rFonts w:ascii="Times New Roman" w:hAnsi="Times New Roman"/>
          <w:sz w:val="24"/>
          <w:szCs w:val="24"/>
        </w:rPr>
        <w:tab/>
      </w:r>
      <w:r>
        <w:rPr>
          <w:sz w:val="24"/>
          <w:szCs w:val="24"/>
        </w:rPr>
        <w:t>static Service productService(Service s1, Service s2){</w:t>
      </w:r>
    </w:p>
    <w:p w:rsidR="00AA6D85" w:rsidRDefault="00AA6D85" w:rsidP="00AA6D85">
      <w:pPr>
        <w:spacing w:after="0"/>
        <w:ind w:left="705"/>
        <w:jc w:val="both"/>
        <w:rPr>
          <w:rStyle w:val="Enfasicorsivo"/>
        </w:rPr>
      </w:pPr>
      <w:r>
        <w:rPr>
          <w:rFonts w:ascii="Times New Roman" w:hAnsi="Times New Roman"/>
          <w:sz w:val="24"/>
          <w:szCs w:val="24"/>
        </w:rPr>
        <w:tab/>
      </w:r>
      <w:r>
        <w:rPr>
          <w:rFonts w:ascii="Times New Roman" w:hAnsi="Times New Roman"/>
          <w:sz w:val="24"/>
          <w:szCs w:val="24"/>
        </w:rPr>
        <w:tab/>
      </w:r>
      <w:r>
        <w:rPr>
          <w:rStyle w:val="Enfasicorsivo"/>
        </w:rPr>
        <w:t>Service prod = new Service();</w:t>
      </w:r>
    </w:p>
    <w:p w:rsidR="00AA6D85" w:rsidRDefault="00AA6D85" w:rsidP="00AA6D85">
      <w:pPr>
        <w:spacing w:after="0"/>
        <w:ind w:left="705"/>
        <w:jc w:val="both"/>
        <w:rPr>
          <w:rStyle w:val="Enfasicorsivo"/>
        </w:rPr>
      </w:pPr>
      <w:r>
        <w:rPr>
          <w:rStyle w:val="Enfasicorsivo"/>
        </w:rPr>
        <w:tab/>
      </w:r>
      <w:r>
        <w:rPr>
          <w:rStyle w:val="Enfasicorsivo"/>
        </w:rPr>
        <w:tab/>
        <w:t>List&lt;String&gt; finalState = product(s1.getFinalState(),s2.getFinalState());</w:t>
      </w:r>
    </w:p>
    <w:p w:rsidR="00AA6D85" w:rsidRDefault="00AA6D85" w:rsidP="00AA6D85">
      <w:pPr>
        <w:spacing w:after="0"/>
        <w:ind w:left="705"/>
        <w:jc w:val="both"/>
        <w:rPr>
          <w:rStyle w:val="Enfasicorsivo"/>
        </w:rPr>
      </w:pPr>
      <w:r>
        <w:rPr>
          <w:rStyle w:val="Enfasicorsivo"/>
        </w:rPr>
        <w:tab/>
      </w:r>
      <w:r>
        <w:rPr>
          <w:rStyle w:val="Enfasicorsivo"/>
        </w:rPr>
        <w:tab/>
        <w:t>//give to new service the final state product</w:t>
      </w:r>
    </w:p>
    <w:p w:rsidR="00AA6D85" w:rsidRDefault="00AA6D85" w:rsidP="00AA6D85">
      <w:pPr>
        <w:spacing w:after="0"/>
        <w:ind w:left="1413" w:firstLine="3"/>
        <w:jc w:val="both"/>
        <w:rPr>
          <w:rStyle w:val="Enfasicorsivo"/>
        </w:rPr>
      </w:pPr>
      <w:r>
        <w:rPr>
          <w:rStyle w:val="Enfasicorsivo"/>
        </w:rPr>
        <w:t>prod.setFinalState(finalState);</w:t>
      </w:r>
    </w:p>
    <w:p w:rsidR="00AA6D85" w:rsidRDefault="00AA6D85" w:rsidP="00AA6D85">
      <w:pPr>
        <w:spacing w:after="0"/>
        <w:ind w:left="705"/>
        <w:jc w:val="both"/>
        <w:rPr>
          <w:rStyle w:val="Enfasicorsivo"/>
        </w:rPr>
      </w:pPr>
      <w:r>
        <w:rPr>
          <w:rStyle w:val="Enfasicorsivo"/>
        </w:rPr>
        <w:tab/>
      </w:r>
      <w:r>
        <w:rPr>
          <w:rStyle w:val="Enfasicorsivo"/>
        </w:rPr>
        <w:tab/>
        <w:t>List&lt;TransitionFunction&gt; result = new ArrayList&lt;TransitionFunction&gt;();</w:t>
      </w:r>
    </w:p>
    <w:p w:rsidR="00AA6D85" w:rsidRDefault="00AA6D85" w:rsidP="00AA6D85">
      <w:pPr>
        <w:spacing w:after="0"/>
        <w:ind w:left="705"/>
        <w:jc w:val="both"/>
        <w:rPr>
          <w:rStyle w:val="Enfasicorsivo"/>
        </w:rPr>
      </w:pPr>
      <w:r>
        <w:rPr>
          <w:rStyle w:val="Enfasicorsivo"/>
        </w:rPr>
        <w:tab/>
      </w:r>
      <w:r>
        <w:rPr>
          <w:rStyle w:val="Enfasicorsivo"/>
        </w:rPr>
        <w:tab/>
        <w:t>for(all the transitions i of first service)</w:t>
      </w:r>
    </w:p>
    <w:p w:rsidR="00AA6D85" w:rsidRDefault="00AA6D85" w:rsidP="00AA6D85">
      <w:pPr>
        <w:spacing w:after="0"/>
        <w:ind w:left="705"/>
        <w:jc w:val="both"/>
        <w:rPr>
          <w:rStyle w:val="Enfasicorsivo"/>
        </w:rPr>
      </w:pPr>
      <w:r>
        <w:rPr>
          <w:rStyle w:val="Enfasicorsivo"/>
        </w:rPr>
        <w:tab/>
      </w:r>
      <w:r>
        <w:rPr>
          <w:rStyle w:val="Enfasicorsivo"/>
        </w:rPr>
        <w:tab/>
      </w:r>
      <w:r>
        <w:rPr>
          <w:rStyle w:val="Enfasicorsivo"/>
        </w:rPr>
        <w:tab/>
        <w:t>for(all the transitions j of second service){</w:t>
      </w:r>
    </w:p>
    <w:p w:rsidR="00AA6D85" w:rsidRDefault="00AA6D85" w:rsidP="00AA6D85">
      <w:pPr>
        <w:spacing w:after="0"/>
        <w:ind w:left="2832" w:firstLine="3"/>
        <w:jc w:val="both"/>
        <w:rPr>
          <w:rStyle w:val="Enfasicorsivo"/>
        </w:rPr>
      </w:pPr>
      <w:r>
        <w:rPr>
          <w:rStyle w:val="Enfasicorsivo"/>
        </w:rPr>
        <w:t>create four new transition functions resulting from this combination:</w:t>
      </w:r>
    </w:p>
    <w:p w:rsidR="00AA6D85" w:rsidRDefault="00AA6D85" w:rsidP="00687F90">
      <w:pPr>
        <w:numPr>
          <w:ilvl w:val="0"/>
          <w:numId w:val="2"/>
        </w:numPr>
        <w:tabs>
          <w:tab w:val="left" w:pos="3552"/>
        </w:tabs>
        <w:suppressAutoHyphens/>
        <w:spacing w:after="0"/>
        <w:jc w:val="both"/>
        <w:rPr>
          <w:rStyle w:val="Enfasicorsivo"/>
        </w:rPr>
      </w:pPr>
      <w:r>
        <w:rPr>
          <w:rStyle w:val="Enfasicorsivo"/>
        </w:rPr>
        <w:t>s1 present state, s2 present state – s1 action – s1 next state, s2 present state;</w:t>
      </w:r>
    </w:p>
    <w:p w:rsidR="00AA6D85" w:rsidRDefault="00AA6D85" w:rsidP="00687F90">
      <w:pPr>
        <w:numPr>
          <w:ilvl w:val="0"/>
          <w:numId w:val="2"/>
        </w:numPr>
        <w:tabs>
          <w:tab w:val="left" w:pos="3552"/>
        </w:tabs>
        <w:suppressAutoHyphens/>
        <w:spacing w:after="0"/>
        <w:jc w:val="both"/>
        <w:rPr>
          <w:rStyle w:val="Enfasicorsivo"/>
        </w:rPr>
      </w:pPr>
      <w:r>
        <w:rPr>
          <w:rStyle w:val="Enfasicorsivo"/>
        </w:rPr>
        <w:t>s1 present sate, s2 next state – s1 action – s1 next state, s2 next state;</w:t>
      </w:r>
    </w:p>
    <w:p w:rsidR="00AA6D85" w:rsidRDefault="00AA6D85" w:rsidP="00687F90">
      <w:pPr>
        <w:numPr>
          <w:ilvl w:val="0"/>
          <w:numId w:val="2"/>
        </w:numPr>
        <w:tabs>
          <w:tab w:val="left" w:pos="3552"/>
        </w:tabs>
        <w:suppressAutoHyphens/>
        <w:spacing w:after="0"/>
        <w:jc w:val="both"/>
        <w:rPr>
          <w:rStyle w:val="Enfasicorsivo"/>
        </w:rPr>
      </w:pPr>
      <w:r>
        <w:rPr>
          <w:rStyle w:val="Enfasicorsivo"/>
        </w:rPr>
        <w:t>s1 present state, s2 present state – s2 action – s1 present state, s2 next state;</w:t>
      </w:r>
    </w:p>
    <w:p w:rsidR="00AA6D85" w:rsidRDefault="00AA6D85" w:rsidP="00687F90">
      <w:pPr>
        <w:numPr>
          <w:ilvl w:val="0"/>
          <w:numId w:val="2"/>
        </w:numPr>
        <w:tabs>
          <w:tab w:val="left" w:pos="3552"/>
        </w:tabs>
        <w:suppressAutoHyphens/>
        <w:spacing w:after="0"/>
        <w:jc w:val="both"/>
        <w:rPr>
          <w:rStyle w:val="Enfasicorsivo"/>
        </w:rPr>
      </w:pPr>
      <w:r>
        <w:rPr>
          <w:rStyle w:val="Enfasicorsivo"/>
        </w:rPr>
        <w:t>s1 next state, s2 present state – s2 action – s1 next state, s2 next state.</w:t>
      </w:r>
    </w:p>
    <w:p w:rsidR="00AA6D85" w:rsidRDefault="00AA6D85" w:rsidP="00AA6D85">
      <w:pPr>
        <w:spacing w:after="0"/>
        <w:ind w:left="705"/>
        <w:jc w:val="both"/>
        <w:rPr>
          <w:rStyle w:val="Enfasicorsivo"/>
        </w:rPr>
      </w:pPr>
      <w:r>
        <w:rPr>
          <w:rStyle w:val="Enfasicorsivo"/>
        </w:rPr>
        <w:tab/>
      </w:r>
      <w:r>
        <w:rPr>
          <w:rStyle w:val="Enfasicorsivo"/>
        </w:rPr>
        <w:tab/>
      </w:r>
      <w:r>
        <w:rPr>
          <w:rStyle w:val="Enfasicorsivo"/>
        </w:rPr>
        <w:tab/>
        <w:t>Add this new transition function to list if they are not still present.</w:t>
      </w:r>
    </w:p>
    <w:p w:rsidR="00AA6D85" w:rsidRDefault="00AA6D85" w:rsidP="00AA6D85">
      <w:pPr>
        <w:spacing w:after="0"/>
        <w:ind w:left="1413" w:firstLine="3"/>
        <w:jc w:val="both"/>
        <w:rPr>
          <w:rStyle w:val="Enfasicorsivo"/>
        </w:rPr>
      </w:pPr>
      <w:r>
        <w:rPr>
          <w:rStyle w:val="Enfasicorsivo"/>
        </w:rPr>
        <w:t>}</w:t>
      </w:r>
    </w:p>
    <w:p w:rsidR="00AA6D85" w:rsidRDefault="00AA6D85" w:rsidP="00AA6D85">
      <w:pPr>
        <w:spacing w:after="0"/>
        <w:ind w:left="705"/>
        <w:jc w:val="both"/>
        <w:rPr>
          <w:rStyle w:val="Enfasicorsivo"/>
        </w:rPr>
      </w:pPr>
      <w:r>
        <w:rPr>
          <w:rStyle w:val="Enfasicorsivo"/>
        </w:rPr>
        <w:tab/>
      </w:r>
      <w:r>
        <w:rPr>
          <w:rStyle w:val="Enfasicorsivo"/>
        </w:rPr>
        <w:tab/>
        <w:t>prod.setTransactionFunctionCollection(result);</w:t>
      </w:r>
    </w:p>
    <w:p w:rsidR="00AA6D85" w:rsidRDefault="00AA6D85" w:rsidP="00AA6D85">
      <w:pPr>
        <w:spacing w:after="0"/>
        <w:ind w:left="705"/>
        <w:jc w:val="both"/>
        <w:rPr>
          <w:rStyle w:val="Enfasicorsivo"/>
        </w:rPr>
      </w:pPr>
      <w:r>
        <w:rPr>
          <w:rStyle w:val="Enfasicorsivo"/>
        </w:rPr>
        <w:tab/>
      </w:r>
      <w:r>
        <w:rPr>
          <w:rStyle w:val="Enfasicorsivo"/>
        </w:rPr>
        <w:tab/>
        <w:t>return prod;</w:t>
      </w:r>
    </w:p>
    <w:p w:rsidR="00AA6D85" w:rsidRDefault="00AA6D85" w:rsidP="00AA6D85">
      <w:pPr>
        <w:ind w:left="705"/>
        <w:jc w:val="both"/>
        <w:rPr>
          <w:sz w:val="24"/>
          <w:szCs w:val="24"/>
          <w:lang w:val="en-GB"/>
        </w:rPr>
      </w:pPr>
      <w:r>
        <w:rPr>
          <w:rFonts w:ascii="Times New Roman" w:hAnsi="Times New Roman"/>
          <w:sz w:val="24"/>
          <w:szCs w:val="24"/>
          <w:lang w:val="en-GB"/>
        </w:rPr>
        <w:tab/>
      </w:r>
      <w:r>
        <w:rPr>
          <w:sz w:val="24"/>
          <w:szCs w:val="24"/>
          <w:lang w:val="en-GB"/>
        </w:rPr>
        <w:t>}</w:t>
      </w:r>
    </w:p>
    <w:p w:rsidR="00AA6D85" w:rsidRDefault="00AA6D85" w:rsidP="00687F90">
      <w:pPr>
        <w:numPr>
          <w:ilvl w:val="0"/>
          <w:numId w:val="12"/>
        </w:numPr>
        <w:tabs>
          <w:tab w:val="left" w:pos="1426"/>
        </w:tabs>
        <w:suppressAutoHyphens/>
        <w:jc w:val="both"/>
        <w:rPr>
          <w:rFonts w:ascii="Times New Roman" w:hAnsi="Times New Roman"/>
          <w:sz w:val="24"/>
          <w:szCs w:val="24"/>
        </w:rPr>
      </w:pPr>
      <w:r>
        <w:rPr>
          <w:rFonts w:ascii="Times New Roman" w:hAnsi="Times New Roman"/>
          <w:sz w:val="24"/>
          <w:szCs w:val="24"/>
        </w:rPr>
        <w:t>Method that execute Cartesian product between two String list</w:t>
      </w:r>
    </w:p>
    <w:p w:rsidR="00AA6D85" w:rsidRDefault="00AA6D85" w:rsidP="00AA6D85">
      <w:pPr>
        <w:spacing w:after="0"/>
        <w:ind w:left="705"/>
        <w:jc w:val="both"/>
        <w:rPr>
          <w:sz w:val="24"/>
          <w:szCs w:val="24"/>
        </w:rPr>
      </w:pPr>
      <w:r>
        <w:rPr>
          <w:sz w:val="24"/>
          <w:szCs w:val="24"/>
        </w:rPr>
        <w:t>static List &lt;String&gt; product (List&lt;String&gt; l1, List&lt;String&gt; l2){</w:t>
      </w:r>
    </w:p>
    <w:p w:rsidR="00AA6D85" w:rsidRDefault="00AA6D85" w:rsidP="00AA6D85">
      <w:pPr>
        <w:spacing w:after="0"/>
        <w:ind w:left="705"/>
        <w:jc w:val="both"/>
        <w:rPr>
          <w:rStyle w:val="Enfasicorsivo"/>
        </w:rPr>
      </w:pPr>
      <w:r>
        <w:rPr>
          <w:rStyle w:val="Enfasicorsivo"/>
        </w:rPr>
        <w:tab/>
      </w:r>
      <w:r>
        <w:rPr>
          <w:rStyle w:val="Enfasicorsivo"/>
        </w:rPr>
        <w:tab/>
        <w:t>List&lt;String&gt; prod</w:t>
      </w:r>
    </w:p>
    <w:p w:rsidR="00AA6D85" w:rsidRDefault="00AA6D85" w:rsidP="00AA6D85">
      <w:pPr>
        <w:spacing w:after="0"/>
        <w:ind w:left="705"/>
        <w:jc w:val="both"/>
        <w:rPr>
          <w:rStyle w:val="Enfasicorsivo"/>
        </w:rPr>
      </w:pPr>
      <w:r>
        <w:rPr>
          <w:rStyle w:val="Enfasicorsivo"/>
        </w:rPr>
        <w:tab/>
      </w:r>
      <w:r>
        <w:rPr>
          <w:rStyle w:val="Enfasicorsivo"/>
        </w:rPr>
        <w:tab/>
        <w:t>for(all string i in l1)</w:t>
      </w:r>
    </w:p>
    <w:p w:rsidR="00AA6D85" w:rsidRDefault="00AA6D85" w:rsidP="00AA6D85">
      <w:pPr>
        <w:spacing w:after="0"/>
        <w:ind w:left="705"/>
        <w:jc w:val="both"/>
        <w:rPr>
          <w:rStyle w:val="Enfasicorsivo"/>
        </w:rPr>
      </w:pPr>
      <w:r>
        <w:rPr>
          <w:rStyle w:val="Enfasicorsivo"/>
        </w:rPr>
        <w:tab/>
      </w:r>
      <w:r>
        <w:rPr>
          <w:rStyle w:val="Enfasicorsivo"/>
        </w:rPr>
        <w:tab/>
      </w:r>
      <w:r>
        <w:rPr>
          <w:rStyle w:val="Enfasicorsivo"/>
        </w:rPr>
        <w:tab/>
        <w:t>for(all string j in l2){</w:t>
      </w:r>
    </w:p>
    <w:p w:rsidR="00AA6D85" w:rsidRDefault="00AA6D85" w:rsidP="00AA6D85">
      <w:pPr>
        <w:spacing w:after="0"/>
        <w:ind w:left="705"/>
        <w:jc w:val="both"/>
        <w:rPr>
          <w:rStyle w:val="Enfasicorsivo"/>
        </w:rPr>
      </w:pPr>
      <w:r>
        <w:rPr>
          <w:rStyle w:val="Enfasicorsivo"/>
        </w:rPr>
        <w:tab/>
      </w:r>
      <w:r>
        <w:rPr>
          <w:rStyle w:val="Enfasicorsivo"/>
        </w:rPr>
        <w:tab/>
      </w:r>
      <w:r>
        <w:rPr>
          <w:rStyle w:val="Enfasicorsivo"/>
        </w:rPr>
        <w:tab/>
      </w:r>
      <w:r>
        <w:rPr>
          <w:rStyle w:val="Enfasicorsivo"/>
        </w:rPr>
        <w:tab/>
        <w:t>prod.add(i.concat(j));</w:t>
      </w:r>
    </w:p>
    <w:p w:rsidR="00AA6D85" w:rsidRDefault="00AA6D85" w:rsidP="00AA6D85">
      <w:pPr>
        <w:spacing w:after="0"/>
        <w:ind w:left="705"/>
        <w:jc w:val="both"/>
        <w:rPr>
          <w:rStyle w:val="Enfasicorsivo"/>
        </w:rPr>
      </w:pPr>
      <w:r>
        <w:rPr>
          <w:rStyle w:val="Enfasicorsivo"/>
        </w:rPr>
        <w:tab/>
      </w:r>
      <w:r>
        <w:rPr>
          <w:rStyle w:val="Enfasicorsivo"/>
        </w:rPr>
        <w:tab/>
        <w:t>}</w:t>
      </w:r>
    </w:p>
    <w:p w:rsidR="00AA6D85" w:rsidRDefault="00AA6D85" w:rsidP="00AA6D85">
      <w:pPr>
        <w:spacing w:after="0"/>
        <w:ind w:left="705"/>
        <w:jc w:val="both"/>
        <w:rPr>
          <w:rStyle w:val="Enfasicorsivo"/>
        </w:rPr>
      </w:pPr>
      <w:r>
        <w:rPr>
          <w:rStyle w:val="Enfasicorsivo"/>
        </w:rPr>
        <w:tab/>
      </w:r>
      <w:r>
        <w:rPr>
          <w:rStyle w:val="Enfasicorsivo"/>
        </w:rPr>
        <w:tab/>
        <w:t>return prod;</w:t>
      </w:r>
    </w:p>
    <w:p w:rsidR="00AA6D85" w:rsidRDefault="00AA6D85" w:rsidP="00AA6D85">
      <w:pPr>
        <w:spacing w:after="0"/>
        <w:ind w:left="705"/>
        <w:jc w:val="both"/>
        <w:rPr>
          <w:sz w:val="24"/>
          <w:szCs w:val="24"/>
          <w:lang w:val="en-GB"/>
        </w:rPr>
      </w:pPr>
      <w:r>
        <w:rPr>
          <w:rFonts w:ascii="Times New Roman" w:hAnsi="Times New Roman"/>
          <w:sz w:val="24"/>
          <w:szCs w:val="24"/>
          <w:lang w:val="en-GB"/>
        </w:rPr>
        <w:tab/>
      </w:r>
      <w:r>
        <w:rPr>
          <w:sz w:val="24"/>
          <w:szCs w:val="24"/>
          <w:lang w:val="en-GB"/>
        </w:rPr>
        <w:t>}</w:t>
      </w:r>
    </w:p>
    <w:p w:rsidR="00AA6D85" w:rsidRDefault="00AA6D85" w:rsidP="00AA6D85">
      <w:pPr>
        <w:jc w:val="both"/>
        <w:rPr>
          <w:rFonts w:ascii="Times New Roman" w:hAnsi="Times New Roman"/>
          <w:b/>
          <w:sz w:val="28"/>
          <w:szCs w:val="28"/>
        </w:rPr>
      </w:pPr>
    </w:p>
    <w:p w:rsidR="00AA6D85" w:rsidRDefault="00AA6D85" w:rsidP="00AA6D85">
      <w:pPr>
        <w:jc w:val="both"/>
        <w:rPr>
          <w:rFonts w:ascii="Times New Roman" w:hAnsi="Times New Roman"/>
          <w:b/>
          <w:sz w:val="28"/>
          <w:szCs w:val="28"/>
        </w:rPr>
      </w:pPr>
    </w:p>
    <w:p w:rsidR="006907D4" w:rsidRDefault="006907D4" w:rsidP="00AA6D85">
      <w:pPr>
        <w:jc w:val="both"/>
        <w:rPr>
          <w:rFonts w:ascii="Times New Roman" w:hAnsi="Times New Roman"/>
          <w:b/>
          <w:sz w:val="28"/>
          <w:szCs w:val="28"/>
        </w:rPr>
      </w:pPr>
    </w:p>
    <w:p w:rsidR="006907D4" w:rsidRDefault="006907D4" w:rsidP="00AA6D85">
      <w:pPr>
        <w:jc w:val="both"/>
        <w:rPr>
          <w:rFonts w:ascii="Times New Roman" w:hAnsi="Times New Roman"/>
          <w:b/>
          <w:sz w:val="28"/>
          <w:szCs w:val="28"/>
        </w:rPr>
      </w:pPr>
    </w:p>
    <w:p w:rsidR="006907D4" w:rsidRDefault="006907D4" w:rsidP="00AA6D85">
      <w:pPr>
        <w:jc w:val="both"/>
        <w:rPr>
          <w:rFonts w:ascii="Times New Roman" w:hAnsi="Times New Roman"/>
          <w:b/>
          <w:sz w:val="28"/>
          <w:szCs w:val="28"/>
        </w:rPr>
      </w:pPr>
    </w:p>
    <w:p w:rsidR="006907D4" w:rsidRDefault="006907D4" w:rsidP="00AA6D85">
      <w:pPr>
        <w:jc w:val="both"/>
        <w:rPr>
          <w:rFonts w:ascii="Times New Roman" w:hAnsi="Times New Roman"/>
          <w:b/>
          <w:sz w:val="28"/>
          <w:szCs w:val="28"/>
        </w:rPr>
      </w:pPr>
    </w:p>
    <w:p w:rsidR="00AA6D85" w:rsidRDefault="00AA6D85" w:rsidP="00AA6D85">
      <w:pPr>
        <w:jc w:val="both"/>
        <w:rPr>
          <w:rFonts w:ascii="Times New Roman" w:hAnsi="Times New Roman"/>
          <w:sz w:val="24"/>
          <w:szCs w:val="24"/>
        </w:rPr>
      </w:pPr>
      <w:r>
        <w:rPr>
          <w:rFonts w:ascii="Times New Roman" w:hAnsi="Times New Roman"/>
          <w:b/>
          <w:sz w:val="28"/>
          <w:szCs w:val="28"/>
        </w:rPr>
        <w:lastRenderedPageBreak/>
        <w:t xml:space="preserve">1.2 </w:t>
      </w:r>
      <w:r>
        <w:rPr>
          <w:rFonts w:ascii="Times New Roman" w:hAnsi="Times New Roman"/>
          <w:sz w:val="28"/>
          <w:szCs w:val="28"/>
          <w:u w:val="single"/>
        </w:rPr>
        <w:t>Second Version</w:t>
      </w:r>
      <w:r w:rsidR="00734692">
        <w:fldChar w:fldCharType="begin"/>
      </w:r>
      <w:r>
        <w:instrText xml:space="preserve"> XE "1.2 Second Version" </w:instrText>
      </w:r>
      <w:r w:rsidR="00734692">
        <w:fldChar w:fldCharType="end"/>
      </w:r>
    </w:p>
    <w:p w:rsidR="00AA6D85" w:rsidRDefault="00AA6D85" w:rsidP="00AA6D85">
      <w:pPr>
        <w:jc w:val="both"/>
        <w:rPr>
          <w:rFonts w:ascii="Times New Roman" w:hAnsi="Times New Roman"/>
          <w:sz w:val="24"/>
          <w:szCs w:val="24"/>
        </w:rPr>
      </w:pPr>
      <w:r>
        <w:rPr>
          <w:rFonts w:ascii="Times New Roman" w:hAnsi="Times New Roman"/>
          <w:sz w:val="24"/>
          <w:szCs w:val="24"/>
        </w:rPr>
        <w:t>To improve the efficiency of methods that give to other packages the information on a service, we introduced some new fields in class Service and we built new classes to represent State and Action. These classes increase the modularity of program so that we manage State and Action separately from a Service. In the first version we used a structure of String, so in this release we changed String in Action or State opportunely. For instance, if in the future we will need to change the type of State we will modify, very quickly, only State class differently from previous version where we had to modify different files.</w:t>
      </w:r>
    </w:p>
    <w:p w:rsidR="00AA6D85" w:rsidRDefault="00AA6D85" w:rsidP="00AA6D85">
      <w:pPr>
        <w:jc w:val="both"/>
        <w:rPr>
          <w:rFonts w:ascii="Times New Roman" w:hAnsi="Times New Roman"/>
          <w:sz w:val="24"/>
          <w:szCs w:val="24"/>
        </w:rPr>
      </w:pPr>
      <w:r>
        <w:rPr>
          <w:rFonts w:ascii="Times New Roman" w:hAnsi="Times New Roman"/>
          <w:sz w:val="24"/>
          <w:szCs w:val="24"/>
        </w:rPr>
        <w:t>Furthermore, file in input are no more DOT file, but textual files written in a precise way. So, to create a new service, we had to give to service constructor a String, which content will be the information on new service.</w:t>
      </w:r>
    </w:p>
    <w:p w:rsidR="00AA6D85" w:rsidRDefault="00AA6D85" w:rsidP="00AA6D85">
      <w:pPr>
        <w:jc w:val="both"/>
        <w:rPr>
          <w:rFonts w:ascii="Times New Roman" w:hAnsi="Times New Roman"/>
          <w:sz w:val="24"/>
          <w:szCs w:val="24"/>
        </w:rPr>
      </w:pPr>
      <w:r>
        <w:rPr>
          <w:rFonts w:ascii="Times New Roman" w:hAnsi="Times New Roman"/>
          <w:sz w:val="24"/>
          <w:szCs w:val="24"/>
        </w:rPr>
        <w:t>The classes present in this package for second version are:</w:t>
      </w:r>
    </w:p>
    <w:p w:rsidR="00AA6D85" w:rsidRDefault="00AA6D85" w:rsidP="00687F90">
      <w:pPr>
        <w:numPr>
          <w:ilvl w:val="0"/>
          <w:numId w:val="8"/>
        </w:numPr>
        <w:tabs>
          <w:tab w:val="left" w:pos="1068"/>
        </w:tabs>
        <w:suppressAutoHyphens/>
        <w:spacing w:after="0"/>
        <w:jc w:val="both"/>
        <w:rPr>
          <w:rFonts w:ascii="Times New Roman" w:hAnsi="Times New Roman"/>
          <w:sz w:val="24"/>
          <w:szCs w:val="24"/>
        </w:rPr>
      </w:pPr>
      <w:r>
        <w:rPr>
          <w:rFonts w:ascii="Times New Roman" w:hAnsi="Times New Roman"/>
          <w:sz w:val="24"/>
          <w:szCs w:val="24"/>
        </w:rPr>
        <w:t>State;</w:t>
      </w:r>
    </w:p>
    <w:p w:rsidR="00AA6D85" w:rsidRDefault="00AA6D85" w:rsidP="00687F90">
      <w:pPr>
        <w:numPr>
          <w:ilvl w:val="0"/>
          <w:numId w:val="8"/>
        </w:numPr>
        <w:tabs>
          <w:tab w:val="left" w:pos="1068"/>
        </w:tabs>
        <w:suppressAutoHyphens/>
        <w:spacing w:after="0"/>
        <w:jc w:val="both"/>
        <w:rPr>
          <w:rFonts w:ascii="Times New Roman" w:hAnsi="Times New Roman"/>
          <w:sz w:val="24"/>
          <w:szCs w:val="24"/>
        </w:rPr>
      </w:pPr>
      <w:r>
        <w:rPr>
          <w:rFonts w:ascii="Times New Roman" w:hAnsi="Times New Roman"/>
          <w:sz w:val="24"/>
          <w:szCs w:val="24"/>
        </w:rPr>
        <w:t>Action;</w:t>
      </w:r>
    </w:p>
    <w:p w:rsidR="00AA6D85" w:rsidRDefault="00AA6D85" w:rsidP="00687F90">
      <w:pPr>
        <w:numPr>
          <w:ilvl w:val="0"/>
          <w:numId w:val="8"/>
        </w:numPr>
        <w:tabs>
          <w:tab w:val="left" w:pos="1068"/>
        </w:tabs>
        <w:suppressAutoHyphens/>
        <w:spacing w:after="0"/>
        <w:jc w:val="both"/>
        <w:rPr>
          <w:rFonts w:ascii="Times New Roman" w:hAnsi="Times New Roman"/>
          <w:sz w:val="24"/>
          <w:szCs w:val="24"/>
        </w:rPr>
      </w:pPr>
      <w:r>
        <w:rPr>
          <w:rFonts w:ascii="Times New Roman" w:hAnsi="Times New Roman"/>
          <w:sz w:val="24"/>
          <w:szCs w:val="24"/>
        </w:rPr>
        <w:t>StateAction;</w:t>
      </w:r>
    </w:p>
    <w:p w:rsidR="00AA6D85" w:rsidRDefault="00AA6D85" w:rsidP="00687F90">
      <w:pPr>
        <w:numPr>
          <w:ilvl w:val="0"/>
          <w:numId w:val="8"/>
        </w:numPr>
        <w:tabs>
          <w:tab w:val="left" w:pos="1068"/>
        </w:tabs>
        <w:suppressAutoHyphens/>
        <w:spacing w:after="0"/>
        <w:jc w:val="both"/>
        <w:rPr>
          <w:rFonts w:ascii="Times New Roman" w:hAnsi="Times New Roman"/>
          <w:sz w:val="24"/>
          <w:szCs w:val="24"/>
        </w:rPr>
      </w:pPr>
      <w:r>
        <w:rPr>
          <w:rFonts w:ascii="Times New Roman" w:hAnsi="Times New Roman"/>
          <w:sz w:val="24"/>
          <w:szCs w:val="24"/>
        </w:rPr>
        <w:t>TransitionFunction;</w:t>
      </w:r>
    </w:p>
    <w:p w:rsidR="00AA6D85" w:rsidRDefault="00AA6D85" w:rsidP="00687F90">
      <w:pPr>
        <w:numPr>
          <w:ilvl w:val="0"/>
          <w:numId w:val="8"/>
        </w:numPr>
        <w:tabs>
          <w:tab w:val="left" w:pos="1068"/>
        </w:tabs>
        <w:suppressAutoHyphens/>
        <w:spacing w:after="0"/>
        <w:jc w:val="both"/>
        <w:rPr>
          <w:rFonts w:ascii="Times New Roman" w:hAnsi="Times New Roman"/>
          <w:sz w:val="24"/>
          <w:szCs w:val="24"/>
        </w:rPr>
      </w:pPr>
      <w:r>
        <w:rPr>
          <w:rFonts w:ascii="Times New Roman" w:hAnsi="Times New Roman"/>
          <w:sz w:val="24"/>
          <w:szCs w:val="24"/>
        </w:rPr>
        <w:t>ConvertPdf;</w:t>
      </w:r>
    </w:p>
    <w:p w:rsidR="00AA6D85" w:rsidRDefault="00AA6D85" w:rsidP="00687F90">
      <w:pPr>
        <w:numPr>
          <w:ilvl w:val="0"/>
          <w:numId w:val="8"/>
        </w:numPr>
        <w:tabs>
          <w:tab w:val="left" w:pos="1068"/>
        </w:tabs>
        <w:suppressAutoHyphens/>
        <w:spacing w:after="0"/>
        <w:jc w:val="both"/>
        <w:rPr>
          <w:rFonts w:ascii="Times New Roman" w:hAnsi="Times New Roman"/>
          <w:sz w:val="24"/>
          <w:szCs w:val="24"/>
        </w:rPr>
      </w:pPr>
      <w:r>
        <w:rPr>
          <w:rFonts w:ascii="Times New Roman" w:hAnsi="Times New Roman"/>
          <w:sz w:val="24"/>
          <w:szCs w:val="24"/>
        </w:rPr>
        <w:t>ReadFile;</w:t>
      </w:r>
    </w:p>
    <w:p w:rsidR="00AA6D85" w:rsidRDefault="00AA6D85" w:rsidP="00687F90">
      <w:pPr>
        <w:numPr>
          <w:ilvl w:val="0"/>
          <w:numId w:val="8"/>
        </w:numPr>
        <w:tabs>
          <w:tab w:val="left" w:pos="1068"/>
        </w:tabs>
        <w:suppressAutoHyphens/>
        <w:spacing w:after="0"/>
        <w:jc w:val="both"/>
        <w:rPr>
          <w:rFonts w:ascii="Times New Roman" w:hAnsi="Times New Roman"/>
          <w:sz w:val="24"/>
          <w:szCs w:val="24"/>
        </w:rPr>
      </w:pPr>
      <w:r>
        <w:rPr>
          <w:rFonts w:ascii="Times New Roman" w:hAnsi="Times New Roman"/>
          <w:sz w:val="24"/>
          <w:szCs w:val="24"/>
        </w:rPr>
        <w:t>Service;</w:t>
      </w:r>
    </w:p>
    <w:p w:rsidR="00AA6D85" w:rsidRDefault="00AA6D85" w:rsidP="00687F90">
      <w:pPr>
        <w:numPr>
          <w:ilvl w:val="0"/>
          <w:numId w:val="8"/>
        </w:numPr>
        <w:tabs>
          <w:tab w:val="left" w:pos="1068"/>
        </w:tabs>
        <w:suppressAutoHyphens/>
        <w:spacing w:after="0"/>
        <w:jc w:val="both"/>
        <w:rPr>
          <w:rFonts w:ascii="Times New Roman" w:hAnsi="Times New Roman"/>
          <w:sz w:val="24"/>
          <w:szCs w:val="24"/>
        </w:rPr>
      </w:pPr>
      <w:r>
        <w:rPr>
          <w:rFonts w:ascii="Times New Roman" w:hAnsi="Times New Roman"/>
          <w:sz w:val="24"/>
          <w:szCs w:val="24"/>
        </w:rPr>
        <w:t>Community;</w:t>
      </w:r>
    </w:p>
    <w:p w:rsidR="00AA6D85" w:rsidRDefault="00AA6D85" w:rsidP="00687F90">
      <w:pPr>
        <w:numPr>
          <w:ilvl w:val="0"/>
          <w:numId w:val="8"/>
        </w:numPr>
        <w:tabs>
          <w:tab w:val="left" w:pos="1068"/>
        </w:tabs>
        <w:suppressAutoHyphens/>
        <w:jc w:val="both"/>
        <w:rPr>
          <w:rFonts w:ascii="Times New Roman" w:hAnsi="Times New Roman"/>
          <w:sz w:val="24"/>
          <w:szCs w:val="24"/>
        </w:rPr>
      </w:pPr>
      <w:r>
        <w:rPr>
          <w:rFonts w:ascii="Times New Roman" w:hAnsi="Times New Roman"/>
          <w:sz w:val="24"/>
          <w:szCs w:val="24"/>
        </w:rPr>
        <w:t>CartesianProduct.</w:t>
      </w:r>
    </w:p>
    <w:p w:rsidR="00AA6D85" w:rsidRDefault="00AA6D85" w:rsidP="00AA6D85">
      <w:pPr>
        <w:jc w:val="both"/>
        <w:rPr>
          <w:rFonts w:ascii="Times New Roman" w:hAnsi="Times New Roman"/>
          <w:sz w:val="24"/>
          <w:szCs w:val="24"/>
        </w:rPr>
      </w:pPr>
      <w:r>
        <w:rPr>
          <w:rFonts w:ascii="Times New Roman" w:hAnsi="Times New Roman"/>
          <w:i/>
          <w:sz w:val="24"/>
          <w:szCs w:val="24"/>
        </w:rPr>
        <w:t>State</w:t>
      </w:r>
      <w:r w:rsidR="00734692">
        <w:fldChar w:fldCharType="begin"/>
      </w:r>
      <w:r>
        <w:instrText xml:space="preserve"> XE "1.2.1 State" </w:instrText>
      </w:r>
      <w:r w:rsidR="00734692">
        <w:fldChar w:fldCharType="end"/>
      </w:r>
    </w:p>
    <w:p w:rsidR="00AA6D85" w:rsidRDefault="00AA6D85" w:rsidP="00AA6D85">
      <w:pPr>
        <w:ind w:left="709"/>
        <w:jc w:val="both"/>
        <w:rPr>
          <w:rFonts w:ascii="Times New Roman" w:hAnsi="Times New Roman"/>
          <w:sz w:val="24"/>
          <w:szCs w:val="24"/>
        </w:rPr>
      </w:pPr>
      <w:r>
        <w:rPr>
          <w:rFonts w:ascii="Times New Roman" w:hAnsi="Times New Roman"/>
          <w:sz w:val="24"/>
          <w:szCs w:val="24"/>
        </w:rPr>
        <w:t xml:space="preserve">This class represent a service’s state. Its fields are a string that maintains the </w:t>
      </w:r>
      <w:r>
        <w:rPr>
          <w:rFonts w:ascii="Times New Roman" w:hAnsi="Times New Roman"/>
          <w:sz w:val="24"/>
          <w:szCs w:val="24"/>
          <w:u w:val="single"/>
        </w:rPr>
        <w:t>name</w:t>
      </w:r>
      <w:r>
        <w:rPr>
          <w:rFonts w:ascii="Times New Roman" w:hAnsi="Times New Roman"/>
          <w:sz w:val="24"/>
          <w:szCs w:val="24"/>
        </w:rPr>
        <w:t xml:space="preserve"> of this state and a Boolean property </w:t>
      </w:r>
      <w:r>
        <w:rPr>
          <w:rFonts w:ascii="Times New Roman" w:hAnsi="Times New Roman"/>
          <w:sz w:val="24"/>
          <w:szCs w:val="24"/>
          <w:u w:val="single"/>
        </w:rPr>
        <w:t>isfinal</w:t>
      </w:r>
      <w:r>
        <w:rPr>
          <w:rFonts w:ascii="Times New Roman" w:hAnsi="Times New Roman"/>
          <w:sz w:val="24"/>
          <w:szCs w:val="24"/>
        </w:rPr>
        <w:t>. Methods are:</w:t>
      </w:r>
    </w:p>
    <w:p w:rsidR="00AA6D85" w:rsidRDefault="00AA6D85" w:rsidP="00687F90">
      <w:pPr>
        <w:numPr>
          <w:ilvl w:val="0"/>
          <w:numId w:val="16"/>
        </w:numPr>
        <w:tabs>
          <w:tab w:val="left" w:pos="1425"/>
        </w:tabs>
        <w:suppressAutoHyphens/>
        <w:jc w:val="both"/>
        <w:rPr>
          <w:rFonts w:ascii="Times New Roman" w:hAnsi="Times New Roman"/>
          <w:sz w:val="24"/>
          <w:szCs w:val="24"/>
        </w:rPr>
      </w:pPr>
      <w:r>
        <w:rPr>
          <w:rFonts w:ascii="Berlin Sans FB" w:hAnsi="Berlin Sans FB"/>
          <w:sz w:val="24"/>
          <w:szCs w:val="24"/>
        </w:rPr>
        <w:t>Constructor</w:t>
      </w:r>
      <w:r>
        <w:rPr>
          <w:rFonts w:ascii="Times New Roman" w:hAnsi="Times New Roman"/>
          <w:sz w:val="24"/>
          <w:szCs w:val="24"/>
        </w:rPr>
        <w:t xml:space="preserve">: </w:t>
      </w:r>
      <w:r>
        <w:rPr>
          <w:sz w:val="24"/>
          <w:szCs w:val="24"/>
        </w:rPr>
        <w:t>public State(String name)</w:t>
      </w:r>
      <w:r>
        <w:rPr>
          <w:rFonts w:ascii="Times New Roman" w:hAnsi="Times New Roman"/>
          <w:sz w:val="24"/>
          <w:szCs w:val="24"/>
        </w:rPr>
        <w:t xml:space="preserve"> setting name in State class to the variable name and isfinal to false;</w:t>
      </w:r>
    </w:p>
    <w:p w:rsidR="00AA6D85" w:rsidRDefault="00AA6D85" w:rsidP="00687F90">
      <w:pPr>
        <w:numPr>
          <w:ilvl w:val="0"/>
          <w:numId w:val="16"/>
        </w:numPr>
        <w:tabs>
          <w:tab w:val="left" w:pos="1425"/>
        </w:tabs>
        <w:suppressAutoHyphens/>
        <w:jc w:val="both"/>
        <w:rPr>
          <w:rFonts w:ascii="Times New Roman" w:hAnsi="Times New Roman"/>
          <w:sz w:val="24"/>
          <w:szCs w:val="24"/>
        </w:rPr>
      </w:pPr>
      <w:r>
        <w:rPr>
          <w:rFonts w:ascii="Berlin Sans FB" w:hAnsi="Berlin Sans FB"/>
          <w:sz w:val="24"/>
          <w:szCs w:val="24"/>
        </w:rPr>
        <w:t>Override</w:t>
      </w:r>
      <w:r>
        <w:rPr>
          <w:rFonts w:ascii="Times New Roman" w:hAnsi="Times New Roman"/>
          <w:sz w:val="24"/>
          <w:szCs w:val="24"/>
        </w:rPr>
        <w:t>: equals, hashCode and toString;</w:t>
      </w:r>
    </w:p>
    <w:p w:rsidR="00AA6D85" w:rsidRDefault="00AA6D85" w:rsidP="00687F90">
      <w:pPr>
        <w:numPr>
          <w:ilvl w:val="0"/>
          <w:numId w:val="16"/>
        </w:numPr>
        <w:tabs>
          <w:tab w:val="left" w:pos="1425"/>
        </w:tabs>
        <w:suppressAutoHyphens/>
        <w:jc w:val="both"/>
        <w:rPr>
          <w:rFonts w:ascii="Times New Roman" w:hAnsi="Times New Roman"/>
          <w:sz w:val="24"/>
          <w:szCs w:val="24"/>
        </w:rPr>
      </w:pPr>
      <w:r>
        <w:rPr>
          <w:rFonts w:ascii="Berlin Sans FB" w:hAnsi="Berlin Sans FB"/>
          <w:sz w:val="24"/>
          <w:szCs w:val="24"/>
        </w:rPr>
        <w:t>Other methods</w:t>
      </w:r>
      <w:r>
        <w:rPr>
          <w:rFonts w:ascii="Times New Roman" w:hAnsi="Times New Roman"/>
          <w:sz w:val="24"/>
          <w:szCs w:val="24"/>
        </w:rPr>
        <w:t>: get and set on state name and isfinal property.</w:t>
      </w:r>
    </w:p>
    <w:p w:rsidR="00AA6D85" w:rsidRDefault="00AA6D85" w:rsidP="00AA6D85">
      <w:pPr>
        <w:jc w:val="both"/>
        <w:rPr>
          <w:rFonts w:ascii="Times New Roman" w:hAnsi="Times New Roman"/>
          <w:sz w:val="24"/>
          <w:szCs w:val="24"/>
        </w:rPr>
      </w:pPr>
      <w:r>
        <w:rPr>
          <w:rFonts w:ascii="Times New Roman" w:hAnsi="Times New Roman"/>
          <w:i/>
          <w:sz w:val="24"/>
          <w:szCs w:val="24"/>
        </w:rPr>
        <w:t>Action</w:t>
      </w:r>
      <w:r w:rsidR="00734692">
        <w:fldChar w:fldCharType="begin"/>
      </w:r>
      <w:r>
        <w:instrText xml:space="preserve"> XE "1.2.2 Action" </w:instrText>
      </w:r>
      <w:r w:rsidR="00734692">
        <w:fldChar w:fldCharType="end"/>
      </w:r>
    </w:p>
    <w:p w:rsidR="00AA6D85" w:rsidRDefault="00AA6D85" w:rsidP="00AA6D85">
      <w:pPr>
        <w:ind w:left="705"/>
        <w:jc w:val="both"/>
        <w:rPr>
          <w:rFonts w:ascii="Times New Roman" w:hAnsi="Times New Roman"/>
          <w:sz w:val="24"/>
          <w:szCs w:val="24"/>
        </w:rPr>
      </w:pPr>
      <w:r>
        <w:rPr>
          <w:rFonts w:ascii="Times New Roman" w:hAnsi="Times New Roman"/>
          <w:sz w:val="24"/>
          <w:szCs w:val="24"/>
        </w:rPr>
        <w:tab/>
        <w:t xml:space="preserve">This class represents a service’s action. Its field is a string that maintains the </w:t>
      </w:r>
      <w:r>
        <w:rPr>
          <w:rFonts w:ascii="Times New Roman" w:hAnsi="Times New Roman"/>
          <w:sz w:val="24"/>
          <w:szCs w:val="24"/>
          <w:u w:val="single"/>
        </w:rPr>
        <w:t>name</w:t>
      </w:r>
      <w:r>
        <w:rPr>
          <w:rFonts w:ascii="Times New Roman" w:hAnsi="Times New Roman"/>
          <w:sz w:val="24"/>
          <w:szCs w:val="24"/>
        </w:rPr>
        <w:t xml:space="preserve"> of this action. Methods are:</w:t>
      </w:r>
    </w:p>
    <w:p w:rsidR="00AA6D85" w:rsidRDefault="00AA6D85" w:rsidP="00687F90">
      <w:pPr>
        <w:numPr>
          <w:ilvl w:val="0"/>
          <w:numId w:val="16"/>
        </w:numPr>
        <w:tabs>
          <w:tab w:val="left" w:pos="1425"/>
        </w:tabs>
        <w:suppressAutoHyphens/>
        <w:jc w:val="both"/>
        <w:rPr>
          <w:rFonts w:ascii="Times New Roman" w:hAnsi="Times New Roman"/>
          <w:sz w:val="24"/>
          <w:szCs w:val="24"/>
        </w:rPr>
      </w:pPr>
      <w:r>
        <w:rPr>
          <w:rFonts w:ascii="Berlin Sans FB" w:hAnsi="Berlin Sans FB"/>
          <w:sz w:val="24"/>
          <w:szCs w:val="24"/>
        </w:rPr>
        <w:t>Constructor</w:t>
      </w:r>
      <w:r>
        <w:rPr>
          <w:rFonts w:ascii="Times New Roman" w:hAnsi="Times New Roman"/>
          <w:sz w:val="24"/>
          <w:szCs w:val="24"/>
        </w:rPr>
        <w:t xml:space="preserve">: </w:t>
      </w:r>
      <w:r>
        <w:rPr>
          <w:sz w:val="24"/>
          <w:szCs w:val="24"/>
        </w:rPr>
        <w:t>public Action(String name)</w:t>
      </w:r>
      <w:r>
        <w:rPr>
          <w:rFonts w:ascii="Times New Roman" w:hAnsi="Times New Roman"/>
          <w:sz w:val="24"/>
          <w:szCs w:val="24"/>
        </w:rPr>
        <w:t xml:space="preserve"> setting action name;</w:t>
      </w:r>
    </w:p>
    <w:p w:rsidR="00AA6D85" w:rsidRDefault="00AA6D85" w:rsidP="00687F90">
      <w:pPr>
        <w:numPr>
          <w:ilvl w:val="0"/>
          <w:numId w:val="16"/>
        </w:numPr>
        <w:tabs>
          <w:tab w:val="left" w:pos="1425"/>
        </w:tabs>
        <w:suppressAutoHyphens/>
        <w:jc w:val="both"/>
        <w:rPr>
          <w:rFonts w:ascii="Times New Roman" w:hAnsi="Times New Roman"/>
          <w:sz w:val="24"/>
          <w:szCs w:val="24"/>
        </w:rPr>
      </w:pPr>
      <w:r>
        <w:rPr>
          <w:rFonts w:ascii="Berlin Sans FB" w:hAnsi="Berlin Sans FB"/>
          <w:sz w:val="24"/>
          <w:szCs w:val="24"/>
        </w:rPr>
        <w:t>Override</w:t>
      </w:r>
      <w:r>
        <w:rPr>
          <w:rFonts w:ascii="Times New Roman" w:hAnsi="Times New Roman"/>
          <w:sz w:val="24"/>
          <w:szCs w:val="24"/>
        </w:rPr>
        <w:t>: equals, hashCode and toString;</w:t>
      </w:r>
    </w:p>
    <w:p w:rsidR="00AA6D85" w:rsidRDefault="00AA6D85" w:rsidP="00687F90">
      <w:pPr>
        <w:numPr>
          <w:ilvl w:val="0"/>
          <w:numId w:val="16"/>
        </w:numPr>
        <w:tabs>
          <w:tab w:val="left" w:pos="1425"/>
        </w:tabs>
        <w:suppressAutoHyphens/>
        <w:jc w:val="both"/>
        <w:rPr>
          <w:rFonts w:ascii="Times New Roman" w:hAnsi="Times New Roman"/>
          <w:sz w:val="24"/>
          <w:szCs w:val="24"/>
        </w:rPr>
      </w:pPr>
      <w:r>
        <w:rPr>
          <w:rFonts w:ascii="Berlin Sans FB" w:hAnsi="Berlin Sans FB"/>
          <w:sz w:val="24"/>
          <w:szCs w:val="24"/>
        </w:rPr>
        <w:t>Other methods</w:t>
      </w:r>
      <w:r>
        <w:rPr>
          <w:rFonts w:ascii="Times New Roman" w:hAnsi="Times New Roman"/>
          <w:sz w:val="24"/>
          <w:szCs w:val="24"/>
        </w:rPr>
        <w:t>: get and set on action name.</w:t>
      </w:r>
    </w:p>
    <w:p w:rsidR="00AA6D85" w:rsidRDefault="00AA6D85" w:rsidP="00AA6D85">
      <w:pPr>
        <w:jc w:val="both"/>
        <w:rPr>
          <w:rFonts w:ascii="Times New Roman" w:hAnsi="Times New Roman"/>
          <w:sz w:val="24"/>
          <w:szCs w:val="24"/>
        </w:rPr>
      </w:pPr>
      <w:r>
        <w:rPr>
          <w:rFonts w:ascii="Times New Roman" w:hAnsi="Times New Roman"/>
          <w:i/>
          <w:sz w:val="24"/>
          <w:szCs w:val="24"/>
        </w:rPr>
        <w:lastRenderedPageBreak/>
        <w:t>State Action</w:t>
      </w:r>
      <w:r w:rsidR="00734692">
        <w:fldChar w:fldCharType="begin"/>
      </w:r>
      <w:r>
        <w:instrText xml:space="preserve"> XE "1.2.3 State Action" </w:instrText>
      </w:r>
      <w:r w:rsidR="00734692">
        <w:fldChar w:fldCharType="end"/>
      </w:r>
    </w:p>
    <w:p w:rsidR="00AA6D85" w:rsidRDefault="00AA6D85" w:rsidP="00AA6D85">
      <w:pPr>
        <w:ind w:left="705"/>
        <w:jc w:val="both"/>
        <w:rPr>
          <w:rFonts w:ascii="Times New Roman" w:hAnsi="Times New Roman"/>
          <w:sz w:val="24"/>
          <w:szCs w:val="24"/>
        </w:rPr>
      </w:pPr>
      <w:r>
        <w:rPr>
          <w:rFonts w:ascii="Times New Roman" w:hAnsi="Times New Roman"/>
          <w:sz w:val="24"/>
          <w:szCs w:val="24"/>
        </w:rPr>
        <w:t xml:space="preserve">This is a support class used to maintaining information on pair state-action in service class. We are interest to know which states are linked by a specific pair of state-action. Its fields are a State </w:t>
      </w:r>
      <w:r>
        <w:rPr>
          <w:rFonts w:ascii="Times New Roman" w:hAnsi="Times New Roman"/>
          <w:sz w:val="24"/>
          <w:szCs w:val="24"/>
          <w:u w:val="single"/>
        </w:rPr>
        <w:t>presentState</w:t>
      </w:r>
      <w:r>
        <w:rPr>
          <w:rFonts w:ascii="Times New Roman" w:hAnsi="Times New Roman"/>
          <w:sz w:val="24"/>
          <w:szCs w:val="24"/>
        </w:rPr>
        <w:t xml:space="preserve"> and an Action </w:t>
      </w:r>
      <w:r>
        <w:rPr>
          <w:rFonts w:ascii="Times New Roman" w:hAnsi="Times New Roman"/>
          <w:sz w:val="24"/>
          <w:szCs w:val="24"/>
          <w:u w:val="single"/>
        </w:rPr>
        <w:t>action</w:t>
      </w:r>
      <w:r>
        <w:rPr>
          <w:rFonts w:ascii="Times New Roman" w:hAnsi="Times New Roman"/>
          <w:sz w:val="24"/>
          <w:szCs w:val="24"/>
        </w:rPr>
        <w:t>. Methods are:</w:t>
      </w:r>
    </w:p>
    <w:p w:rsidR="00AA6D85" w:rsidRDefault="00AA6D85" w:rsidP="00687F90">
      <w:pPr>
        <w:numPr>
          <w:ilvl w:val="0"/>
          <w:numId w:val="16"/>
        </w:numPr>
        <w:tabs>
          <w:tab w:val="left" w:pos="1425"/>
        </w:tabs>
        <w:suppressAutoHyphens/>
        <w:jc w:val="both"/>
        <w:rPr>
          <w:rFonts w:ascii="Times New Roman" w:hAnsi="Times New Roman"/>
          <w:sz w:val="24"/>
          <w:szCs w:val="24"/>
        </w:rPr>
      </w:pPr>
      <w:r>
        <w:rPr>
          <w:rFonts w:ascii="Berlin Sans FB" w:hAnsi="Berlin Sans FB"/>
          <w:sz w:val="24"/>
          <w:szCs w:val="24"/>
        </w:rPr>
        <w:t>Constructor</w:t>
      </w:r>
      <w:r>
        <w:rPr>
          <w:rFonts w:ascii="Times New Roman" w:hAnsi="Times New Roman"/>
          <w:sz w:val="24"/>
          <w:szCs w:val="24"/>
        </w:rPr>
        <w:t xml:space="preserve">: public </w:t>
      </w:r>
      <w:r>
        <w:rPr>
          <w:sz w:val="24"/>
          <w:szCs w:val="24"/>
        </w:rPr>
        <w:t>StateAction(State presentState, Action action)</w:t>
      </w:r>
      <w:r>
        <w:rPr>
          <w:rFonts w:ascii="Times New Roman" w:hAnsi="Times New Roman"/>
          <w:sz w:val="24"/>
          <w:szCs w:val="24"/>
        </w:rPr>
        <w:t xml:space="preserve"> setting presentState and action;</w:t>
      </w:r>
    </w:p>
    <w:p w:rsidR="00AA6D85" w:rsidRDefault="00AA6D85" w:rsidP="00687F90">
      <w:pPr>
        <w:numPr>
          <w:ilvl w:val="0"/>
          <w:numId w:val="16"/>
        </w:numPr>
        <w:tabs>
          <w:tab w:val="left" w:pos="1425"/>
        </w:tabs>
        <w:suppressAutoHyphens/>
        <w:jc w:val="both"/>
        <w:rPr>
          <w:rFonts w:ascii="Times New Roman" w:hAnsi="Times New Roman"/>
          <w:sz w:val="24"/>
          <w:szCs w:val="24"/>
        </w:rPr>
      </w:pPr>
      <w:r>
        <w:rPr>
          <w:rFonts w:ascii="Berlin Sans FB" w:hAnsi="Berlin Sans FB"/>
          <w:sz w:val="24"/>
          <w:szCs w:val="24"/>
        </w:rPr>
        <w:t>Override</w:t>
      </w:r>
      <w:r>
        <w:rPr>
          <w:rFonts w:ascii="Times New Roman" w:hAnsi="Times New Roman"/>
          <w:sz w:val="24"/>
          <w:szCs w:val="24"/>
        </w:rPr>
        <w:t>: equals, hashCode and toString;</w:t>
      </w:r>
    </w:p>
    <w:p w:rsidR="00AA6D85" w:rsidRDefault="00AA6D85" w:rsidP="00687F90">
      <w:pPr>
        <w:numPr>
          <w:ilvl w:val="0"/>
          <w:numId w:val="16"/>
        </w:numPr>
        <w:tabs>
          <w:tab w:val="left" w:pos="1425"/>
        </w:tabs>
        <w:suppressAutoHyphens/>
        <w:jc w:val="both"/>
        <w:rPr>
          <w:rFonts w:ascii="Times New Roman" w:hAnsi="Times New Roman"/>
          <w:sz w:val="24"/>
          <w:szCs w:val="24"/>
        </w:rPr>
      </w:pPr>
      <w:r>
        <w:rPr>
          <w:rFonts w:ascii="Berlin Sans FB" w:hAnsi="Berlin Sans FB"/>
          <w:sz w:val="24"/>
          <w:szCs w:val="24"/>
        </w:rPr>
        <w:t>Other methods</w:t>
      </w:r>
      <w:r>
        <w:rPr>
          <w:rFonts w:ascii="Times New Roman" w:hAnsi="Times New Roman"/>
          <w:sz w:val="24"/>
          <w:szCs w:val="24"/>
        </w:rPr>
        <w:t>: get and set on action and presentState;</w:t>
      </w:r>
    </w:p>
    <w:p w:rsidR="00AA6D85" w:rsidRDefault="00AA6D85" w:rsidP="00AA6D85">
      <w:pPr>
        <w:jc w:val="both"/>
        <w:rPr>
          <w:rFonts w:ascii="Times New Roman" w:hAnsi="Times New Roman"/>
          <w:sz w:val="24"/>
          <w:szCs w:val="24"/>
        </w:rPr>
      </w:pPr>
      <w:r>
        <w:rPr>
          <w:rFonts w:ascii="Times New Roman" w:hAnsi="Times New Roman"/>
          <w:i/>
          <w:sz w:val="24"/>
          <w:szCs w:val="24"/>
        </w:rPr>
        <w:t>Transition Function</w:t>
      </w:r>
      <w:r w:rsidR="00734692">
        <w:fldChar w:fldCharType="begin"/>
      </w:r>
      <w:r>
        <w:instrText xml:space="preserve"> XE "1.2.4 Transition Function" </w:instrText>
      </w:r>
      <w:r w:rsidR="00734692">
        <w:fldChar w:fldCharType="end"/>
      </w:r>
    </w:p>
    <w:p w:rsidR="00AA6D85" w:rsidRDefault="00AA6D85" w:rsidP="00AA6D85">
      <w:pPr>
        <w:ind w:left="705"/>
        <w:jc w:val="both"/>
        <w:rPr>
          <w:rFonts w:ascii="Times New Roman" w:hAnsi="Times New Roman"/>
          <w:sz w:val="24"/>
          <w:szCs w:val="24"/>
        </w:rPr>
      </w:pPr>
      <w:r>
        <w:rPr>
          <w:rFonts w:ascii="Times New Roman" w:hAnsi="Times New Roman"/>
          <w:sz w:val="24"/>
          <w:szCs w:val="24"/>
        </w:rPr>
        <w:t xml:space="preserve">In new version of this class we introduced action and state class instead of previous string fields. So the new fields are: State </w:t>
      </w:r>
      <w:r>
        <w:rPr>
          <w:rFonts w:ascii="Times New Roman" w:hAnsi="Times New Roman"/>
          <w:sz w:val="24"/>
          <w:szCs w:val="24"/>
          <w:u w:val="single"/>
        </w:rPr>
        <w:t>presentState</w:t>
      </w:r>
      <w:r>
        <w:rPr>
          <w:rFonts w:ascii="Times New Roman" w:hAnsi="Times New Roman"/>
          <w:sz w:val="24"/>
          <w:szCs w:val="24"/>
        </w:rPr>
        <w:t xml:space="preserve">, Action </w:t>
      </w:r>
      <w:r>
        <w:rPr>
          <w:rFonts w:ascii="Times New Roman" w:hAnsi="Times New Roman"/>
          <w:sz w:val="24"/>
          <w:szCs w:val="24"/>
          <w:u w:val="single"/>
        </w:rPr>
        <w:t>action</w:t>
      </w:r>
      <w:r>
        <w:rPr>
          <w:rFonts w:ascii="Times New Roman" w:hAnsi="Times New Roman"/>
          <w:sz w:val="24"/>
          <w:szCs w:val="24"/>
        </w:rPr>
        <w:t xml:space="preserve"> and State </w:t>
      </w:r>
      <w:r>
        <w:rPr>
          <w:rFonts w:ascii="Times New Roman" w:hAnsi="Times New Roman"/>
          <w:sz w:val="24"/>
          <w:szCs w:val="24"/>
          <w:u w:val="single"/>
        </w:rPr>
        <w:t>nextState</w:t>
      </w:r>
      <w:r>
        <w:rPr>
          <w:rFonts w:ascii="Times New Roman" w:hAnsi="Times New Roman"/>
          <w:sz w:val="24"/>
          <w:szCs w:val="24"/>
        </w:rPr>
        <w:t>. Furthermore we insert into this class the override of hashCode method.</w:t>
      </w:r>
    </w:p>
    <w:p w:rsidR="00AA6D85" w:rsidRDefault="00AA6D85" w:rsidP="00AA6D85">
      <w:pPr>
        <w:jc w:val="both"/>
        <w:rPr>
          <w:rFonts w:ascii="Times New Roman" w:hAnsi="Times New Roman"/>
          <w:sz w:val="24"/>
          <w:szCs w:val="24"/>
        </w:rPr>
      </w:pPr>
      <w:r>
        <w:rPr>
          <w:rFonts w:ascii="Times New Roman" w:hAnsi="Times New Roman"/>
          <w:i/>
          <w:sz w:val="24"/>
          <w:szCs w:val="24"/>
        </w:rPr>
        <w:t>Convert Pdf</w:t>
      </w:r>
      <w:r w:rsidR="00734692">
        <w:fldChar w:fldCharType="begin"/>
      </w:r>
      <w:r>
        <w:instrText xml:space="preserve"> XE "1.2.5 Convert Pdf" </w:instrText>
      </w:r>
      <w:r w:rsidR="00734692">
        <w:fldChar w:fldCharType="end"/>
      </w:r>
    </w:p>
    <w:p w:rsidR="00AA6D85" w:rsidRDefault="00AA6D85" w:rsidP="00AA6D85">
      <w:pPr>
        <w:ind w:left="705"/>
        <w:jc w:val="both"/>
        <w:rPr>
          <w:rFonts w:ascii="Times New Roman" w:hAnsi="Times New Roman"/>
          <w:sz w:val="24"/>
          <w:szCs w:val="24"/>
        </w:rPr>
      </w:pPr>
      <w:r>
        <w:rPr>
          <w:rFonts w:ascii="Times New Roman" w:hAnsi="Times New Roman"/>
          <w:sz w:val="24"/>
          <w:szCs w:val="24"/>
        </w:rPr>
        <w:t xml:space="preserve">Our Application can read a PDF file. To do this we created ConvertPdf class. It is used by ReadFile class to convert the content of pdf in textual one. In this class is used a special java library named </w:t>
      </w:r>
      <w:r>
        <w:rPr>
          <w:rFonts w:ascii="Berlin Sans FB" w:hAnsi="Berlin Sans FB"/>
          <w:sz w:val="24"/>
          <w:szCs w:val="24"/>
        </w:rPr>
        <w:t>PDFBox-0.7.3.jar</w:t>
      </w:r>
      <w:r>
        <w:rPr>
          <w:rFonts w:ascii="Times New Roman" w:hAnsi="Times New Roman"/>
          <w:sz w:val="24"/>
          <w:szCs w:val="24"/>
        </w:rPr>
        <w:t>. Methods are</w:t>
      </w:r>
    </w:p>
    <w:p w:rsidR="00AA6D85" w:rsidRDefault="00AA6D85" w:rsidP="00AA6D85">
      <w:pPr>
        <w:spacing w:after="0"/>
        <w:ind w:left="705"/>
        <w:jc w:val="both"/>
        <w:rPr>
          <w:sz w:val="24"/>
          <w:szCs w:val="24"/>
        </w:rPr>
      </w:pPr>
      <w:r>
        <w:rPr>
          <w:sz w:val="24"/>
          <w:szCs w:val="24"/>
        </w:rPr>
        <w:t>protected static String  GetTextFromPdf(String filename)</w:t>
      </w:r>
    </w:p>
    <w:p w:rsidR="00AA6D85" w:rsidRDefault="00AA6D85" w:rsidP="00AA6D85">
      <w:pPr>
        <w:spacing w:after="0"/>
        <w:ind w:left="705"/>
        <w:jc w:val="both"/>
        <w:rPr>
          <w:rFonts w:cs="Courier New"/>
          <w:sz w:val="24"/>
          <w:szCs w:val="24"/>
        </w:rPr>
      </w:pPr>
      <w:r>
        <w:rPr>
          <w:rFonts w:cs="Courier New"/>
          <w:sz w:val="24"/>
          <w:szCs w:val="24"/>
        </w:rPr>
        <w:tab/>
        <w:t>throws IOException, NoClassDefFoundError, Exception{</w:t>
      </w:r>
    </w:p>
    <w:p w:rsidR="00AA6D85" w:rsidRDefault="00AA6D85" w:rsidP="00AA6D85">
      <w:pPr>
        <w:spacing w:after="0"/>
        <w:ind w:left="705"/>
        <w:jc w:val="both"/>
        <w:rPr>
          <w:rStyle w:val="Enfasicorsivo"/>
        </w:rPr>
      </w:pPr>
      <w:r>
        <w:rPr>
          <w:rStyle w:val="Enfasicorsivo"/>
          <w:sz w:val="24"/>
          <w:szCs w:val="24"/>
        </w:rPr>
        <w:tab/>
      </w:r>
      <w:r>
        <w:rPr>
          <w:rStyle w:val="Enfasicorsivo"/>
          <w:sz w:val="24"/>
          <w:szCs w:val="24"/>
        </w:rPr>
        <w:tab/>
      </w:r>
      <w:r>
        <w:rPr>
          <w:rStyle w:val="Enfasicorsivo"/>
        </w:rPr>
        <w:t>String contentFile="";</w:t>
      </w:r>
    </w:p>
    <w:p w:rsidR="00AA6D85" w:rsidRDefault="00AA6D85" w:rsidP="00AA6D85">
      <w:pPr>
        <w:spacing w:after="0"/>
        <w:ind w:left="705"/>
        <w:jc w:val="both"/>
        <w:rPr>
          <w:rStyle w:val="Enfasicorsivo"/>
        </w:rPr>
      </w:pPr>
      <w:r>
        <w:rPr>
          <w:rStyle w:val="Enfasicorsivo"/>
        </w:rPr>
        <w:tab/>
      </w:r>
      <w:r>
        <w:rPr>
          <w:rStyle w:val="Enfasicorsivo"/>
        </w:rPr>
        <w:tab/>
        <w:t>PDDocument document=null;</w:t>
      </w:r>
    </w:p>
    <w:p w:rsidR="00AA6D85" w:rsidRDefault="00AA6D85" w:rsidP="00AA6D85">
      <w:pPr>
        <w:spacing w:after="0"/>
        <w:ind w:left="705"/>
        <w:jc w:val="both"/>
        <w:rPr>
          <w:rStyle w:val="Enfasicorsivo"/>
        </w:rPr>
      </w:pPr>
      <w:r>
        <w:rPr>
          <w:rStyle w:val="Enfasicorsivo"/>
        </w:rPr>
        <w:tab/>
      </w:r>
      <w:r>
        <w:rPr>
          <w:rStyle w:val="Enfasicorsivo"/>
        </w:rPr>
        <w:tab/>
        <w:t>InputStream in=new FileInputStream(filename);</w:t>
      </w:r>
    </w:p>
    <w:p w:rsidR="00AA6D85" w:rsidRDefault="00AA6D85" w:rsidP="00AA6D85">
      <w:pPr>
        <w:spacing w:after="0"/>
        <w:ind w:left="705"/>
        <w:jc w:val="both"/>
        <w:rPr>
          <w:rStyle w:val="Enfasicorsivo"/>
        </w:rPr>
      </w:pPr>
      <w:r>
        <w:rPr>
          <w:rStyle w:val="Enfasicorsivo"/>
        </w:rPr>
        <w:tab/>
      </w:r>
      <w:r>
        <w:rPr>
          <w:rStyle w:val="Enfasicorsivo"/>
        </w:rPr>
        <w:tab/>
        <w:t>StringWriter out=new StringWriter();</w:t>
      </w:r>
    </w:p>
    <w:p w:rsidR="00AA6D85" w:rsidRDefault="00AA6D85" w:rsidP="00AA6D85">
      <w:pPr>
        <w:spacing w:after="0"/>
        <w:ind w:left="705"/>
        <w:jc w:val="both"/>
        <w:rPr>
          <w:rStyle w:val="Enfasicorsivo"/>
        </w:rPr>
      </w:pPr>
      <w:r>
        <w:rPr>
          <w:rStyle w:val="Enfasicorsivo"/>
        </w:rPr>
        <w:tab/>
      </w:r>
      <w:r>
        <w:rPr>
          <w:rStyle w:val="Enfasicorsivo"/>
        </w:rPr>
        <w:tab/>
        <w:t>//use of pdf parser with document in input</w:t>
      </w:r>
    </w:p>
    <w:p w:rsidR="00AA6D85" w:rsidRDefault="00AA6D85" w:rsidP="00AA6D85">
      <w:pPr>
        <w:spacing w:after="0"/>
        <w:ind w:left="705"/>
        <w:jc w:val="both"/>
        <w:rPr>
          <w:rStyle w:val="Enfasicorsivo"/>
          <w:lang w:val="it-IT"/>
        </w:rPr>
      </w:pPr>
      <w:r>
        <w:rPr>
          <w:rStyle w:val="Enfasicorsivo"/>
        </w:rPr>
        <w:tab/>
      </w:r>
      <w:r>
        <w:rPr>
          <w:rStyle w:val="Enfasicorsivo"/>
        </w:rPr>
        <w:tab/>
      </w:r>
      <w:r>
        <w:rPr>
          <w:rStyle w:val="Enfasicorsivo"/>
          <w:lang w:val="it-IT"/>
        </w:rPr>
        <w:t>PDFParser parser = new PDFParser(in);</w:t>
      </w:r>
    </w:p>
    <w:p w:rsidR="00AA6D85" w:rsidRDefault="00AA6D85" w:rsidP="00AA6D85">
      <w:pPr>
        <w:spacing w:after="0"/>
        <w:ind w:left="705"/>
        <w:jc w:val="both"/>
        <w:rPr>
          <w:rStyle w:val="Enfasicorsivo"/>
          <w:lang w:val="en-GB"/>
        </w:rPr>
      </w:pPr>
      <w:r>
        <w:rPr>
          <w:rStyle w:val="Enfasicorsivo"/>
          <w:lang w:val="it-IT"/>
        </w:rPr>
        <w:tab/>
      </w:r>
      <w:r>
        <w:rPr>
          <w:rStyle w:val="Enfasicorsivo"/>
          <w:lang w:val="it-IT"/>
        </w:rPr>
        <w:tab/>
      </w:r>
      <w:r>
        <w:rPr>
          <w:rStyle w:val="Enfasicorsivo"/>
          <w:lang w:val="en-GB"/>
        </w:rPr>
        <w:t>parser.parse();</w:t>
      </w:r>
    </w:p>
    <w:p w:rsidR="00AA6D85" w:rsidRDefault="00AA6D85" w:rsidP="00AA6D85">
      <w:pPr>
        <w:spacing w:after="0"/>
        <w:ind w:left="705"/>
        <w:jc w:val="both"/>
        <w:rPr>
          <w:rStyle w:val="Enfasicorsivo"/>
        </w:rPr>
      </w:pPr>
      <w:r>
        <w:rPr>
          <w:rStyle w:val="Enfasicorsivo"/>
        </w:rPr>
        <w:tab/>
      </w:r>
      <w:r>
        <w:rPr>
          <w:rStyle w:val="Enfasicorsivo"/>
        </w:rPr>
        <w:tab/>
        <w:t>//give to new document the parser one</w:t>
      </w:r>
    </w:p>
    <w:p w:rsidR="00AA6D85" w:rsidRDefault="00AA6D85" w:rsidP="00AA6D85">
      <w:pPr>
        <w:spacing w:after="0"/>
        <w:ind w:left="705"/>
        <w:jc w:val="both"/>
        <w:rPr>
          <w:rStyle w:val="Enfasicorsivo"/>
          <w:lang w:val="en-GB"/>
        </w:rPr>
      </w:pPr>
      <w:r>
        <w:rPr>
          <w:rStyle w:val="Enfasicorsivo"/>
        </w:rPr>
        <w:tab/>
      </w:r>
      <w:r>
        <w:rPr>
          <w:rStyle w:val="Enfasicorsivo"/>
        </w:rPr>
        <w:tab/>
      </w:r>
      <w:r>
        <w:rPr>
          <w:rStyle w:val="Enfasicorsivo"/>
          <w:lang w:val="en-GB"/>
        </w:rPr>
        <w:t>document = parser.getPDDocument();</w:t>
      </w:r>
    </w:p>
    <w:p w:rsidR="00AA6D85" w:rsidRDefault="00AA6D85" w:rsidP="00AA6D85">
      <w:pPr>
        <w:spacing w:after="0"/>
        <w:ind w:left="705"/>
        <w:jc w:val="both"/>
        <w:rPr>
          <w:rStyle w:val="Enfasicorsivo"/>
        </w:rPr>
      </w:pPr>
      <w:r>
        <w:rPr>
          <w:rStyle w:val="Enfasicorsivo"/>
        </w:rPr>
        <w:tab/>
      </w:r>
      <w:r>
        <w:rPr>
          <w:rStyle w:val="Enfasicorsivo"/>
        </w:rPr>
        <w:tab/>
        <w:t>//creation of a text stripper to take document content</w:t>
      </w:r>
    </w:p>
    <w:p w:rsidR="00AA6D85" w:rsidRDefault="00AA6D85" w:rsidP="00AA6D85">
      <w:pPr>
        <w:spacing w:after="0"/>
        <w:ind w:left="705"/>
        <w:jc w:val="both"/>
        <w:rPr>
          <w:rStyle w:val="Enfasicorsivo"/>
        </w:rPr>
      </w:pPr>
      <w:r>
        <w:rPr>
          <w:rStyle w:val="Enfasicorsivo"/>
        </w:rPr>
        <w:tab/>
      </w:r>
      <w:r>
        <w:rPr>
          <w:rStyle w:val="Enfasicorsivo"/>
        </w:rPr>
        <w:tab/>
        <w:t>PDFTextStripper stripper = new PDFTextStripper();</w:t>
      </w:r>
    </w:p>
    <w:p w:rsidR="00AA6D85" w:rsidRDefault="00AA6D85" w:rsidP="00AA6D85">
      <w:pPr>
        <w:spacing w:after="0"/>
        <w:ind w:left="705"/>
        <w:jc w:val="both"/>
        <w:rPr>
          <w:rStyle w:val="Enfasicorsivo"/>
        </w:rPr>
      </w:pPr>
      <w:r>
        <w:rPr>
          <w:rStyle w:val="Enfasicorsivo"/>
        </w:rPr>
        <w:tab/>
      </w:r>
      <w:r>
        <w:rPr>
          <w:rStyle w:val="Enfasicorsivo"/>
        </w:rPr>
        <w:tab/>
        <w:t>stripper.writeText(document,out);</w:t>
      </w:r>
    </w:p>
    <w:p w:rsidR="00AA6D85" w:rsidRDefault="00AA6D85" w:rsidP="00AA6D85">
      <w:pPr>
        <w:spacing w:after="0"/>
        <w:ind w:left="705"/>
        <w:jc w:val="both"/>
        <w:rPr>
          <w:rStyle w:val="Enfasicorsivo"/>
        </w:rPr>
      </w:pPr>
      <w:r>
        <w:rPr>
          <w:rStyle w:val="Enfasicorsivo"/>
        </w:rPr>
        <w:tab/>
      </w:r>
      <w:r>
        <w:rPr>
          <w:rStyle w:val="Enfasicorsivo"/>
        </w:rPr>
        <w:tab/>
        <w:t>contentFile=out.toString();</w:t>
      </w:r>
    </w:p>
    <w:p w:rsidR="00AA6D85" w:rsidRDefault="00AA6D85" w:rsidP="00AA6D85">
      <w:pPr>
        <w:spacing w:after="0"/>
        <w:ind w:left="705"/>
        <w:jc w:val="both"/>
        <w:rPr>
          <w:rStyle w:val="Enfasicorsivo"/>
        </w:rPr>
      </w:pPr>
      <w:r>
        <w:rPr>
          <w:rStyle w:val="Enfasicorsivo"/>
        </w:rPr>
        <w:tab/>
      </w:r>
      <w:r>
        <w:rPr>
          <w:rStyle w:val="Enfasicorsivo"/>
        </w:rPr>
        <w:tab/>
      </w:r>
    </w:p>
    <w:p w:rsidR="00AA6D85" w:rsidRDefault="00AA6D85" w:rsidP="00AA6D85">
      <w:pPr>
        <w:spacing w:after="0"/>
        <w:ind w:left="705"/>
        <w:jc w:val="both"/>
        <w:rPr>
          <w:rStyle w:val="Enfasicorsivo"/>
        </w:rPr>
      </w:pPr>
      <w:r>
        <w:rPr>
          <w:rStyle w:val="Enfasicorsivo"/>
        </w:rPr>
        <w:tab/>
      </w:r>
      <w:r>
        <w:rPr>
          <w:rStyle w:val="Enfasicorsivo"/>
        </w:rPr>
        <w:tab/>
        <w:t>//close new document</w:t>
      </w:r>
    </w:p>
    <w:p w:rsidR="00AA6D85" w:rsidRDefault="00AA6D85" w:rsidP="00AA6D85">
      <w:pPr>
        <w:spacing w:after="0"/>
        <w:ind w:left="705"/>
        <w:jc w:val="both"/>
        <w:rPr>
          <w:rStyle w:val="Enfasicorsivo"/>
        </w:rPr>
      </w:pPr>
      <w:r>
        <w:rPr>
          <w:rStyle w:val="Enfasicorsivo"/>
        </w:rPr>
        <w:tab/>
      </w:r>
      <w:r>
        <w:rPr>
          <w:rStyle w:val="Enfasicorsivo"/>
        </w:rPr>
        <w:tab/>
        <w:t>document.close();</w:t>
      </w:r>
    </w:p>
    <w:p w:rsidR="00AA6D85" w:rsidRDefault="00AA6D85" w:rsidP="00AA6D85">
      <w:pPr>
        <w:spacing w:after="0"/>
        <w:ind w:left="705"/>
        <w:jc w:val="both"/>
        <w:rPr>
          <w:rStyle w:val="Enfasicorsivo"/>
        </w:rPr>
      </w:pPr>
      <w:r>
        <w:rPr>
          <w:rStyle w:val="Enfasicorsivo"/>
        </w:rPr>
        <w:tab/>
      </w:r>
      <w:r>
        <w:rPr>
          <w:rStyle w:val="Enfasicorsivo"/>
        </w:rPr>
        <w:tab/>
      </w:r>
    </w:p>
    <w:p w:rsidR="00AA6D85" w:rsidRDefault="00AA6D85" w:rsidP="00AA6D85">
      <w:pPr>
        <w:spacing w:after="0"/>
        <w:ind w:left="705"/>
        <w:jc w:val="both"/>
        <w:rPr>
          <w:rStyle w:val="Enfasicorsivo"/>
        </w:rPr>
      </w:pPr>
      <w:r>
        <w:rPr>
          <w:rStyle w:val="Enfasicorsivo"/>
        </w:rPr>
        <w:tab/>
      </w:r>
      <w:r>
        <w:rPr>
          <w:rStyle w:val="Enfasicorsivo"/>
        </w:rPr>
        <w:tab/>
        <w:t>//return a string with file content</w:t>
      </w:r>
    </w:p>
    <w:p w:rsidR="00AA6D85" w:rsidRDefault="00AA6D85" w:rsidP="00AA6D85">
      <w:pPr>
        <w:spacing w:after="0"/>
        <w:ind w:left="705"/>
        <w:jc w:val="both"/>
        <w:rPr>
          <w:rFonts w:cs="Courier New"/>
          <w:sz w:val="24"/>
          <w:szCs w:val="24"/>
        </w:rPr>
      </w:pPr>
      <w:r>
        <w:rPr>
          <w:rStyle w:val="Enfasicorsivo"/>
        </w:rPr>
        <w:tab/>
      </w:r>
      <w:r>
        <w:rPr>
          <w:rStyle w:val="Enfasicorsivo"/>
        </w:rPr>
        <w:tab/>
        <w:t>return contentFile;</w:t>
      </w:r>
      <w:r w:rsidR="00C9007F">
        <w:rPr>
          <w:rStyle w:val="Enfasicorsivo"/>
        </w:rPr>
        <w:t xml:space="preserve"> </w:t>
      </w:r>
      <w:r>
        <w:rPr>
          <w:rFonts w:cs="Courier New"/>
          <w:sz w:val="24"/>
          <w:szCs w:val="24"/>
        </w:rPr>
        <w:t>}</w:t>
      </w:r>
    </w:p>
    <w:p w:rsidR="00AA6D85" w:rsidRDefault="00AA6D85" w:rsidP="00AA6D85">
      <w:pPr>
        <w:ind w:left="705"/>
        <w:jc w:val="both"/>
        <w:rPr>
          <w:rFonts w:ascii="Times New Roman" w:hAnsi="Times New Roman"/>
          <w:sz w:val="24"/>
          <w:szCs w:val="24"/>
        </w:rPr>
      </w:pPr>
      <w:r>
        <w:rPr>
          <w:rFonts w:ascii="Times New Roman" w:hAnsi="Times New Roman"/>
          <w:sz w:val="24"/>
          <w:szCs w:val="24"/>
        </w:rPr>
        <w:t>The catch exception has left to Read File class.</w:t>
      </w:r>
    </w:p>
    <w:p w:rsidR="00AA6D85" w:rsidRDefault="00AA6D85" w:rsidP="00AA6D85">
      <w:pPr>
        <w:jc w:val="both"/>
        <w:rPr>
          <w:rFonts w:ascii="Times New Roman" w:hAnsi="Times New Roman"/>
          <w:sz w:val="24"/>
          <w:szCs w:val="24"/>
        </w:rPr>
      </w:pPr>
      <w:r>
        <w:rPr>
          <w:rFonts w:ascii="Times New Roman" w:hAnsi="Times New Roman"/>
          <w:i/>
          <w:sz w:val="24"/>
          <w:szCs w:val="24"/>
        </w:rPr>
        <w:lastRenderedPageBreak/>
        <w:t>Read File</w:t>
      </w:r>
      <w:r w:rsidR="00734692">
        <w:fldChar w:fldCharType="begin"/>
      </w:r>
      <w:r>
        <w:instrText xml:space="preserve"> XE "1.2.6 Read File" </w:instrText>
      </w:r>
      <w:r w:rsidR="00734692">
        <w:fldChar w:fldCharType="end"/>
      </w:r>
    </w:p>
    <w:p w:rsidR="00AA6D85" w:rsidRDefault="00AA6D85" w:rsidP="00AA6D85">
      <w:pPr>
        <w:jc w:val="both"/>
        <w:rPr>
          <w:rFonts w:ascii="Times New Roman" w:hAnsi="Times New Roman"/>
          <w:sz w:val="24"/>
          <w:szCs w:val="24"/>
        </w:rPr>
      </w:pPr>
      <w:r>
        <w:rPr>
          <w:rFonts w:ascii="Times New Roman" w:hAnsi="Times New Roman"/>
          <w:sz w:val="24"/>
          <w:szCs w:val="24"/>
        </w:rPr>
        <w:tab/>
        <w:t xml:space="preserve">Class used to make the parse of document in input. </w:t>
      </w:r>
      <w:r w:rsidR="006A46B2">
        <w:rPr>
          <w:rFonts w:ascii="Times New Roman" w:hAnsi="Times New Roman"/>
          <w:sz w:val="24"/>
          <w:szCs w:val="24"/>
        </w:rPr>
        <w:t>These</w:t>
      </w:r>
      <w:r>
        <w:rPr>
          <w:rFonts w:ascii="Times New Roman" w:hAnsi="Times New Roman"/>
          <w:sz w:val="24"/>
          <w:szCs w:val="24"/>
        </w:rPr>
        <w:t xml:space="preserve"> documents could be:</w:t>
      </w:r>
    </w:p>
    <w:p w:rsidR="00AA6D85" w:rsidRDefault="00AA6D85" w:rsidP="00687F90">
      <w:pPr>
        <w:numPr>
          <w:ilvl w:val="1"/>
          <w:numId w:val="8"/>
        </w:numPr>
        <w:tabs>
          <w:tab w:val="left" w:pos="1788"/>
        </w:tabs>
        <w:suppressAutoHyphens/>
        <w:spacing w:after="0"/>
        <w:jc w:val="both"/>
        <w:rPr>
          <w:rFonts w:ascii="Times New Roman" w:hAnsi="Times New Roman"/>
          <w:sz w:val="24"/>
          <w:szCs w:val="24"/>
        </w:rPr>
      </w:pPr>
      <w:r>
        <w:rPr>
          <w:rFonts w:ascii="Times New Roman" w:hAnsi="Times New Roman"/>
          <w:sz w:val="24"/>
          <w:szCs w:val="24"/>
        </w:rPr>
        <w:t>.txt;</w:t>
      </w:r>
    </w:p>
    <w:p w:rsidR="00AA6D85" w:rsidRDefault="00AA6D85" w:rsidP="00687F90">
      <w:pPr>
        <w:numPr>
          <w:ilvl w:val="1"/>
          <w:numId w:val="8"/>
        </w:numPr>
        <w:tabs>
          <w:tab w:val="left" w:pos="1788"/>
        </w:tabs>
        <w:suppressAutoHyphens/>
        <w:spacing w:after="0"/>
        <w:jc w:val="both"/>
        <w:rPr>
          <w:rFonts w:ascii="Times New Roman" w:hAnsi="Times New Roman"/>
          <w:sz w:val="24"/>
          <w:szCs w:val="24"/>
        </w:rPr>
      </w:pPr>
      <w:r>
        <w:rPr>
          <w:rFonts w:ascii="Times New Roman" w:hAnsi="Times New Roman"/>
          <w:sz w:val="24"/>
          <w:szCs w:val="24"/>
        </w:rPr>
        <w:t>.aut;</w:t>
      </w:r>
    </w:p>
    <w:p w:rsidR="00AA6D85" w:rsidRDefault="00AA6D85" w:rsidP="00687F90">
      <w:pPr>
        <w:numPr>
          <w:ilvl w:val="1"/>
          <w:numId w:val="8"/>
        </w:numPr>
        <w:tabs>
          <w:tab w:val="left" w:pos="1788"/>
        </w:tabs>
        <w:suppressAutoHyphens/>
        <w:spacing w:after="0"/>
        <w:jc w:val="both"/>
        <w:rPr>
          <w:rFonts w:ascii="Times New Roman" w:hAnsi="Times New Roman"/>
          <w:sz w:val="24"/>
          <w:szCs w:val="24"/>
        </w:rPr>
      </w:pPr>
      <w:r>
        <w:rPr>
          <w:rFonts w:ascii="Times New Roman" w:hAnsi="Times New Roman"/>
          <w:sz w:val="24"/>
          <w:szCs w:val="24"/>
        </w:rPr>
        <w:t>.doc, .docx;</w:t>
      </w:r>
    </w:p>
    <w:p w:rsidR="00AA6D85" w:rsidRDefault="00AA6D85" w:rsidP="00687F90">
      <w:pPr>
        <w:numPr>
          <w:ilvl w:val="1"/>
          <w:numId w:val="8"/>
        </w:numPr>
        <w:tabs>
          <w:tab w:val="left" w:pos="1788"/>
        </w:tabs>
        <w:suppressAutoHyphens/>
        <w:jc w:val="both"/>
        <w:rPr>
          <w:rFonts w:ascii="Times New Roman" w:hAnsi="Times New Roman"/>
          <w:sz w:val="24"/>
          <w:szCs w:val="24"/>
        </w:rPr>
      </w:pPr>
      <w:r>
        <w:rPr>
          <w:rFonts w:ascii="Times New Roman" w:hAnsi="Times New Roman"/>
          <w:sz w:val="24"/>
          <w:szCs w:val="24"/>
        </w:rPr>
        <w:t>.pdf.</w:t>
      </w:r>
    </w:p>
    <w:p w:rsidR="00AA6D85" w:rsidRDefault="00AA6D85" w:rsidP="00AA6D85">
      <w:pPr>
        <w:ind w:left="708"/>
        <w:jc w:val="both"/>
        <w:rPr>
          <w:rFonts w:ascii="Times New Roman" w:hAnsi="Times New Roman"/>
          <w:sz w:val="24"/>
          <w:szCs w:val="24"/>
        </w:rPr>
      </w:pPr>
      <w:r>
        <w:rPr>
          <w:rFonts w:ascii="Times New Roman" w:hAnsi="Times New Roman"/>
          <w:sz w:val="24"/>
          <w:szCs w:val="24"/>
        </w:rPr>
        <w:t>To be accepted by our application a file has to be written in this way:</w:t>
      </w:r>
    </w:p>
    <w:p w:rsidR="00AA6D85" w:rsidRDefault="00AA6D85" w:rsidP="00AA6D85">
      <w:pPr>
        <w:spacing w:after="0"/>
        <w:ind w:left="708"/>
        <w:jc w:val="both"/>
        <w:rPr>
          <w:rFonts w:ascii="Courier New" w:hAnsi="Courier New" w:cs="Courier New"/>
          <w:sz w:val="24"/>
          <w:szCs w:val="24"/>
        </w:rPr>
      </w:pPr>
      <w:r>
        <w:rPr>
          <w:rFonts w:ascii="Courier New" w:hAnsi="Courier New" w:cs="Courier New"/>
          <w:sz w:val="24"/>
          <w:szCs w:val="24"/>
        </w:rPr>
        <w:t>transition:</w:t>
      </w:r>
    </w:p>
    <w:p w:rsidR="00AA6D85" w:rsidRDefault="00AA6D85" w:rsidP="00AA6D85">
      <w:pPr>
        <w:spacing w:after="0"/>
        <w:ind w:left="708"/>
        <w:jc w:val="both"/>
        <w:rPr>
          <w:rFonts w:ascii="Courier New" w:hAnsi="Courier New" w:cs="Courier New"/>
          <w:sz w:val="24"/>
          <w:szCs w:val="24"/>
        </w:rPr>
      </w:pPr>
      <w:r>
        <w:rPr>
          <w:rFonts w:ascii="Courier New" w:hAnsi="Courier New" w:cs="Courier New"/>
          <w:sz w:val="24"/>
          <w:szCs w:val="24"/>
        </w:rPr>
        <w:t>presentStateName1-action-nextStateName1;</w:t>
      </w:r>
    </w:p>
    <w:p w:rsidR="00AA6D85" w:rsidRDefault="00AA6D85" w:rsidP="00AA6D85">
      <w:pPr>
        <w:spacing w:after="0"/>
        <w:ind w:left="708"/>
        <w:jc w:val="both"/>
        <w:rPr>
          <w:rFonts w:ascii="Courier New" w:hAnsi="Courier New" w:cs="Courier New"/>
          <w:sz w:val="24"/>
          <w:szCs w:val="24"/>
        </w:rPr>
      </w:pPr>
      <w:r>
        <w:rPr>
          <w:rFonts w:ascii="Courier New" w:hAnsi="Courier New" w:cs="Courier New"/>
          <w:sz w:val="24"/>
          <w:szCs w:val="24"/>
        </w:rPr>
        <w:t>…</w:t>
      </w:r>
    </w:p>
    <w:p w:rsidR="00AA6D85" w:rsidRDefault="00AA6D85" w:rsidP="00AA6D85">
      <w:pPr>
        <w:spacing w:after="0"/>
        <w:ind w:left="708"/>
        <w:jc w:val="both"/>
        <w:rPr>
          <w:rFonts w:ascii="Courier New" w:hAnsi="Courier New" w:cs="Courier New"/>
          <w:sz w:val="24"/>
          <w:szCs w:val="24"/>
        </w:rPr>
      </w:pPr>
      <w:r>
        <w:rPr>
          <w:rFonts w:ascii="Courier New" w:hAnsi="Courier New" w:cs="Courier New"/>
          <w:sz w:val="24"/>
          <w:szCs w:val="24"/>
        </w:rPr>
        <w:t>presentStateNameN-actionM-nextStateNameN;</w:t>
      </w:r>
    </w:p>
    <w:p w:rsidR="00AA6D85" w:rsidRDefault="00AA6D85" w:rsidP="00AA6D85">
      <w:pPr>
        <w:spacing w:after="0"/>
        <w:ind w:left="708"/>
        <w:jc w:val="both"/>
        <w:rPr>
          <w:rFonts w:ascii="Courier New" w:hAnsi="Courier New" w:cs="Courier New"/>
          <w:sz w:val="24"/>
          <w:szCs w:val="24"/>
        </w:rPr>
      </w:pPr>
      <w:r>
        <w:rPr>
          <w:rFonts w:ascii="Courier New" w:hAnsi="Courier New" w:cs="Courier New"/>
          <w:sz w:val="24"/>
          <w:szCs w:val="24"/>
        </w:rPr>
        <w:t>final:</w:t>
      </w:r>
    </w:p>
    <w:p w:rsidR="00AA6D85" w:rsidRDefault="00AA6D85" w:rsidP="00AA6D85">
      <w:pPr>
        <w:spacing w:after="0"/>
        <w:ind w:left="708"/>
        <w:jc w:val="both"/>
        <w:rPr>
          <w:rFonts w:ascii="Courier New" w:hAnsi="Courier New" w:cs="Courier New"/>
          <w:sz w:val="24"/>
          <w:szCs w:val="24"/>
        </w:rPr>
      </w:pPr>
      <w:r>
        <w:rPr>
          <w:rFonts w:ascii="Courier New" w:hAnsi="Courier New" w:cs="Courier New"/>
          <w:sz w:val="24"/>
          <w:szCs w:val="24"/>
        </w:rPr>
        <w:t>state1Name;</w:t>
      </w:r>
    </w:p>
    <w:p w:rsidR="00AA6D85" w:rsidRDefault="00AA6D85" w:rsidP="00AA6D85">
      <w:pPr>
        <w:spacing w:after="0"/>
        <w:ind w:left="708"/>
        <w:jc w:val="both"/>
        <w:rPr>
          <w:rFonts w:ascii="Courier New" w:hAnsi="Courier New" w:cs="Courier New"/>
          <w:sz w:val="24"/>
          <w:szCs w:val="24"/>
        </w:rPr>
      </w:pPr>
      <w:r>
        <w:rPr>
          <w:rFonts w:ascii="Courier New" w:hAnsi="Courier New" w:cs="Courier New"/>
          <w:sz w:val="24"/>
          <w:szCs w:val="24"/>
        </w:rPr>
        <w:t>…</w:t>
      </w:r>
    </w:p>
    <w:p w:rsidR="00AA6D85" w:rsidRDefault="00AA6D85" w:rsidP="00AA6D85">
      <w:pPr>
        <w:ind w:left="708"/>
        <w:jc w:val="both"/>
        <w:rPr>
          <w:rFonts w:ascii="Courier New" w:hAnsi="Courier New" w:cs="Courier New"/>
          <w:sz w:val="24"/>
          <w:szCs w:val="24"/>
        </w:rPr>
      </w:pPr>
      <w:r>
        <w:rPr>
          <w:rFonts w:ascii="Courier New" w:hAnsi="Courier New" w:cs="Courier New"/>
          <w:sz w:val="24"/>
          <w:szCs w:val="24"/>
        </w:rPr>
        <w:t>stateNName.</w:t>
      </w:r>
    </w:p>
    <w:p w:rsidR="00AA6D85" w:rsidRDefault="00AA6D85" w:rsidP="00AA6D85">
      <w:pPr>
        <w:ind w:left="705"/>
        <w:jc w:val="both"/>
        <w:rPr>
          <w:rFonts w:ascii="Times New Roman" w:hAnsi="Times New Roman"/>
          <w:sz w:val="24"/>
          <w:szCs w:val="24"/>
        </w:rPr>
      </w:pPr>
      <w:r>
        <w:rPr>
          <w:rFonts w:ascii="Times New Roman" w:hAnsi="Times New Roman"/>
          <w:sz w:val="24"/>
          <w:szCs w:val="24"/>
        </w:rPr>
        <w:t xml:space="preserve">The first line of a document should be </w:t>
      </w:r>
      <w:r>
        <w:rPr>
          <w:rFonts w:ascii="Courier New" w:hAnsi="Courier New" w:cs="Courier New"/>
          <w:sz w:val="24"/>
          <w:szCs w:val="24"/>
        </w:rPr>
        <w:t>transition:</w:t>
      </w:r>
      <w:r>
        <w:rPr>
          <w:rFonts w:ascii="Times New Roman" w:hAnsi="Times New Roman"/>
          <w:sz w:val="24"/>
          <w:szCs w:val="24"/>
        </w:rPr>
        <w:t xml:space="preserve">. After this line the user writes all the transition of a service with the accuracy to don’t put any blank space in </w:t>
      </w:r>
      <w:r>
        <w:rPr>
          <w:rFonts w:ascii="Times New Roman" w:hAnsi="Times New Roman"/>
          <w:sz w:val="24"/>
          <w:szCs w:val="24"/>
        </w:rPr>
        <w:tab/>
      </w:r>
      <w:r>
        <w:rPr>
          <w:rFonts w:ascii="Courier New" w:hAnsi="Courier New" w:cs="Courier New"/>
          <w:sz w:val="24"/>
          <w:szCs w:val="24"/>
        </w:rPr>
        <w:t>presentStateName1-action-nextStateName1;</w:t>
      </w:r>
      <w:r>
        <w:rPr>
          <w:rFonts w:ascii="Times New Roman" w:hAnsi="Times New Roman"/>
          <w:sz w:val="24"/>
          <w:szCs w:val="24"/>
        </w:rPr>
        <w:t xml:space="preserve"> line.</w:t>
      </w:r>
    </w:p>
    <w:p w:rsidR="00AA6D85" w:rsidRDefault="00AA6D85" w:rsidP="00AA6D85">
      <w:pPr>
        <w:ind w:left="705"/>
        <w:jc w:val="both"/>
        <w:rPr>
          <w:rFonts w:ascii="Times New Roman" w:hAnsi="Times New Roman"/>
          <w:sz w:val="24"/>
          <w:szCs w:val="24"/>
        </w:rPr>
      </w:pPr>
      <w:r>
        <w:rPr>
          <w:rFonts w:ascii="Times New Roman" w:hAnsi="Times New Roman"/>
          <w:sz w:val="24"/>
          <w:szCs w:val="24"/>
        </w:rPr>
        <w:t xml:space="preserve">Should be present </w:t>
      </w:r>
      <w:r>
        <w:rPr>
          <w:rFonts w:ascii="Courier New" w:hAnsi="Courier New" w:cs="Courier New"/>
          <w:sz w:val="24"/>
          <w:szCs w:val="24"/>
        </w:rPr>
        <w:t>final:</w:t>
      </w:r>
      <w:r>
        <w:rPr>
          <w:rFonts w:ascii="Times New Roman" w:hAnsi="Times New Roman"/>
          <w:sz w:val="24"/>
          <w:szCs w:val="24"/>
        </w:rPr>
        <w:t xml:space="preserve"> line followed by all final states. The last final state has to be written followed by a dot (.) indicating the end of a file. If a final state is written in this line but it isn’t present in transition line the document is refused.</w:t>
      </w:r>
    </w:p>
    <w:p w:rsidR="00AA6D85" w:rsidRDefault="00AA6D85" w:rsidP="00AA6D85">
      <w:pPr>
        <w:ind w:left="705"/>
        <w:jc w:val="both"/>
        <w:rPr>
          <w:rFonts w:ascii="Times New Roman" w:hAnsi="Times New Roman"/>
          <w:sz w:val="24"/>
          <w:szCs w:val="24"/>
        </w:rPr>
      </w:pPr>
      <w:r>
        <w:rPr>
          <w:rFonts w:ascii="Times New Roman" w:hAnsi="Times New Roman"/>
          <w:sz w:val="24"/>
          <w:szCs w:val="24"/>
        </w:rPr>
        <w:t>Every time that the parser detect a mistake the system will show on screen the type of error and the line where this error appears.</w:t>
      </w:r>
    </w:p>
    <w:p w:rsidR="00AA6D85" w:rsidRDefault="00AA6D85" w:rsidP="00AA6D85">
      <w:pPr>
        <w:ind w:left="705"/>
        <w:jc w:val="both"/>
        <w:rPr>
          <w:rFonts w:ascii="Times New Roman" w:hAnsi="Times New Roman"/>
          <w:sz w:val="24"/>
          <w:szCs w:val="24"/>
        </w:rPr>
      </w:pPr>
      <w:r>
        <w:rPr>
          <w:rFonts w:ascii="Times New Roman" w:hAnsi="Times New Roman"/>
          <w:sz w:val="24"/>
          <w:szCs w:val="24"/>
        </w:rPr>
        <w:t xml:space="preserve">The fields of this class are two string maintaining </w:t>
      </w:r>
      <w:r>
        <w:rPr>
          <w:rFonts w:ascii="Times New Roman" w:hAnsi="Times New Roman"/>
          <w:sz w:val="24"/>
          <w:szCs w:val="24"/>
          <w:u w:val="single"/>
        </w:rPr>
        <w:t>filename</w:t>
      </w:r>
      <w:r>
        <w:rPr>
          <w:rFonts w:ascii="Times New Roman" w:hAnsi="Times New Roman"/>
          <w:sz w:val="24"/>
          <w:szCs w:val="24"/>
        </w:rPr>
        <w:t xml:space="preserve"> and </w:t>
      </w:r>
      <w:r>
        <w:rPr>
          <w:rFonts w:ascii="Times New Roman" w:hAnsi="Times New Roman"/>
          <w:sz w:val="24"/>
          <w:szCs w:val="24"/>
          <w:u w:val="single"/>
        </w:rPr>
        <w:t>typeError</w:t>
      </w:r>
      <w:r>
        <w:rPr>
          <w:rFonts w:ascii="Times New Roman" w:hAnsi="Times New Roman"/>
          <w:sz w:val="24"/>
          <w:szCs w:val="24"/>
        </w:rPr>
        <w:t xml:space="preserve">; a Boolean variable identifying </w:t>
      </w:r>
      <w:r>
        <w:rPr>
          <w:rFonts w:ascii="Times New Roman" w:hAnsi="Times New Roman"/>
          <w:sz w:val="24"/>
          <w:szCs w:val="24"/>
          <w:u w:val="single"/>
        </w:rPr>
        <w:t>ioError</w:t>
      </w:r>
      <w:r>
        <w:rPr>
          <w:rFonts w:ascii="Times New Roman" w:hAnsi="Times New Roman"/>
          <w:sz w:val="24"/>
          <w:szCs w:val="24"/>
        </w:rPr>
        <w:t xml:space="preserve"> and an int with </w:t>
      </w:r>
      <w:r>
        <w:rPr>
          <w:rFonts w:ascii="Times New Roman" w:hAnsi="Times New Roman"/>
          <w:sz w:val="24"/>
          <w:szCs w:val="24"/>
          <w:u w:val="single"/>
        </w:rPr>
        <w:t>errorLine</w:t>
      </w:r>
      <w:r>
        <w:rPr>
          <w:rFonts w:ascii="Times New Roman" w:hAnsi="Times New Roman"/>
          <w:sz w:val="24"/>
          <w:szCs w:val="24"/>
        </w:rPr>
        <w:t>. Methods are:</w:t>
      </w:r>
    </w:p>
    <w:p w:rsidR="00AA6D85" w:rsidRDefault="00AA6D85" w:rsidP="00AA6D85">
      <w:pPr>
        <w:ind w:left="705"/>
        <w:jc w:val="both"/>
        <w:rPr>
          <w:rFonts w:cs="Courier New"/>
          <w:sz w:val="24"/>
          <w:szCs w:val="24"/>
        </w:rPr>
      </w:pPr>
      <w:r>
        <w:rPr>
          <w:rFonts w:cs="Courier New"/>
          <w:sz w:val="24"/>
          <w:szCs w:val="24"/>
        </w:rPr>
        <w:t>static void setFileName(String fn);</w:t>
      </w:r>
    </w:p>
    <w:p w:rsidR="00AA6D85" w:rsidRDefault="00AA6D85" w:rsidP="00AA6D85">
      <w:pPr>
        <w:ind w:left="705"/>
        <w:jc w:val="both"/>
        <w:rPr>
          <w:rFonts w:cs="Courier New"/>
          <w:sz w:val="24"/>
          <w:szCs w:val="24"/>
        </w:rPr>
      </w:pPr>
      <w:r>
        <w:rPr>
          <w:rFonts w:cs="Courier New"/>
          <w:sz w:val="24"/>
          <w:szCs w:val="24"/>
        </w:rPr>
        <w:t>static boolean checkFile(String filename, String content)</w:t>
      </w:r>
    </w:p>
    <w:p w:rsidR="00AA6D85" w:rsidRDefault="00AA6D85" w:rsidP="00AA6D85">
      <w:pPr>
        <w:ind w:left="1418"/>
        <w:jc w:val="both"/>
        <w:rPr>
          <w:rFonts w:ascii="Times New Roman" w:hAnsi="Times New Roman"/>
          <w:sz w:val="24"/>
          <w:szCs w:val="24"/>
        </w:rPr>
      </w:pPr>
      <w:r>
        <w:rPr>
          <w:rFonts w:ascii="Times New Roman" w:hAnsi="Times New Roman"/>
          <w:sz w:val="24"/>
          <w:szCs w:val="24"/>
        </w:rPr>
        <w:t>this method checks file's correctness (file parser). Return true if document is correct, false otherwise and throws Exception during reading file.</w:t>
      </w:r>
    </w:p>
    <w:p w:rsidR="00AA6D85" w:rsidRDefault="00AA6D85" w:rsidP="00AA6D85">
      <w:pPr>
        <w:ind w:left="705"/>
        <w:jc w:val="both"/>
        <w:rPr>
          <w:rFonts w:cs="Courier New"/>
          <w:sz w:val="24"/>
          <w:szCs w:val="24"/>
        </w:rPr>
      </w:pPr>
      <w:r>
        <w:rPr>
          <w:rFonts w:cs="Courier New"/>
          <w:sz w:val="24"/>
          <w:szCs w:val="24"/>
        </w:rPr>
        <w:t>static String readFile()</w:t>
      </w:r>
    </w:p>
    <w:p w:rsidR="00AA6D85" w:rsidRDefault="00AA6D85" w:rsidP="00AA6D85">
      <w:pPr>
        <w:ind w:left="1418"/>
        <w:jc w:val="both"/>
        <w:rPr>
          <w:rFonts w:ascii="Times New Roman" w:hAnsi="Times New Roman"/>
          <w:sz w:val="24"/>
          <w:szCs w:val="24"/>
        </w:rPr>
      </w:pPr>
      <w:r>
        <w:rPr>
          <w:rFonts w:ascii="Times New Roman" w:hAnsi="Times New Roman"/>
          <w:sz w:val="24"/>
          <w:szCs w:val="24"/>
        </w:rPr>
        <w:t>this method reads a correct file with any extension supported. Return a string with file’s content and throws Exception during the file’s reading.</w:t>
      </w:r>
    </w:p>
    <w:p w:rsidR="007107A7" w:rsidRDefault="007107A7" w:rsidP="00AA6D85">
      <w:pPr>
        <w:jc w:val="both"/>
        <w:rPr>
          <w:rFonts w:ascii="Times New Roman" w:hAnsi="Times New Roman"/>
          <w:i/>
          <w:sz w:val="24"/>
          <w:szCs w:val="24"/>
        </w:rPr>
      </w:pPr>
    </w:p>
    <w:p w:rsidR="007107A7" w:rsidRDefault="007107A7" w:rsidP="00AA6D85">
      <w:pPr>
        <w:jc w:val="both"/>
        <w:rPr>
          <w:rFonts w:ascii="Times New Roman" w:hAnsi="Times New Roman"/>
          <w:i/>
          <w:sz w:val="24"/>
          <w:szCs w:val="24"/>
        </w:rPr>
      </w:pPr>
    </w:p>
    <w:p w:rsidR="00AA6D85" w:rsidRDefault="00AA6D85" w:rsidP="00AA6D85">
      <w:pPr>
        <w:jc w:val="both"/>
        <w:rPr>
          <w:rFonts w:ascii="Times New Roman" w:hAnsi="Times New Roman"/>
          <w:sz w:val="24"/>
          <w:szCs w:val="24"/>
        </w:rPr>
      </w:pPr>
      <w:r>
        <w:rPr>
          <w:rFonts w:ascii="Times New Roman" w:hAnsi="Times New Roman"/>
          <w:i/>
          <w:sz w:val="24"/>
          <w:szCs w:val="24"/>
        </w:rPr>
        <w:lastRenderedPageBreak/>
        <w:t>Service</w:t>
      </w:r>
      <w:r w:rsidR="00734692">
        <w:fldChar w:fldCharType="begin"/>
      </w:r>
      <w:r>
        <w:instrText xml:space="preserve"> XE "1.2.7 Service" </w:instrText>
      </w:r>
      <w:r w:rsidR="00734692">
        <w:fldChar w:fldCharType="end"/>
      </w:r>
    </w:p>
    <w:p w:rsidR="00AA6D85" w:rsidRDefault="00AA6D85" w:rsidP="00AA6D85">
      <w:pPr>
        <w:ind w:firstLine="708"/>
        <w:jc w:val="both"/>
        <w:rPr>
          <w:rFonts w:ascii="Times New Roman" w:hAnsi="Times New Roman"/>
          <w:sz w:val="24"/>
          <w:szCs w:val="24"/>
        </w:rPr>
      </w:pPr>
      <w:r>
        <w:rPr>
          <w:rFonts w:ascii="Times New Roman" w:hAnsi="Times New Roman"/>
          <w:sz w:val="24"/>
          <w:szCs w:val="24"/>
        </w:rPr>
        <w:t>New field of this class are:</w:t>
      </w:r>
    </w:p>
    <w:p w:rsidR="00AA6D85" w:rsidRDefault="00AA6D85" w:rsidP="00687F90">
      <w:pPr>
        <w:numPr>
          <w:ilvl w:val="0"/>
          <w:numId w:val="8"/>
        </w:numPr>
        <w:tabs>
          <w:tab w:val="left" w:pos="1068"/>
        </w:tabs>
        <w:suppressAutoHyphens/>
        <w:spacing w:after="0"/>
        <w:jc w:val="both"/>
        <w:rPr>
          <w:rFonts w:ascii="Times New Roman" w:hAnsi="Times New Roman"/>
          <w:sz w:val="24"/>
          <w:szCs w:val="24"/>
        </w:rPr>
      </w:pPr>
      <w:r>
        <w:rPr>
          <w:rFonts w:ascii="Times New Roman" w:hAnsi="Times New Roman"/>
          <w:sz w:val="24"/>
          <w:szCs w:val="24"/>
        </w:rPr>
        <w:t xml:space="preserve">HashMap&lt;State, HashSet&lt;Action&gt;&gt; </w:t>
      </w:r>
      <w:r>
        <w:rPr>
          <w:rFonts w:ascii="Times New Roman" w:hAnsi="Times New Roman"/>
          <w:sz w:val="24"/>
          <w:szCs w:val="24"/>
          <w:u w:val="single"/>
        </w:rPr>
        <w:t>listAction</w:t>
      </w:r>
      <w:r>
        <w:rPr>
          <w:rFonts w:ascii="Times New Roman" w:hAnsi="Times New Roman"/>
          <w:sz w:val="24"/>
          <w:szCs w:val="24"/>
        </w:rPr>
        <w:t>: it stores information about all actions available from a state. The keyset represent all the service’s states, instead elements are the list of actions feasible from a state;</w:t>
      </w:r>
    </w:p>
    <w:p w:rsidR="00AA6D85" w:rsidRDefault="00AA6D85" w:rsidP="00687F90">
      <w:pPr>
        <w:numPr>
          <w:ilvl w:val="0"/>
          <w:numId w:val="8"/>
        </w:numPr>
        <w:tabs>
          <w:tab w:val="left" w:pos="1068"/>
        </w:tabs>
        <w:suppressAutoHyphens/>
        <w:spacing w:after="0"/>
        <w:jc w:val="both"/>
        <w:rPr>
          <w:rFonts w:ascii="Times New Roman" w:hAnsi="Times New Roman"/>
          <w:sz w:val="24"/>
          <w:szCs w:val="24"/>
        </w:rPr>
      </w:pPr>
      <w:r>
        <w:rPr>
          <w:rFonts w:ascii="Times New Roman" w:hAnsi="Times New Roman"/>
          <w:sz w:val="24"/>
          <w:szCs w:val="24"/>
        </w:rPr>
        <w:t xml:space="preserve">HashMap&lt;StateAction, HashSet&lt;State&gt;&gt; </w:t>
      </w:r>
      <w:r>
        <w:rPr>
          <w:rFonts w:ascii="Times New Roman" w:hAnsi="Times New Roman"/>
          <w:sz w:val="24"/>
          <w:szCs w:val="24"/>
          <w:u w:val="single"/>
        </w:rPr>
        <w:t>nextStates</w:t>
      </w:r>
      <w:r>
        <w:rPr>
          <w:rFonts w:ascii="Times New Roman" w:hAnsi="Times New Roman"/>
          <w:sz w:val="24"/>
          <w:szCs w:val="24"/>
        </w:rPr>
        <w:t>: it stores information on reachability of a state from a pair state-action. The keyset is all possible pair present state – action, the elements are list of states that we can reach from a present state performing an action;</w:t>
      </w:r>
    </w:p>
    <w:p w:rsidR="00AA6D85" w:rsidRDefault="00AA6D85" w:rsidP="00687F90">
      <w:pPr>
        <w:numPr>
          <w:ilvl w:val="0"/>
          <w:numId w:val="8"/>
        </w:numPr>
        <w:tabs>
          <w:tab w:val="left" w:pos="1068"/>
        </w:tabs>
        <w:suppressAutoHyphens/>
        <w:spacing w:after="0"/>
        <w:jc w:val="both"/>
        <w:rPr>
          <w:rFonts w:ascii="Times New Roman" w:hAnsi="Times New Roman"/>
          <w:sz w:val="24"/>
          <w:szCs w:val="24"/>
        </w:rPr>
      </w:pPr>
      <w:r>
        <w:rPr>
          <w:rFonts w:ascii="Times New Roman" w:hAnsi="Times New Roman"/>
          <w:sz w:val="24"/>
          <w:szCs w:val="24"/>
        </w:rPr>
        <w:t xml:space="preserve">Set&lt;State&gt; </w:t>
      </w:r>
      <w:r>
        <w:rPr>
          <w:rFonts w:ascii="Times New Roman" w:hAnsi="Times New Roman"/>
          <w:sz w:val="24"/>
          <w:szCs w:val="24"/>
          <w:u w:val="single"/>
        </w:rPr>
        <w:t>finalStates</w:t>
      </w:r>
      <w:r w:rsidR="006907D4">
        <w:rPr>
          <w:rFonts w:ascii="Times New Roman" w:hAnsi="Times New Roman"/>
          <w:sz w:val="24"/>
          <w:szCs w:val="24"/>
        </w:rPr>
        <w:t>: HashSet of final state;</w:t>
      </w:r>
    </w:p>
    <w:p w:rsidR="00AA6D85" w:rsidRDefault="00AA6D85" w:rsidP="00687F90">
      <w:pPr>
        <w:numPr>
          <w:ilvl w:val="0"/>
          <w:numId w:val="8"/>
        </w:numPr>
        <w:tabs>
          <w:tab w:val="left" w:pos="1068"/>
        </w:tabs>
        <w:suppressAutoHyphens/>
        <w:spacing w:after="0"/>
        <w:jc w:val="both"/>
        <w:rPr>
          <w:rFonts w:ascii="Times New Roman" w:hAnsi="Times New Roman"/>
          <w:sz w:val="24"/>
          <w:szCs w:val="24"/>
        </w:rPr>
      </w:pPr>
      <w:r>
        <w:rPr>
          <w:rFonts w:ascii="Times New Roman" w:hAnsi="Times New Roman"/>
          <w:sz w:val="24"/>
          <w:szCs w:val="24"/>
        </w:rPr>
        <w:t xml:space="preserve">Set&lt;State&gt; </w:t>
      </w:r>
      <w:r>
        <w:rPr>
          <w:rFonts w:ascii="Times New Roman" w:hAnsi="Times New Roman"/>
          <w:sz w:val="24"/>
          <w:szCs w:val="24"/>
          <w:u w:val="single"/>
        </w:rPr>
        <w:t>notFinalStates</w:t>
      </w:r>
      <w:r w:rsidR="006907D4">
        <w:rPr>
          <w:rFonts w:ascii="Times New Roman" w:hAnsi="Times New Roman"/>
          <w:sz w:val="24"/>
          <w:szCs w:val="24"/>
        </w:rPr>
        <w:t>: HashSet of not final states;</w:t>
      </w:r>
    </w:p>
    <w:p w:rsidR="00AA6D85" w:rsidRDefault="00AA6D85" w:rsidP="00687F90">
      <w:pPr>
        <w:numPr>
          <w:ilvl w:val="0"/>
          <w:numId w:val="8"/>
        </w:numPr>
        <w:tabs>
          <w:tab w:val="left" w:pos="1068"/>
        </w:tabs>
        <w:suppressAutoHyphens/>
        <w:spacing w:after="0"/>
        <w:jc w:val="both"/>
        <w:rPr>
          <w:rFonts w:ascii="Times New Roman" w:hAnsi="Times New Roman"/>
          <w:sz w:val="24"/>
          <w:szCs w:val="24"/>
        </w:rPr>
      </w:pPr>
      <w:r>
        <w:rPr>
          <w:rFonts w:ascii="Times New Roman" w:hAnsi="Times New Roman"/>
          <w:sz w:val="24"/>
          <w:szCs w:val="24"/>
        </w:rPr>
        <w:t xml:space="preserve">Set&lt;TransitionFunction&gt; </w:t>
      </w:r>
      <w:r>
        <w:rPr>
          <w:rFonts w:ascii="Times New Roman" w:hAnsi="Times New Roman"/>
          <w:sz w:val="24"/>
          <w:szCs w:val="24"/>
          <w:u w:val="single"/>
        </w:rPr>
        <w:t>states</w:t>
      </w:r>
      <w:r>
        <w:rPr>
          <w:rFonts w:ascii="Times New Roman" w:hAnsi="Times New Roman"/>
          <w:sz w:val="24"/>
          <w:szCs w:val="24"/>
        </w:rPr>
        <w:t>: it stores all transition function;</w:t>
      </w:r>
    </w:p>
    <w:p w:rsidR="00AA6D85" w:rsidRDefault="00AA6D85" w:rsidP="00687F90">
      <w:pPr>
        <w:numPr>
          <w:ilvl w:val="0"/>
          <w:numId w:val="8"/>
        </w:numPr>
        <w:tabs>
          <w:tab w:val="left" w:pos="1068"/>
        </w:tabs>
        <w:suppressAutoHyphens/>
        <w:jc w:val="both"/>
        <w:rPr>
          <w:rFonts w:ascii="Times New Roman" w:hAnsi="Times New Roman"/>
          <w:sz w:val="24"/>
          <w:szCs w:val="24"/>
        </w:rPr>
      </w:pPr>
      <w:r>
        <w:rPr>
          <w:rFonts w:ascii="Times New Roman" w:hAnsi="Times New Roman"/>
          <w:sz w:val="24"/>
          <w:szCs w:val="24"/>
        </w:rPr>
        <w:t xml:space="preserve">String </w:t>
      </w:r>
      <w:r>
        <w:rPr>
          <w:rFonts w:ascii="Times New Roman" w:hAnsi="Times New Roman"/>
          <w:sz w:val="24"/>
          <w:szCs w:val="24"/>
          <w:u w:val="single"/>
        </w:rPr>
        <w:t>filename</w:t>
      </w:r>
      <w:r>
        <w:rPr>
          <w:rFonts w:ascii="Times New Roman" w:hAnsi="Times New Roman"/>
          <w:sz w:val="24"/>
          <w:szCs w:val="24"/>
        </w:rPr>
        <w:t>;</w:t>
      </w:r>
    </w:p>
    <w:p w:rsidR="00AA6D85" w:rsidRDefault="00AA6D85" w:rsidP="00AA6D85">
      <w:pPr>
        <w:ind w:firstLine="708"/>
        <w:jc w:val="both"/>
        <w:rPr>
          <w:rFonts w:ascii="Times New Roman" w:hAnsi="Times New Roman"/>
          <w:sz w:val="24"/>
          <w:szCs w:val="24"/>
        </w:rPr>
      </w:pPr>
      <w:r>
        <w:rPr>
          <w:rFonts w:ascii="Times New Roman" w:hAnsi="Times New Roman"/>
          <w:sz w:val="24"/>
          <w:szCs w:val="24"/>
        </w:rPr>
        <w:t>Methods are:</w:t>
      </w:r>
    </w:p>
    <w:p w:rsidR="00AA6D85" w:rsidRDefault="00AA6D85" w:rsidP="00687F90">
      <w:pPr>
        <w:numPr>
          <w:ilvl w:val="0"/>
          <w:numId w:val="16"/>
        </w:numPr>
        <w:tabs>
          <w:tab w:val="left" w:pos="1425"/>
        </w:tabs>
        <w:suppressAutoHyphens/>
        <w:jc w:val="both"/>
        <w:rPr>
          <w:rFonts w:ascii="Times New Roman" w:hAnsi="Times New Roman"/>
          <w:sz w:val="24"/>
          <w:szCs w:val="24"/>
        </w:rPr>
      </w:pPr>
      <w:r>
        <w:rPr>
          <w:rFonts w:ascii="Berlin Sans FB" w:hAnsi="Berlin Sans FB"/>
          <w:sz w:val="24"/>
          <w:szCs w:val="24"/>
        </w:rPr>
        <w:t>Constructor</w:t>
      </w:r>
      <w:r>
        <w:rPr>
          <w:rFonts w:ascii="Times New Roman" w:hAnsi="Times New Roman"/>
          <w:sz w:val="24"/>
          <w:szCs w:val="24"/>
        </w:rPr>
        <w:t xml:space="preserve">: </w:t>
      </w:r>
      <w:r>
        <w:rPr>
          <w:sz w:val="24"/>
          <w:szCs w:val="24"/>
        </w:rPr>
        <w:t>public Service(String readingFile)</w:t>
      </w:r>
      <w:r>
        <w:rPr>
          <w:rFonts w:ascii="Times New Roman" w:hAnsi="Times New Roman"/>
          <w:sz w:val="24"/>
          <w:szCs w:val="24"/>
        </w:rPr>
        <w:t xml:space="preserve"> that fills all the structures above;</w:t>
      </w:r>
    </w:p>
    <w:p w:rsidR="00AA6D85" w:rsidRDefault="00AA6D85" w:rsidP="00687F90">
      <w:pPr>
        <w:numPr>
          <w:ilvl w:val="0"/>
          <w:numId w:val="16"/>
        </w:numPr>
        <w:tabs>
          <w:tab w:val="left" w:pos="1425"/>
        </w:tabs>
        <w:suppressAutoHyphens/>
        <w:jc w:val="both"/>
        <w:rPr>
          <w:rFonts w:ascii="Times New Roman" w:hAnsi="Times New Roman"/>
          <w:sz w:val="24"/>
          <w:szCs w:val="24"/>
        </w:rPr>
      </w:pPr>
      <w:r>
        <w:rPr>
          <w:rFonts w:ascii="Berlin Sans FB" w:hAnsi="Berlin Sans FB"/>
          <w:sz w:val="24"/>
          <w:szCs w:val="24"/>
        </w:rPr>
        <w:t>Override</w:t>
      </w:r>
      <w:r>
        <w:rPr>
          <w:rFonts w:ascii="Times New Roman" w:hAnsi="Times New Roman"/>
          <w:sz w:val="24"/>
          <w:szCs w:val="24"/>
        </w:rPr>
        <w:t>: equals and toString;</w:t>
      </w:r>
    </w:p>
    <w:p w:rsidR="00AA6D85" w:rsidRDefault="00AA6D85" w:rsidP="00687F90">
      <w:pPr>
        <w:numPr>
          <w:ilvl w:val="0"/>
          <w:numId w:val="16"/>
        </w:numPr>
        <w:tabs>
          <w:tab w:val="left" w:pos="1425"/>
        </w:tabs>
        <w:suppressAutoHyphens/>
        <w:jc w:val="both"/>
        <w:rPr>
          <w:rFonts w:ascii="Times New Roman" w:hAnsi="Times New Roman"/>
          <w:sz w:val="24"/>
          <w:szCs w:val="24"/>
        </w:rPr>
      </w:pPr>
      <w:r>
        <w:rPr>
          <w:rFonts w:ascii="Berlin Sans FB" w:hAnsi="Berlin Sans FB"/>
          <w:sz w:val="24"/>
          <w:szCs w:val="24"/>
        </w:rPr>
        <w:t>Other methods</w:t>
      </w:r>
      <w:r>
        <w:rPr>
          <w:rFonts w:ascii="Times New Roman" w:hAnsi="Times New Roman"/>
          <w:sz w:val="24"/>
          <w:szCs w:val="24"/>
        </w:rPr>
        <w:t xml:space="preserve">: relative to get information on Service. </w:t>
      </w:r>
      <w:r w:rsidR="006A46B2">
        <w:rPr>
          <w:rFonts w:ascii="Times New Roman" w:hAnsi="Times New Roman"/>
          <w:sz w:val="24"/>
          <w:szCs w:val="24"/>
        </w:rPr>
        <w:t>These</w:t>
      </w:r>
      <w:r>
        <w:rPr>
          <w:rFonts w:ascii="Times New Roman" w:hAnsi="Times New Roman"/>
          <w:sz w:val="24"/>
          <w:szCs w:val="24"/>
        </w:rPr>
        <w:t xml:space="preserve"> methods cost O(1) since all information are stored in HashMap structures ordered according appropriate key, i.e all action from a state are stored in listAction with key State so to find a determinate state the cost is one. These methods will always return information directly from fields of this class.</w:t>
      </w:r>
    </w:p>
    <w:p w:rsidR="00AA6D85" w:rsidRDefault="00AA6D85" w:rsidP="00AA6D85">
      <w:pPr>
        <w:pStyle w:val="PreformattatoHTML"/>
        <w:ind w:left="705"/>
        <w:jc w:val="both"/>
        <w:rPr>
          <w:rFonts w:ascii="Calibri" w:hAnsi="Calibri"/>
          <w:sz w:val="24"/>
          <w:szCs w:val="24"/>
        </w:rPr>
      </w:pPr>
      <w:r>
        <w:rPr>
          <w:rFonts w:ascii="Calibri" w:hAnsi="Calibri"/>
          <w:sz w:val="24"/>
          <w:szCs w:val="24"/>
        </w:rPr>
        <w:t>public Set&lt;TransitionFunction&gt; getTransitionFunctions()</w:t>
      </w:r>
    </w:p>
    <w:p w:rsidR="00AA6D85" w:rsidRDefault="00AA6D85" w:rsidP="00AA6D85">
      <w:pPr>
        <w:pStyle w:val="PreformattatoHTML"/>
        <w:ind w:left="1418"/>
        <w:jc w:val="both"/>
        <w:rPr>
          <w:rFonts w:ascii="Times New Roman" w:hAnsi="Times New Roman" w:cs="Times New Roman"/>
          <w:sz w:val="24"/>
          <w:szCs w:val="24"/>
        </w:rPr>
      </w:pPr>
      <w:r>
        <w:rPr>
          <w:rFonts w:ascii="Times New Roman" w:hAnsi="Times New Roman" w:cs="Times New Roman"/>
          <w:sz w:val="24"/>
          <w:szCs w:val="24"/>
        </w:rPr>
        <w:t>get all the triples (present state, action and next state) stored from the document returning states field of this class;</w:t>
      </w:r>
    </w:p>
    <w:p w:rsidR="00AA6D85" w:rsidRDefault="00AA6D85" w:rsidP="00AA6D85">
      <w:pPr>
        <w:pStyle w:val="PreformattatoHTML"/>
        <w:ind w:left="705"/>
        <w:jc w:val="both"/>
        <w:rPr>
          <w:rFonts w:ascii="Calibri" w:hAnsi="Calibri"/>
          <w:sz w:val="24"/>
          <w:szCs w:val="24"/>
        </w:rPr>
      </w:pPr>
      <w:r>
        <w:rPr>
          <w:rFonts w:ascii="Calibri" w:hAnsi="Calibri"/>
          <w:sz w:val="24"/>
          <w:szCs w:val="24"/>
        </w:rPr>
        <w:t>public Iterator&lt;State&gt; getStatesWithoutFinal()</w:t>
      </w:r>
    </w:p>
    <w:p w:rsidR="00AA6D85" w:rsidRDefault="00AA6D85" w:rsidP="00AA6D85">
      <w:pPr>
        <w:pStyle w:val="PreformattatoHTML"/>
        <w:ind w:left="1414" w:firstLine="4"/>
        <w:jc w:val="both"/>
        <w:rPr>
          <w:rFonts w:ascii="Times New Roman" w:hAnsi="Times New Roman" w:cs="Times New Roman"/>
          <w:sz w:val="24"/>
          <w:szCs w:val="24"/>
        </w:rPr>
      </w:pPr>
      <w:r>
        <w:rPr>
          <w:rFonts w:ascii="Times New Roman" w:hAnsi="Times New Roman" w:cs="Times New Roman"/>
          <w:sz w:val="24"/>
          <w:szCs w:val="24"/>
        </w:rPr>
        <w:t>get all the states that aren't final state returning the iterator on not final state field;</w:t>
      </w:r>
    </w:p>
    <w:p w:rsidR="00AA6D85" w:rsidRDefault="00AA6D85" w:rsidP="00AA6D85">
      <w:pPr>
        <w:pStyle w:val="PreformattatoHTML"/>
        <w:ind w:left="705"/>
        <w:jc w:val="both"/>
        <w:rPr>
          <w:rFonts w:ascii="Calibri" w:hAnsi="Calibri"/>
          <w:sz w:val="24"/>
          <w:szCs w:val="24"/>
        </w:rPr>
      </w:pPr>
      <w:r>
        <w:rPr>
          <w:rFonts w:ascii="Calibri" w:hAnsi="Calibri"/>
          <w:sz w:val="24"/>
          <w:szCs w:val="24"/>
        </w:rPr>
        <w:t>public Iterator&lt;State&gt; getFinalStates()</w:t>
      </w:r>
    </w:p>
    <w:p w:rsidR="00AA6D85" w:rsidRDefault="00AA6D85" w:rsidP="00AA6D85">
      <w:pPr>
        <w:pStyle w:val="PreformattatoHTML"/>
        <w:ind w:left="1414" w:firstLine="4"/>
        <w:jc w:val="both"/>
        <w:rPr>
          <w:rFonts w:ascii="Times New Roman" w:hAnsi="Times New Roman" w:cs="Times New Roman"/>
          <w:sz w:val="24"/>
          <w:szCs w:val="24"/>
        </w:rPr>
      </w:pPr>
      <w:r>
        <w:rPr>
          <w:rFonts w:ascii="Times New Roman" w:hAnsi="Times New Roman" w:cs="Times New Roman"/>
          <w:sz w:val="24"/>
          <w:szCs w:val="24"/>
        </w:rPr>
        <w:t>get iterator on all final states of Service by final state field;</w:t>
      </w:r>
    </w:p>
    <w:p w:rsidR="00AA6D85" w:rsidRDefault="00AA6D85" w:rsidP="00AA6D85">
      <w:pPr>
        <w:pStyle w:val="PreformattatoHTML"/>
        <w:ind w:left="705"/>
        <w:jc w:val="both"/>
        <w:rPr>
          <w:rFonts w:ascii="Calibri" w:hAnsi="Calibri"/>
          <w:sz w:val="24"/>
          <w:szCs w:val="24"/>
        </w:rPr>
      </w:pPr>
      <w:r>
        <w:rPr>
          <w:rFonts w:ascii="Calibri" w:hAnsi="Calibri"/>
          <w:sz w:val="24"/>
          <w:szCs w:val="24"/>
        </w:rPr>
        <w:t>protected Set&lt;State&gt; getFinalStatesSet()</w:t>
      </w:r>
    </w:p>
    <w:p w:rsidR="00AA6D85" w:rsidRDefault="00AA6D85" w:rsidP="00AA6D85">
      <w:pPr>
        <w:pStyle w:val="PreformattatoHTML"/>
        <w:ind w:left="1418"/>
        <w:jc w:val="both"/>
        <w:rPr>
          <w:rFonts w:ascii="Times New Roman" w:hAnsi="Times New Roman" w:cs="Times New Roman"/>
          <w:sz w:val="24"/>
          <w:szCs w:val="24"/>
        </w:rPr>
      </w:pPr>
      <w:r>
        <w:rPr>
          <w:rFonts w:ascii="Times New Roman" w:hAnsi="Times New Roman" w:cs="Times New Roman"/>
          <w:sz w:val="24"/>
          <w:szCs w:val="24"/>
        </w:rPr>
        <w:t>get all final states returning final state field. This method is protected because we don’t allow manipulating a service’s field in other package of the system. This because when a service is build it will never be modify from other classes;</w:t>
      </w:r>
    </w:p>
    <w:p w:rsidR="00AA6D85" w:rsidRDefault="00AA6D85" w:rsidP="00AA6D85">
      <w:pPr>
        <w:pStyle w:val="PreformattatoHTML"/>
        <w:ind w:left="705"/>
        <w:jc w:val="both"/>
        <w:rPr>
          <w:rFonts w:ascii="Calibri" w:hAnsi="Calibri"/>
          <w:sz w:val="24"/>
          <w:szCs w:val="24"/>
        </w:rPr>
      </w:pPr>
      <w:r>
        <w:rPr>
          <w:rFonts w:ascii="Calibri" w:hAnsi="Calibri"/>
          <w:sz w:val="24"/>
          <w:szCs w:val="24"/>
        </w:rPr>
        <w:t>public Iterator&lt;State&gt; getStates()</w:t>
      </w:r>
    </w:p>
    <w:p w:rsidR="00AA6D85" w:rsidRDefault="00AA6D85" w:rsidP="00AA6D85">
      <w:pPr>
        <w:pStyle w:val="PreformattatoHTML"/>
        <w:ind w:left="1414" w:firstLine="4"/>
        <w:jc w:val="both"/>
        <w:rPr>
          <w:rFonts w:ascii="Times New Roman" w:hAnsi="Times New Roman" w:cs="Times New Roman"/>
          <w:sz w:val="24"/>
          <w:szCs w:val="24"/>
        </w:rPr>
      </w:pPr>
      <w:r>
        <w:rPr>
          <w:rFonts w:ascii="Times New Roman" w:hAnsi="Times New Roman" w:cs="Times New Roman"/>
          <w:sz w:val="24"/>
          <w:szCs w:val="24"/>
        </w:rPr>
        <w:t>get all states of the service from keyset on listAction;</w:t>
      </w:r>
    </w:p>
    <w:p w:rsidR="00AA6D85" w:rsidRDefault="00AA6D85" w:rsidP="00AA6D85">
      <w:pPr>
        <w:pStyle w:val="PreformattatoHTML"/>
        <w:ind w:left="705" w:firstLine="3"/>
        <w:jc w:val="both"/>
        <w:rPr>
          <w:rFonts w:ascii="Calibri" w:hAnsi="Calibri"/>
          <w:sz w:val="24"/>
          <w:szCs w:val="24"/>
        </w:rPr>
      </w:pPr>
      <w:r>
        <w:rPr>
          <w:rFonts w:ascii="Calibri" w:hAnsi="Calibri"/>
          <w:sz w:val="24"/>
          <w:szCs w:val="24"/>
        </w:rPr>
        <w:lastRenderedPageBreak/>
        <w:t>public boolean isFinalState(State state)</w:t>
      </w:r>
    </w:p>
    <w:p w:rsidR="00AA6D85" w:rsidRDefault="00AA6D85" w:rsidP="00AA6D85">
      <w:pPr>
        <w:pStyle w:val="PreformattatoHTML"/>
        <w:ind w:left="1414" w:firstLine="4"/>
        <w:jc w:val="both"/>
        <w:rPr>
          <w:rFonts w:ascii="Times New Roman" w:hAnsi="Times New Roman" w:cs="Times New Roman"/>
          <w:sz w:val="24"/>
          <w:szCs w:val="24"/>
        </w:rPr>
      </w:pPr>
      <w:r>
        <w:rPr>
          <w:rFonts w:ascii="Times New Roman" w:hAnsi="Times New Roman" w:cs="Times New Roman"/>
          <w:sz w:val="24"/>
          <w:szCs w:val="24"/>
        </w:rPr>
        <w:t xml:space="preserve">says if a state is final or not checking the isfinal property of the state; </w:t>
      </w:r>
    </w:p>
    <w:p w:rsidR="00AA6D85" w:rsidRDefault="00AA6D85" w:rsidP="00AA6D85">
      <w:pPr>
        <w:pStyle w:val="PreformattatoHTML"/>
        <w:ind w:left="708"/>
        <w:jc w:val="both"/>
        <w:rPr>
          <w:rFonts w:ascii="Calibri" w:hAnsi="Calibri"/>
          <w:sz w:val="24"/>
          <w:szCs w:val="24"/>
        </w:rPr>
      </w:pPr>
      <w:r>
        <w:rPr>
          <w:rFonts w:ascii="Calibri" w:hAnsi="Calibri"/>
          <w:sz w:val="24"/>
          <w:szCs w:val="24"/>
        </w:rPr>
        <w:t>public Iterator&lt;State&gt; getNextStates(State presentState, Action action)</w:t>
      </w:r>
    </w:p>
    <w:p w:rsidR="00AA6D85" w:rsidRDefault="00AA6D85" w:rsidP="00AA6D85">
      <w:pPr>
        <w:pStyle w:val="PreformattatoHTML"/>
        <w:ind w:left="1418"/>
        <w:jc w:val="both"/>
        <w:rPr>
          <w:rFonts w:ascii="Times New Roman" w:hAnsi="Times New Roman" w:cs="Times New Roman"/>
          <w:sz w:val="24"/>
          <w:szCs w:val="24"/>
        </w:rPr>
      </w:pPr>
      <w:r>
        <w:rPr>
          <w:rFonts w:ascii="Times New Roman" w:hAnsi="Times New Roman" w:cs="Times New Roman"/>
          <w:sz w:val="24"/>
          <w:szCs w:val="24"/>
        </w:rPr>
        <w:t>get the next states from a present state and action returning an iterator on element list of nextStates that has presentState – action for key;</w:t>
      </w:r>
    </w:p>
    <w:p w:rsidR="00AA6D85" w:rsidRDefault="00AA6D85" w:rsidP="00AA6D85">
      <w:pPr>
        <w:pStyle w:val="PreformattatoHTML"/>
        <w:ind w:left="705"/>
        <w:jc w:val="both"/>
        <w:rPr>
          <w:rFonts w:ascii="Calibri" w:hAnsi="Calibri"/>
          <w:sz w:val="24"/>
          <w:szCs w:val="24"/>
        </w:rPr>
      </w:pPr>
      <w:r>
        <w:rPr>
          <w:rFonts w:ascii="Calibri" w:hAnsi="Calibri"/>
          <w:sz w:val="24"/>
          <w:szCs w:val="24"/>
        </w:rPr>
        <w:t>public boolean containsPresentAction(State presentState, Action action)</w:t>
      </w:r>
    </w:p>
    <w:p w:rsidR="00AA6D85" w:rsidRDefault="00AA6D85" w:rsidP="00AA6D85">
      <w:pPr>
        <w:pStyle w:val="PreformattatoHTML"/>
        <w:ind w:left="1418"/>
        <w:jc w:val="both"/>
        <w:rPr>
          <w:rFonts w:ascii="Times New Roman" w:hAnsi="Times New Roman" w:cs="Times New Roman"/>
          <w:sz w:val="24"/>
          <w:szCs w:val="24"/>
        </w:rPr>
      </w:pPr>
      <w:r>
        <w:rPr>
          <w:rFonts w:ascii="Times New Roman" w:hAnsi="Times New Roman" w:cs="Times New Roman"/>
          <w:sz w:val="24"/>
          <w:szCs w:val="24"/>
        </w:rPr>
        <w:t>say if exist a pair of presentState and Action using contains method on keyset of nextStates field;</w:t>
      </w:r>
    </w:p>
    <w:p w:rsidR="00AA6D85" w:rsidRDefault="00AA6D85" w:rsidP="00AA6D85">
      <w:pPr>
        <w:pStyle w:val="PreformattatoHTML"/>
        <w:ind w:left="705"/>
        <w:jc w:val="both"/>
        <w:rPr>
          <w:rFonts w:ascii="Calibri" w:hAnsi="Calibri"/>
          <w:sz w:val="24"/>
          <w:szCs w:val="24"/>
        </w:rPr>
      </w:pPr>
      <w:r>
        <w:rPr>
          <w:rFonts w:ascii="Calibri" w:hAnsi="Calibri"/>
          <w:sz w:val="24"/>
          <w:szCs w:val="24"/>
        </w:rPr>
        <w:t xml:space="preserve">public Iterator&lt;Action&gt; getActions(State presentState) </w:t>
      </w:r>
    </w:p>
    <w:p w:rsidR="00AA6D85" w:rsidRDefault="00AA6D85" w:rsidP="00AA6D85">
      <w:pPr>
        <w:pStyle w:val="PreformattatoHTML"/>
        <w:ind w:left="1418"/>
        <w:jc w:val="both"/>
        <w:rPr>
          <w:rFonts w:ascii="Times New Roman" w:hAnsi="Times New Roman" w:cs="Times New Roman"/>
          <w:sz w:val="24"/>
          <w:szCs w:val="24"/>
        </w:rPr>
      </w:pPr>
      <w:r>
        <w:rPr>
          <w:rFonts w:ascii="Times New Roman" w:hAnsi="Times New Roman" w:cs="Times New Roman"/>
          <w:sz w:val="24"/>
          <w:szCs w:val="24"/>
        </w:rPr>
        <w:t>get all possible action from a present state returning the element of a pair with presentState for key;</w:t>
      </w:r>
    </w:p>
    <w:p w:rsidR="00AA6D85" w:rsidRDefault="00AA6D85" w:rsidP="00AA6D85">
      <w:pPr>
        <w:pStyle w:val="PreformattatoHTML"/>
        <w:ind w:left="705"/>
        <w:jc w:val="both"/>
        <w:rPr>
          <w:rFonts w:ascii="Calibri" w:hAnsi="Calibri"/>
          <w:sz w:val="24"/>
          <w:szCs w:val="24"/>
        </w:rPr>
      </w:pPr>
      <w:r>
        <w:rPr>
          <w:rFonts w:ascii="Calibri" w:hAnsi="Calibri"/>
          <w:sz w:val="24"/>
          <w:szCs w:val="24"/>
        </w:rPr>
        <w:t>public String getName()</w:t>
      </w:r>
    </w:p>
    <w:p w:rsidR="00AA6D85" w:rsidRDefault="00AA6D85" w:rsidP="00AA6D85">
      <w:pPr>
        <w:pStyle w:val="PreformattatoHTML"/>
        <w:ind w:left="1414" w:firstLine="4"/>
        <w:jc w:val="both"/>
        <w:rPr>
          <w:rFonts w:ascii="Times New Roman" w:hAnsi="Times New Roman" w:cs="Times New Roman"/>
          <w:sz w:val="24"/>
          <w:szCs w:val="24"/>
        </w:rPr>
      </w:pPr>
      <w:r>
        <w:rPr>
          <w:rFonts w:ascii="Times New Roman" w:hAnsi="Times New Roman" w:cs="Times New Roman"/>
          <w:sz w:val="24"/>
          <w:szCs w:val="24"/>
        </w:rPr>
        <w:t>get the service's name;</w:t>
      </w:r>
    </w:p>
    <w:p w:rsidR="00AA6D85" w:rsidRPr="006907D4" w:rsidRDefault="00AA6D85" w:rsidP="00AA6D85">
      <w:pPr>
        <w:pStyle w:val="PreformattatoHTML"/>
        <w:ind w:left="705"/>
        <w:jc w:val="both"/>
        <w:rPr>
          <w:rFonts w:asciiTheme="minorHAnsi" w:hAnsiTheme="minorHAnsi"/>
          <w:sz w:val="24"/>
          <w:szCs w:val="24"/>
        </w:rPr>
      </w:pPr>
      <w:r w:rsidRPr="006907D4">
        <w:rPr>
          <w:rFonts w:asciiTheme="minorHAnsi" w:hAnsiTheme="minorHAnsi"/>
          <w:sz w:val="24"/>
          <w:szCs w:val="24"/>
        </w:rPr>
        <w:t>protected void setName(String name)</w:t>
      </w:r>
    </w:p>
    <w:p w:rsidR="00AA6D85" w:rsidRDefault="00AA6D85" w:rsidP="00AA6D85">
      <w:pPr>
        <w:pStyle w:val="PreformattatoHTML"/>
        <w:ind w:left="1414" w:firstLine="4"/>
        <w:jc w:val="both"/>
        <w:rPr>
          <w:rFonts w:ascii="Times New Roman" w:hAnsi="Times New Roman" w:cs="Times New Roman"/>
          <w:sz w:val="24"/>
          <w:szCs w:val="24"/>
        </w:rPr>
      </w:pPr>
      <w:r>
        <w:rPr>
          <w:rFonts w:ascii="Times New Roman" w:hAnsi="Times New Roman" w:cs="Times New Roman"/>
          <w:sz w:val="24"/>
          <w:szCs w:val="24"/>
        </w:rPr>
        <w:t>set the service's name. This method is protected because we don’t allow manipulating a service’s field in other package of the system. This because when a service is build it will never be modify from other classes.</w:t>
      </w:r>
    </w:p>
    <w:p w:rsidR="00AA6D85" w:rsidRDefault="00AA6D85" w:rsidP="00AA6D85">
      <w:pPr>
        <w:pStyle w:val="PreformattatoHTML"/>
        <w:ind w:left="705"/>
        <w:jc w:val="both"/>
        <w:rPr>
          <w:rFonts w:ascii="Times New Roman" w:hAnsi="Times New Roman" w:cs="Times New Roman"/>
          <w:i/>
          <w:iCs/>
          <w:sz w:val="24"/>
          <w:szCs w:val="24"/>
        </w:rPr>
      </w:pPr>
      <w:r>
        <w:rPr>
          <w:rFonts w:ascii="Times New Roman" w:hAnsi="Times New Roman"/>
          <w:sz w:val="24"/>
          <w:szCs w:val="24"/>
        </w:rPr>
        <w:t xml:space="preserve">In this class we use to store information the HashMap class. This one organizes objects into pairs. There are two roles in each pair. These roles are </w:t>
      </w:r>
      <w:r>
        <w:rPr>
          <w:rFonts w:ascii="Times New Roman" w:hAnsi="Times New Roman"/>
          <w:i/>
          <w:iCs/>
          <w:sz w:val="24"/>
          <w:szCs w:val="24"/>
        </w:rPr>
        <w:t>key</w:t>
      </w:r>
      <w:r>
        <w:rPr>
          <w:rFonts w:ascii="Times New Roman" w:hAnsi="Times New Roman"/>
          <w:sz w:val="24"/>
          <w:szCs w:val="24"/>
        </w:rPr>
        <w:t xml:space="preserve"> and </w:t>
      </w:r>
      <w:r>
        <w:rPr>
          <w:rFonts w:ascii="Times New Roman" w:hAnsi="Times New Roman"/>
          <w:i/>
          <w:iCs/>
          <w:sz w:val="24"/>
          <w:szCs w:val="24"/>
        </w:rPr>
        <w:t>value</w:t>
      </w:r>
      <w:r>
        <w:rPr>
          <w:rFonts w:ascii="Times New Roman" w:hAnsi="Times New Roman"/>
          <w:sz w:val="24"/>
          <w:szCs w:val="24"/>
        </w:rPr>
        <w:t xml:space="preserve">. A HashMap object organizes the pairs of objects so that no two pairs have equal keys. </w:t>
      </w:r>
      <w:r>
        <w:rPr>
          <w:rFonts w:ascii="Times New Roman" w:hAnsi="Times New Roman" w:cs="Times New Roman"/>
          <w:sz w:val="24"/>
          <w:szCs w:val="24"/>
        </w:rPr>
        <w:t xml:space="preserve">The internal data structure used to implement a HashMap allows an object pair to be found very quickly by looking for the object pair's key. The amount of time a HashMap takes to find an object pair by its key object is about the same for all object pairs in a HashMap and independent of the number of object pairs in the HashMap. So search, add, and remove operations are fast. The internal data structure used in a HashMap that allows a HashMap to quickly find object pairs by their key is called a </w:t>
      </w:r>
      <w:r>
        <w:rPr>
          <w:rFonts w:ascii="Times New Roman" w:hAnsi="Times New Roman" w:cs="Times New Roman"/>
          <w:i/>
          <w:iCs/>
          <w:sz w:val="24"/>
          <w:szCs w:val="24"/>
        </w:rPr>
        <w:t>chained hash table</w:t>
      </w:r>
      <w:r>
        <w:rPr>
          <w:rStyle w:val="Caratteredellanota"/>
          <w:rFonts w:ascii="Times New Roman" w:hAnsi="Times New Roman" w:cs="Times New Roman"/>
          <w:sz w:val="24"/>
          <w:szCs w:val="24"/>
        </w:rPr>
        <w:footnoteReference w:id="5"/>
      </w:r>
      <w:r>
        <w:rPr>
          <w:rFonts w:ascii="Times New Roman" w:hAnsi="Times New Roman" w:cs="Times New Roman"/>
          <w:i/>
          <w:iCs/>
          <w:sz w:val="24"/>
          <w:szCs w:val="24"/>
        </w:rPr>
        <w:t>.</w:t>
      </w:r>
    </w:p>
    <w:p w:rsidR="00AA6D85" w:rsidRDefault="00AA6D85" w:rsidP="00AA6D85">
      <w:pPr>
        <w:pStyle w:val="PreformattatoHTML"/>
        <w:ind w:left="705"/>
        <w:jc w:val="both"/>
        <w:rPr>
          <w:rFonts w:ascii="Times New Roman" w:hAnsi="Times New Roman" w:cs="Times New Roman"/>
          <w:sz w:val="24"/>
          <w:szCs w:val="24"/>
        </w:rPr>
      </w:pPr>
    </w:p>
    <w:p w:rsidR="00AA6D85" w:rsidRDefault="00AA6D85" w:rsidP="00AA6D85">
      <w:pPr>
        <w:pStyle w:val="PreformattatoHTML"/>
        <w:ind w:left="705"/>
        <w:jc w:val="both"/>
        <w:rPr>
          <w:rFonts w:ascii="Times New Roman" w:hAnsi="Times New Roman" w:cs="Times New Roman"/>
          <w:sz w:val="24"/>
          <w:szCs w:val="24"/>
        </w:rPr>
      </w:pPr>
    </w:p>
    <w:p w:rsidR="00AA6D85" w:rsidRDefault="00AA6D85" w:rsidP="00AA6D85">
      <w:pPr>
        <w:pStyle w:val="PreformattatoHTML"/>
        <w:ind w:left="705"/>
        <w:jc w:val="both"/>
        <w:rPr>
          <w:rFonts w:ascii="Times New Roman" w:hAnsi="Times New Roman" w:cs="Times New Roman"/>
          <w:sz w:val="24"/>
          <w:szCs w:val="24"/>
        </w:rPr>
      </w:pPr>
    </w:p>
    <w:p w:rsidR="00AA6D85" w:rsidRDefault="00AA6D85" w:rsidP="00AA6D85">
      <w:pPr>
        <w:pStyle w:val="PreformattatoHTML"/>
        <w:ind w:left="705"/>
        <w:jc w:val="both"/>
        <w:rPr>
          <w:rFonts w:ascii="Times New Roman" w:hAnsi="Times New Roman" w:cs="Times New Roman"/>
          <w:sz w:val="24"/>
          <w:szCs w:val="24"/>
        </w:rPr>
      </w:pPr>
    </w:p>
    <w:p w:rsidR="00AA6D85" w:rsidRDefault="00AA6D85" w:rsidP="00AA6D85">
      <w:pPr>
        <w:pStyle w:val="PreformattatoHTML"/>
        <w:ind w:left="705"/>
        <w:jc w:val="both"/>
        <w:rPr>
          <w:rFonts w:ascii="Times New Roman" w:hAnsi="Times New Roman" w:cs="Times New Roman"/>
          <w:sz w:val="24"/>
          <w:szCs w:val="24"/>
        </w:rPr>
      </w:pPr>
    </w:p>
    <w:p w:rsidR="00AA6D85" w:rsidRDefault="00AA6D85" w:rsidP="00AA6D85">
      <w:pPr>
        <w:pStyle w:val="PreformattatoHTML"/>
        <w:ind w:left="705"/>
        <w:jc w:val="both"/>
        <w:rPr>
          <w:rFonts w:ascii="Times New Roman" w:hAnsi="Times New Roman" w:cs="Times New Roman"/>
          <w:sz w:val="24"/>
          <w:szCs w:val="24"/>
        </w:rPr>
      </w:pPr>
      <w:r>
        <w:rPr>
          <w:rFonts w:ascii="Times New Roman" w:hAnsi="Times New Roman" w:cs="Times New Roman"/>
          <w:sz w:val="24"/>
          <w:szCs w:val="24"/>
        </w:rPr>
        <w:lastRenderedPageBreak/>
        <w:t>Our two HashMap structures are:</w:t>
      </w:r>
    </w:p>
    <w:p w:rsidR="00AA6D85" w:rsidRDefault="00AA6D85" w:rsidP="00687F90">
      <w:pPr>
        <w:pStyle w:val="PreformattatoHTML"/>
        <w:numPr>
          <w:ilvl w:val="0"/>
          <w:numId w:val="11"/>
        </w:numPr>
        <w:tabs>
          <w:tab w:val="left" w:pos="1425"/>
        </w:tabs>
        <w:suppressAutoHyphens/>
        <w:jc w:val="both"/>
        <w:rPr>
          <w:rFonts w:ascii="Times New Roman" w:hAnsi="Times New Roman" w:cs="Times New Roman"/>
          <w:sz w:val="24"/>
          <w:szCs w:val="24"/>
        </w:rPr>
      </w:pPr>
      <w:r>
        <w:rPr>
          <w:rFonts w:ascii="Times New Roman" w:hAnsi="Times New Roman" w:cs="Times New Roman"/>
          <w:sz w:val="24"/>
          <w:szCs w:val="24"/>
        </w:rPr>
        <w:t>listAction: this HashMap has for key an object of State class, that has two field a String and a boolean value, and for element an HashSet of Action’s object, which have for field a String.</w:t>
      </w:r>
    </w:p>
    <w:p w:rsidR="00AA6D85" w:rsidRDefault="008D7899" w:rsidP="00AA6D85">
      <w:pPr>
        <w:pStyle w:val="PreformattatoHTML"/>
        <w:keepNext/>
        <w:ind w:left="705"/>
        <w:jc w:val="center"/>
      </w:pPr>
      <w:r>
        <w:rPr>
          <w:noProof/>
          <w:lang w:val="it-IT"/>
        </w:rPr>
        <w:drawing>
          <wp:inline distT="0" distB="0" distL="0" distR="0">
            <wp:extent cx="4373880" cy="3743960"/>
            <wp:effectExtent l="19050" t="0" r="762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srcRect/>
                    <a:stretch>
                      <a:fillRect/>
                    </a:stretch>
                  </pic:blipFill>
                  <pic:spPr bwMode="auto">
                    <a:xfrm>
                      <a:off x="0" y="0"/>
                      <a:ext cx="4373880" cy="3743960"/>
                    </a:xfrm>
                    <a:prstGeom prst="rect">
                      <a:avLst/>
                    </a:prstGeom>
                    <a:solidFill>
                      <a:srgbClr val="FFFFFF"/>
                    </a:solidFill>
                    <a:ln w="9525">
                      <a:noFill/>
                      <a:miter lim="800000"/>
                      <a:headEnd/>
                      <a:tailEnd/>
                    </a:ln>
                  </pic:spPr>
                </pic:pic>
              </a:graphicData>
            </a:graphic>
          </wp:inline>
        </w:drawing>
      </w:r>
    </w:p>
    <w:p w:rsidR="00AA6D85" w:rsidRDefault="00AA6D85" w:rsidP="00AA6D85">
      <w:pPr>
        <w:pStyle w:val="Didascalia1"/>
        <w:jc w:val="center"/>
      </w:pPr>
      <w:r>
        <w:t xml:space="preserve">Figure </w:t>
      </w:r>
      <w:fldSimple w:instr=" SEQ &quot;Figure&quot; \*Arabic ">
        <w:r w:rsidR="00340CDB">
          <w:rPr>
            <w:noProof/>
          </w:rPr>
          <w:t>1</w:t>
        </w:r>
      </w:fldSimple>
      <w:r>
        <w:t>: listAction structure</w:t>
      </w:r>
    </w:p>
    <w:p w:rsidR="00AA6D85" w:rsidRDefault="00AA6D85" w:rsidP="00687F90">
      <w:pPr>
        <w:keepNext/>
        <w:numPr>
          <w:ilvl w:val="0"/>
          <w:numId w:val="11"/>
        </w:numPr>
        <w:tabs>
          <w:tab w:val="left" w:pos="705"/>
        </w:tabs>
        <w:suppressAutoHyphens/>
        <w:ind w:left="705"/>
        <w:jc w:val="both"/>
        <w:rPr>
          <w:rFonts w:ascii="Times New Roman" w:hAnsi="Times New Roman"/>
          <w:sz w:val="24"/>
          <w:szCs w:val="24"/>
        </w:rPr>
      </w:pPr>
      <w:r>
        <w:rPr>
          <w:rFonts w:ascii="Times New Roman" w:hAnsi="Times New Roman"/>
          <w:sz w:val="24"/>
          <w:szCs w:val="24"/>
        </w:rPr>
        <w:lastRenderedPageBreak/>
        <w:t>nextStates:</w:t>
      </w:r>
      <w:r>
        <w:t xml:space="preserve"> </w:t>
      </w:r>
      <w:r>
        <w:rPr>
          <w:rFonts w:ascii="Times New Roman" w:hAnsi="Times New Roman"/>
          <w:sz w:val="24"/>
          <w:szCs w:val="24"/>
        </w:rPr>
        <w:t>this HashMap has for key an object of StateAction class, that has two field a State and an Action, and for element an HashSet of State’s object.</w:t>
      </w:r>
    </w:p>
    <w:p w:rsidR="00AA6D85" w:rsidRDefault="008D7899" w:rsidP="00AA6D85">
      <w:pPr>
        <w:keepNext/>
        <w:ind w:left="705"/>
        <w:jc w:val="center"/>
      </w:pPr>
      <w:r>
        <w:rPr>
          <w:noProof/>
          <w:lang w:val="it-IT"/>
        </w:rPr>
        <w:drawing>
          <wp:inline distT="0" distB="0" distL="0" distR="0">
            <wp:extent cx="5072380" cy="4037330"/>
            <wp:effectExtent l="1905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srcRect/>
                    <a:stretch>
                      <a:fillRect/>
                    </a:stretch>
                  </pic:blipFill>
                  <pic:spPr bwMode="auto">
                    <a:xfrm>
                      <a:off x="0" y="0"/>
                      <a:ext cx="5072380" cy="4037330"/>
                    </a:xfrm>
                    <a:prstGeom prst="rect">
                      <a:avLst/>
                    </a:prstGeom>
                    <a:solidFill>
                      <a:srgbClr val="FFFFFF"/>
                    </a:solidFill>
                    <a:ln w="9525">
                      <a:noFill/>
                      <a:miter lim="800000"/>
                      <a:headEnd/>
                      <a:tailEnd/>
                    </a:ln>
                  </pic:spPr>
                </pic:pic>
              </a:graphicData>
            </a:graphic>
          </wp:inline>
        </w:drawing>
      </w:r>
    </w:p>
    <w:p w:rsidR="00AA6D85" w:rsidRDefault="00AA6D85" w:rsidP="00AA6D85">
      <w:pPr>
        <w:pStyle w:val="Didascalia1"/>
        <w:jc w:val="center"/>
      </w:pPr>
      <w:r>
        <w:t xml:space="preserve">Figure </w:t>
      </w:r>
      <w:fldSimple w:instr=" SEQ &quot;Figure&quot; \*Arabic ">
        <w:r w:rsidR="00340CDB">
          <w:rPr>
            <w:noProof/>
          </w:rPr>
          <w:t>2</w:t>
        </w:r>
      </w:fldSimple>
      <w:r>
        <w:t>: nextStates structure</w:t>
      </w:r>
    </w:p>
    <w:p w:rsidR="00AA6D85" w:rsidRPr="00AE1E28" w:rsidRDefault="00AA6D85" w:rsidP="00AA6D85">
      <w:pPr>
        <w:pStyle w:val="PreformattatoHTML"/>
        <w:jc w:val="both"/>
        <w:rPr>
          <w:rFonts w:ascii="Times New Roman" w:hAnsi="Times New Roman" w:cs="Times New Roman"/>
          <w:sz w:val="24"/>
          <w:szCs w:val="24"/>
        </w:rPr>
      </w:pPr>
      <w:r w:rsidRPr="00AE1E28">
        <w:rPr>
          <w:rFonts w:ascii="Times New Roman" w:hAnsi="Times New Roman" w:cs="Times New Roman"/>
          <w:i/>
          <w:sz w:val="24"/>
          <w:szCs w:val="24"/>
        </w:rPr>
        <w:t>Community</w:t>
      </w:r>
      <w:r w:rsidR="00734692" w:rsidRPr="00AE1E28">
        <w:rPr>
          <w:rFonts w:ascii="Times New Roman" w:hAnsi="Times New Roman" w:cs="Times New Roman"/>
        </w:rPr>
        <w:fldChar w:fldCharType="begin"/>
      </w:r>
      <w:r w:rsidRPr="00AE1E28">
        <w:rPr>
          <w:rFonts w:ascii="Times New Roman" w:hAnsi="Times New Roman" w:cs="Times New Roman"/>
        </w:rPr>
        <w:instrText xml:space="preserve"> XE "1.2.8 Community" </w:instrText>
      </w:r>
      <w:r w:rsidR="00734692" w:rsidRPr="00AE1E28">
        <w:rPr>
          <w:rFonts w:ascii="Times New Roman" w:hAnsi="Times New Roman" w:cs="Times New Roman"/>
        </w:rPr>
        <w:fldChar w:fldCharType="end"/>
      </w:r>
    </w:p>
    <w:p w:rsidR="00AA6D85" w:rsidRDefault="00AA6D85" w:rsidP="00AA6D85">
      <w:pPr>
        <w:pStyle w:val="PreformattatoHTML"/>
        <w:ind w:left="708"/>
        <w:jc w:val="both"/>
        <w:rPr>
          <w:rFonts w:ascii="Times New Roman" w:hAnsi="Times New Roman"/>
          <w:sz w:val="24"/>
          <w:szCs w:val="24"/>
        </w:rPr>
      </w:pPr>
      <w:r>
        <w:rPr>
          <w:rFonts w:ascii="Times New Roman" w:hAnsi="Times New Roman"/>
          <w:sz w:val="24"/>
          <w:szCs w:val="24"/>
        </w:rPr>
        <w:t>This class stores all information about available services participating to community and all its characteristics. It implements Cloneable interface. Class fields are:</w:t>
      </w:r>
    </w:p>
    <w:p w:rsidR="00AA6D85" w:rsidRDefault="00AA6D85" w:rsidP="00687F90">
      <w:pPr>
        <w:pStyle w:val="PreformattatoHTML"/>
        <w:numPr>
          <w:ilvl w:val="0"/>
          <w:numId w:val="8"/>
        </w:numPr>
        <w:tabs>
          <w:tab w:val="left" w:pos="1068"/>
        </w:tabs>
        <w:suppressAutoHyphens/>
        <w:spacing w:after="0"/>
        <w:jc w:val="both"/>
        <w:rPr>
          <w:rFonts w:ascii="Times New Roman" w:hAnsi="Times New Roman"/>
          <w:sz w:val="24"/>
          <w:szCs w:val="24"/>
        </w:rPr>
      </w:pPr>
      <w:r>
        <w:rPr>
          <w:rFonts w:ascii="Times New Roman" w:hAnsi="Times New Roman"/>
          <w:sz w:val="24"/>
          <w:szCs w:val="24"/>
        </w:rPr>
        <w:t xml:space="preserve">Hashtable&lt;Integer, Service&gt; </w:t>
      </w:r>
      <w:r>
        <w:rPr>
          <w:rFonts w:ascii="Times New Roman" w:hAnsi="Times New Roman"/>
          <w:sz w:val="24"/>
          <w:szCs w:val="24"/>
          <w:u w:val="single"/>
        </w:rPr>
        <w:t>community</w:t>
      </w:r>
      <w:r>
        <w:rPr>
          <w:rFonts w:ascii="Times New Roman" w:hAnsi="Times New Roman"/>
          <w:sz w:val="24"/>
          <w:szCs w:val="24"/>
        </w:rPr>
        <w:t>: table with all available services. The keyset are position in Hashtable, the elements are services;</w:t>
      </w:r>
    </w:p>
    <w:p w:rsidR="00AA6D85" w:rsidRDefault="00AA6D85" w:rsidP="00687F90">
      <w:pPr>
        <w:pStyle w:val="PreformattatoHTML"/>
        <w:numPr>
          <w:ilvl w:val="0"/>
          <w:numId w:val="8"/>
        </w:numPr>
        <w:tabs>
          <w:tab w:val="left" w:pos="1068"/>
        </w:tabs>
        <w:suppressAutoHyphens/>
        <w:spacing w:after="0"/>
        <w:jc w:val="both"/>
        <w:rPr>
          <w:rFonts w:ascii="Times New Roman" w:hAnsi="Times New Roman"/>
          <w:sz w:val="24"/>
          <w:szCs w:val="24"/>
        </w:rPr>
      </w:pPr>
      <w:r>
        <w:rPr>
          <w:rFonts w:ascii="Times New Roman" w:hAnsi="Times New Roman"/>
          <w:sz w:val="24"/>
          <w:szCs w:val="24"/>
        </w:rPr>
        <w:t xml:space="preserve">HashSet&lt;Integer&gt; </w:t>
      </w:r>
      <w:r>
        <w:rPr>
          <w:rFonts w:ascii="Times New Roman" w:hAnsi="Times New Roman"/>
          <w:sz w:val="24"/>
          <w:szCs w:val="24"/>
          <w:u w:val="single"/>
        </w:rPr>
        <w:t>emptyPosition</w:t>
      </w:r>
      <w:r>
        <w:rPr>
          <w:rFonts w:ascii="Times New Roman" w:hAnsi="Times New Roman"/>
          <w:sz w:val="24"/>
          <w:szCs w:val="24"/>
        </w:rPr>
        <w:t>: list of all community’s empty position that comes out from deleting services from community;</w:t>
      </w:r>
    </w:p>
    <w:p w:rsidR="00AA6D85" w:rsidRDefault="00AA6D85" w:rsidP="00687F90">
      <w:pPr>
        <w:pStyle w:val="PreformattatoHTML"/>
        <w:numPr>
          <w:ilvl w:val="0"/>
          <w:numId w:val="8"/>
        </w:numPr>
        <w:tabs>
          <w:tab w:val="left" w:pos="1068"/>
        </w:tabs>
        <w:suppressAutoHyphens/>
        <w:spacing w:after="0"/>
        <w:jc w:val="both"/>
        <w:rPr>
          <w:rFonts w:ascii="Times New Roman" w:hAnsi="Times New Roman"/>
          <w:sz w:val="24"/>
          <w:szCs w:val="24"/>
        </w:rPr>
      </w:pPr>
      <w:r>
        <w:rPr>
          <w:rFonts w:ascii="Times New Roman" w:hAnsi="Times New Roman"/>
          <w:sz w:val="24"/>
          <w:szCs w:val="24"/>
        </w:rPr>
        <w:t xml:space="preserve">int </w:t>
      </w:r>
      <w:r>
        <w:rPr>
          <w:rFonts w:ascii="Times New Roman" w:hAnsi="Times New Roman"/>
          <w:sz w:val="24"/>
          <w:szCs w:val="24"/>
          <w:u w:val="single"/>
        </w:rPr>
        <w:t>maxk</w:t>
      </w:r>
      <w:r>
        <w:rPr>
          <w:rFonts w:ascii="Times New Roman" w:hAnsi="Times New Roman"/>
          <w:sz w:val="24"/>
          <w:szCs w:val="24"/>
        </w:rPr>
        <w:t>: maintaining last key used in community;</w:t>
      </w:r>
    </w:p>
    <w:p w:rsidR="00AA6D85" w:rsidRDefault="00AA6D85" w:rsidP="00687F90">
      <w:pPr>
        <w:pStyle w:val="PreformattatoHTML"/>
        <w:numPr>
          <w:ilvl w:val="0"/>
          <w:numId w:val="8"/>
        </w:numPr>
        <w:tabs>
          <w:tab w:val="left" w:pos="1068"/>
        </w:tabs>
        <w:suppressAutoHyphens/>
        <w:spacing w:after="0"/>
        <w:jc w:val="both"/>
        <w:rPr>
          <w:rFonts w:ascii="Times New Roman" w:hAnsi="Times New Roman"/>
          <w:sz w:val="24"/>
          <w:szCs w:val="24"/>
        </w:rPr>
      </w:pPr>
      <w:r>
        <w:rPr>
          <w:rFonts w:ascii="Times New Roman" w:hAnsi="Times New Roman"/>
          <w:sz w:val="24"/>
          <w:szCs w:val="24"/>
        </w:rPr>
        <w:t xml:space="preserve">Hashtable&lt;Integer, State&gt; </w:t>
      </w:r>
      <w:r>
        <w:rPr>
          <w:rFonts w:ascii="Times New Roman" w:hAnsi="Times New Roman"/>
          <w:sz w:val="24"/>
          <w:szCs w:val="24"/>
          <w:u w:val="single"/>
        </w:rPr>
        <w:t>CSRecord</w:t>
      </w:r>
      <w:r>
        <w:rPr>
          <w:rFonts w:ascii="Times New Roman" w:hAnsi="Times New Roman"/>
          <w:sz w:val="24"/>
          <w:szCs w:val="24"/>
        </w:rPr>
        <w:t>: Hashtable of states for a single community state;</w:t>
      </w:r>
    </w:p>
    <w:p w:rsidR="00AA6D85" w:rsidRDefault="00AA6D85" w:rsidP="00687F90">
      <w:pPr>
        <w:pStyle w:val="PreformattatoHTML"/>
        <w:numPr>
          <w:ilvl w:val="0"/>
          <w:numId w:val="8"/>
        </w:numPr>
        <w:tabs>
          <w:tab w:val="left" w:pos="1068"/>
        </w:tabs>
        <w:suppressAutoHyphens/>
        <w:spacing w:after="0"/>
        <w:jc w:val="both"/>
        <w:rPr>
          <w:rFonts w:ascii="Times New Roman" w:hAnsi="Times New Roman"/>
          <w:sz w:val="24"/>
          <w:szCs w:val="24"/>
        </w:rPr>
      </w:pPr>
      <w:r>
        <w:rPr>
          <w:rFonts w:ascii="Times New Roman" w:hAnsi="Times New Roman"/>
          <w:sz w:val="24"/>
          <w:szCs w:val="24"/>
        </w:rPr>
        <w:t xml:space="preserve">Hashtable&lt;Integer, Hashtable&lt;Integer, State&gt;&gt; </w:t>
      </w:r>
      <w:r>
        <w:rPr>
          <w:rFonts w:ascii="Times New Roman" w:hAnsi="Times New Roman"/>
          <w:sz w:val="24"/>
          <w:szCs w:val="24"/>
          <w:u w:val="single"/>
        </w:rPr>
        <w:t>Cstates:</w:t>
      </w:r>
      <w:r>
        <w:rPr>
          <w:rFonts w:ascii="Times New Roman" w:hAnsi="Times New Roman"/>
          <w:sz w:val="24"/>
          <w:szCs w:val="24"/>
        </w:rPr>
        <w:t xml:space="preserve"> Hashtable of community states;</w:t>
      </w:r>
    </w:p>
    <w:p w:rsidR="00AA6D85" w:rsidRDefault="00AA6D85" w:rsidP="00687F90">
      <w:pPr>
        <w:pStyle w:val="PreformattatoHTML"/>
        <w:numPr>
          <w:ilvl w:val="0"/>
          <w:numId w:val="8"/>
        </w:numPr>
        <w:tabs>
          <w:tab w:val="left" w:pos="1068"/>
        </w:tabs>
        <w:suppressAutoHyphens/>
        <w:spacing w:after="0"/>
        <w:jc w:val="both"/>
        <w:rPr>
          <w:rFonts w:ascii="Times New Roman" w:hAnsi="Times New Roman"/>
          <w:sz w:val="24"/>
          <w:szCs w:val="24"/>
        </w:rPr>
      </w:pPr>
      <w:r>
        <w:rPr>
          <w:rFonts w:ascii="Times New Roman" w:hAnsi="Times New Roman"/>
          <w:sz w:val="24"/>
          <w:szCs w:val="24"/>
        </w:rPr>
        <w:t xml:space="preserve">int </w:t>
      </w:r>
      <w:r>
        <w:rPr>
          <w:rFonts w:ascii="Times New Roman" w:hAnsi="Times New Roman"/>
          <w:sz w:val="24"/>
          <w:szCs w:val="24"/>
          <w:u w:val="single"/>
        </w:rPr>
        <w:t>key</w:t>
      </w:r>
      <w:r>
        <w:rPr>
          <w:rFonts w:ascii="Times New Roman" w:hAnsi="Times New Roman"/>
          <w:sz w:val="24"/>
          <w:szCs w:val="24"/>
        </w:rPr>
        <w:t>: key for Hashtable CStates;</w:t>
      </w:r>
    </w:p>
    <w:p w:rsidR="00AA6D85" w:rsidRDefault="00AA6D85" w:rsidP="00687F90">
      <w:pPr>
        <w:pStyle w:val="PreformattatoHTML"/>
        <w:numPr>
          <w:ilvl w:val="0"/>
          <w:numId w:val="8"/>
        </w:numPr>
        <w:tabs>
          <w:tab w:val="left" w:pos="1068"/>
        </w:tabs>
        <w:suppressAutoHyphens/>
        <w:spacing w:after="0"/>
        <w:jc w:val="both"/>
        <w:rPr>
          <w:rFonts w:ascii="Times New Roman" w:hAnsi="Times New Roman"/>
          <w:sz w:val="24"/>
          <w:szCs w:val="24"/>
        </w:rPr>
      </w:pPr>
      <w:r>
        <w:rPr>
          <w:rFonts w:ascii="Times New Roman" w:hAnsi="Times New Roman"/>
          <w:sz w:val="24"/>
          <w:szCs w:val="24"/>
        </w:rPr>
        <w:t xml:space="preserve">int </w:t>
      </w:r>
      <w:r>
        <w:rPr>
          <w:rFonts w:ascii="Times New Roman" w:hAnsi="Times New Roman"/>
          <w:sz w:val="24"/>
          <w:szCs w:val="24"/>
          <w:u w:val="single"/>
        </w:rPr>
        <w:t>k</w:t>
      </w:r>
      <w:r>
        <w:rPr>
          <w:rFonts w:ascii="Times New Roman" w:hAnsi="Times New Roman"/>
          <w:sz w:val="24"/>
          <w:szCs w:val="24"/>
        </w:rPr>
        <w:t xml:space="preserve"> : key for Hashtable CFStates;</w:t>
      </w:r>
    </w:p>
    <w:p w:rsidR="00AA6D85" w:rsidRDefault="00AA6D85" w:rsidP="00687F90">
      <w:pPr>
        <w:pStyle w:val="PreformattatoHTML"/>
        <w:numPr>
          <w:ilvl w:val="0"/>
          <w:numId w:val="8"/>
        </w:numPr>
        <w:tabs>
          <w:tab w:val="left" w:pos="1068"/>
        </w:tabs>
        <w:suppressAutoHyphens/>
        <w:spacing w:after="0"/>
        <w:jc w:val="both"/>
        <w:rPr>
          <w:rFonts w:ascii="Times New Roman" w:hAnsi="Times New Roman"/>
          <w:sz w:val="24"/>
          <w:szCs w:val="24"/>
        </w:rPr>
      </w:pPr>
      <w:r>
        <w:rPr>
          <w:rFonts w:ascii="Times New Roman" w:hAnsi="Times New Roman"/>
          <w:sz w:val="24"/>
          <w:szCs w:val="24"/>
        </w:rPr>
        <w:t xml:space="preserve">Hashtable&lt;Integer, State&gt; </w:t>
      </w:r>
      <w:r>
        <w:rPr>
          <w:rFonts w:ascii="Times New Roman" w:hAnsi="Times New Roman"/>
          <w:sz w:val="24"/>
          <w:szCs w:val="24"/>
          <w:u w:val="single"/>
        </w:rPr>
        <w:t>CFSRecord</w:t>
      </w:r>
      <w:r>
        <w:rPr>
          <w:rFonts w:ascii="Times New Roman" w:hAnsi="Times New Roman"/>
          <w:sz w:val="24"/>
          <w:szCs w:val="24"/>
        </w:rPr>
        <w:t>;</w:t>
      </w:r>
    </w:p>
    <w:p w:rsidR="00AA6D85" w:rsidRDefault="00AA6D85" w:rsidP="00687F90">
      <w:pPr>
        <w:pStyle w:val="PreformattatoHTML"/>
        <w:numPr>
          <w:ilvl w:val="0"/>
          <w:numId w:val="8"/>
        </w:numPr>
        <w:tabs>
          <w:tab w:val="left" w:pos="1068"/>
        </w:tabs>
        <w:suppressAutoHyphens/>
        <w:jc w:val="both"/>
        <w:rPr>
          <w:rFonts w:ascii="Times New Roman" w:hAnsi="Times New Roman"/>
          <w:sz w:val="24"/>
          <w:szCs w:val="24"/>
        </w:rPr>
      </w:pPr>
      <w:r>
        <w:rPr>
          <w:rFonts w:ascii="Times New Roman" w:hAnsi="Times New Roman"/>
          <w:sz w:val="24"/>
          <w:szCs w:val="24"/>
        </w:rPr>
        <w:t xml:space="preserve">Hashtable&lt;Integer, Hashtable&lt;Integer, State&gt;&gt; </w:t>
      </w:r>
      <w:r>
        <w:rPr>
          <w:rFonts w:ascii="Times New Roman" w:hAnsi="Times New Roman"/>
          <w:sz w:val="24"/>
          <w:szCs w:val="24"/>
          <w:u w:val="single"/>
        </w:rPr>
        <w:t>CFStates</w:t>
      </w:r>
      <w:r>
        <w:rPr>
          <w:rFonts w:ascii="Times New Roman" w:hAnsi="Times New Roman"/>
          <w:sz w:val="24"/>
          <w:szCs w:val="24"/>
        </w:rPr>
        <w:t>;</w:t>
      </w:r>
    </w:p>
    <w:p w:rsidR="00AA6D85" w:rsidRDefault="00AA6D85" w:rsidP="00AA6D85">
      <w:pPr>
        <w:pStyle w:val="PreformattatoHTML"/>
        <w:ind w:left="705"/>
        <w:jc w:val="both"/>
        <w:rPr>
          <w:rFonts w:ascii="Times New Roman" w:hAnsi="Times New Roman"/>
          <w:sz w:val="24"/>
          <w:szCs w:val="24"/>
        </w:rPr>
      </w:pPr>
    </w:p>
    <w:p w:rsidR="00AA6D85" w:rsidRDefault="00AA6D85" w:rsidP="00AA6D85">
      <w:pPr>
        <w:pStyle w:val="PreformattatoHTML"/>
        <w:ind w:left="705"/>
        <w:jc w:val="both"/>
        <w:rPr>
          <w:rFonts w:ascii="Times New Roman" w:hAnsi="Times New Roman"/>
          <w:sz w:val="24"/>
          <w:szCs w:val="24"/>
        </w:rPr>
      </w:pPr>
    </w:p>
    <w:p w:rsidR="00AA6D85" w:rsidRDefault="00AA6D85" w:rsidP="00AA6D85">
      <w:pPr>
        <w:pStyle w:val="PreformattatoHTML"/>
        <w:ind w:left="705"/>
        <w:jc w:val="both"/>
        <w:rPr>
          <w:rFonts w:ascii="Times New Roman" w:hAnsi="Times New Roman"/>
          <w:sz w:val="24"/>
          <w:szCs w:val="24"/>
        </w:rPr>
      </w:pPr>
      <w:r>
        <w:rPr>
          <w:rFonts w:ascii="Times New Roman" w:hAnsi="Times New Roman"/>
          <w:sz w:val="24"/>
          <w:szCs w:val="24"/>
        </w:rPr>
        <w:lastRenderedPageBreak/>
        <w:t>Methods are:</w:t>
      </w:r>
    </w:p>
    <w:p w:rsidR="00AA6D85" w:rsidRDefault="00AA6D85" w:rsidP="00687F90">
      <w:pPr>
        <w:pStyle w:val="PreformattatoHTML"/>
        <w:numPr>
          <w:ilvl w:val="0"/>
          <w:numId w:val="16"/>
        </w:numPr>
        <w:tabs>
          <w:tab w:val="left" w:pos="1425"/>
        </w:tabs>
        <w:suppressAutoHyphens/>
        <w:jc w:val="both"/>
        <w:rPr>
          <w:rFonts w:ascii="Times New Roman" w:hAnsi="Times New Roman"/>
          <w:sz w:val="24"/>
          <w:szCs w:val="24"/>
        </w:rPr>
      </w:pPr>
      <w:r>
        <w:rPr>
          <w:rFonts w:ascii="Berlin Sans FB" w:hAnsi="Berlin Sans FB"/>
          <w:sz w:val="24"/>
          <w:szCs w:val="24"/>
        </w:rPr>
        <w:t>Constructor</w:t>
      </w:r>
      <w:r>
        <w:rPr>
          <w:rFonts w:ascii="Times New Roman" w:hAnsi="Times New Roman"/>
          <w:sz w:val="24"/>
          <w:szCs w:val="24"/>
        </w:rPr>
        <w:t>: empty constructor;</w:t>
      </w:r>
    </w:p>
    <w:p w:rsidR="00AA6D85" w:rsidRDefault="00AA6D85" w:rsidP="00687F90">
      <w:pPr>
        <w:pStyle w:val="PreformattatoHTML"/>
        <w:numPr>
          <w:ilvl w:val="0"/>
          <w:numId w:val="16"/>
        </w:numPr>
        <w:tabs>
          <w:tab w:val="left" w:pos="1425"/>
        </w:tabs>
        <w:suppressAutoHyphens/>
        <w:jc w:val="both"/>
        <w:rPr>
          <w:rFonts w:ascii="Times New Roman" w:hAnsi="Times New Roman"/>
          <w:sz w:val="24"/>
          <w:szCs w:val="24"/>
        </w:rPr>
      </w:pPr>
      <w:r>
        <w:rPr>
          <w:rFonts w:ascii="Berlin Sans FB" w:hAnsi="Berlin Sans FB"/>
          <w:sz w:val="24"/>
          <w:szCs w:val="24"/>
        </w:rPr>
        <w:t>Override</w:t>
      </w:r>
      <w:r>
        <w:rPr>
          <w:rFonts w:ascii="Times New Roman" w:hAnsi="Times New Roman"/>
          <w:sz w:val="24"/>
          <w:szCs w:val="24"/>
        </w:rPr>
        <w:t>: clone and toString;</w:t>
      </w:r>
    </w:p>
    <w:p w:rsidR="00AA6D85" w:rsidRDefault="00AA6D85" w:rsidP="00687F90">
      <w:pPr>
        <w:pStyle w:val="PreformattatoHTML"/>
        <w:numPr>
          <w:ilvl w:val="0"/>
          <w:numId w:val="16"/>
        </w:numPr>
        <w:tabs>
          <w:tab w:val="left" w:pos="1425"/>
        </w:tabs>
        <w:suppressAutoHyphens/>
        <w:jc w:val="both"/>
        <w:rPr>
          <w:rFonts w:ascii="Times New Roman" w:hAnsi="Times New Roman"/>
          <w:sz w:val="24"/>
          <w:szCs w:val="24"/>
        </w:rPr>
      </w:pPr>
      <w:r>
        <w:rPr>
          <w:rFonts w:ascii="Berlin Sans FB" w:hAnsi="Berlin Sans FB"/>
          <w:sz w:val="24"/>
          <w:szCs w:val="24"/>
        </w:rPr>
        <w:t>Other methods</w:t>
      </w:r>
      <w:r>
        <w:rPr>
          <w:rFonts w:ascii="Times New Roman" w:hAnsi="Times New Roman"/>
          <w:sz w:val="24"/>
          <w:szCs w:val="24"/>
        </w:rPr>
        <w:t>: are present get, add and delete methods to fill Hashtable community. Then we have a “contains method” that says if a service is present in community or not and a method that return the keyset on community. The other methods manage states, final or not, and records of community.</w:t>
      </w:r>
    </w:p>
    <w:p w:rsidR="003E4353" w:rsidRPr="003A34EF"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Courier New"/>
          <w:i/>
          <w:sz w:val="24"/>
          <w:szCs w:val="24"/>
        </w:rPr>
      </w:pPr>
      <w:r w:rsidRPr="003A34EF">
        <w:rPr>
          <w:rFonts w:ascii="Times New Roman" w:hAnsi="Times New Roman" w:cs="Courier New"/>
          <w:i/>
          <w:sz w:val="24"/>
          <w:szCs w:val="24"/>
        </w:rPr>
        <w:t>Cartesian Product</w:t>
      </w:r>
    </w:p>
    <w:p w:rsidR="003E4353" w:rsidRPr="003A34EF"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5"/>
        <w:rPr>
          <w:rFonts w:ascii="Times New Roman" w:hAnsi="Times New Roman" w:cs="Courier New"/>
          <w:sz w:val="24"/>
          <w:szCs w:val="24"/>
        </w:rPr>
      </w:pPr>
      <w:r w:rsidRPr="003A34EF">
        <w:rPr>
          <w:rFonts w:ascii="Times New Roman" w:hAnsi="Times New Roman" w:cs="Courier New"/>
          <w:sz w:val="24"/>
          <w:szCs w:val="24"/>
        </w:rPr>
        <w:t>Like in the previous version of this class we do the asynchronous product among available services. In this new version the principal method takes in input the community. To build the Cartesian product in this case we had empty the community to know when we can consider our computation finished, so we have done a clone of our community to avoid the problem of distorting this object.</w:t>
      </w:r>
    </w:p>
    <w:p w:rsidR="003E4353" w:rsidRPr="003A34EF"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5"/>
        <w:rPr>
          <w:rFonts w:ascii="Times New Roman" w:hAnsi="Times New Roman" w:cs="Courier New"/>
          <w:sz w:val="24"/>
          <w:szCs w:val="24"/>
        </w:rPr>
      </w:pPr>
      <w:r w:rsidRPr="003A34EF">
        <w:rPr>
          <w:rFonts w:ascii="Times New Roman" w:hAnsi="Times New Roman" w:cs="Courier New"/>
          <w:sz w:val="24"/>
          <w:szCs w:val="24"/>
        </w:rPr>
        <w:t>Methods are:</w:t>
      </w:r>
    </w:p>
    <w:p w:rsidR="003E4353" w:rsidRPr="003A34EF" w:rsidRDefault="003E4353" w:rsidP="00687F90">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3A34EF">
        <w:rPr>
          <w:rFonts w:cs="Courier New"/>
          <w:sz w:val="24"/>
          <w:szCs w:val="24"/>
        </w:rPr>
        <w:t>execu</w:t>
      </w:r>
      <w:r w:rsidRPr="003A34EF">
        <w:rPr>
          <w:rFonts w:cs="Courier New"/>
          <w:i/>
          <w:iCs/>
          <w:sz w:val="24"/>
        </w:rPr>
        <w:t>teProduct</w:t>
      </w:r>
      <w:r w:rsidRPr="003A34EF">
        <w:rPr>
          <w:rFonts w:ascii="Times New Roman" w:hAnsi="Times New Roman" w:cs="Courier New"/>
          <w:sz w:val="24"/>
          <w:szCs w:val="24"/>
        </w:rPr>
        <w:t xml:space="preserve"> : return a Cartesian product like Service. Service Class wants a String with content's available service. This string will be provide from productService method. </w:t>
      </w:r>
      <w:r w:rsidRPr="003A34EF">
        <w:rPr>
          <w:rFonts w:ascii="Times New Roman" w:hAnsi="Times New Roman"/>
          <w:sz w:val="24"/>
          <w:szCs w:val="24"/>
        </w:rPr>
        <w:t xml:space="preserve">The cost of this method is related, primarily, to the size of community, more precisely if community’s size is equal to </w:t>
      </w:r>
      <w:r w:rsidRPr="003A34EF">
        <w:rPr>
          <w:rFonts w:ascii="Times New Roman" w:hAnsi="Times New Roman"/>
          <w:i/>
          <w:sz w:val="24"/>
          <w:szCs w:val="24"/>
        </w:rPr>
        <w:t>m</w:t>
      </w:r>
      <w:r w:rsidRPr="003A34EF">
        <w:rPr>
          <w:rFonts w:ascii="Times New Roman" w:hAnsi="Times New Roman"/>
          <w:sz w:val="24"/>
          <w:szCs w:val="24"/>
        </w:rPr>
        <w:t xml:space="preserve">, for each available service we have </w:t>
      </w:r>
      <w:r w:rsidRPr="003A34EF">
        <w:rPr>
          <w:rFonts w:ascii="Times New Roman" w:hAnsi="Times New Roman"/>
          <w:i/>
          <w:sz w:val="24"/>
          <w:szCs w:val="24"/>
        </w:rPr>
        <w:t>n</w:t>
      </w:r>
      <w:r w:rsidRPr="003A34EF">
        <w:rPr>
          <w:rFonts w:ascii="Times New Roman" w:hAnsi="Times New Roman"/>
          <w:sz w:val="24"/>
          <w:szCs w:val="24"/>
        </w:rPr>
        <w:t xml:space="preserve"> state and </w:t>
      </w:r>
      <w:r w:rsidRPr="003A34EF">
        <w:rPr>
          <w:rFonts w:ascii="Times New Roman" w:hAnsi="Times New Roman"/>
          <w:i/>
          <w:sz w:val="24"/>
          <w:szCs w:val="24"/>
        </w:rPr>
        <w:t>a</w:t>
      </w:r>
      <w:r w:rsidRPr="003A34EF">
        <w:rPr>
          <w:rFonts w:ascii="Times New Roman" w:hAnsi="Times New Roman"/>
          <w:sz w:val="24"/>
          <w:szCs w:val="24"/>
        </w:rPr>
        <w:t xml:space="preserve"> action, so the number of transition is </w:t>
      </w:r>
      <m:oMath>
        <m:r>
          <w:rPr>
            <w:rFonts w:ascii="Cambria Math" w:hAnsi="Cambria Math" w:cs="Courier New"/>
            <w:sz w:val="24"/>
            <w:szCs w:val="24"/>
          </w:rPr>
          <m:t>N=</m:t>
        </m:r>
        <m:sSup>
          <m:sSupPr>
            <m:ctrlPr>
              <w:rPr>
                <w:rFonts w:ascii="Cambria Math" w:hAnsi="Cambria Math" w:cs="Courier New"/>
                <w:sz w:val="24"/>
                <w:szCs w:val="24"/>
              </w:rPr>
            </m:ctrlPr>
          </m:sSupPr>
          <m:e>
            <m:r>
              <m:rPr>
                <m:sty m:val="p"/>
              </m:rPr>
              <w:rPr>
                <w:rFonts w:ascii="Cambria Math" w:hAnsi="Cambria Math" w:cs="Courier New"/>
                <w:sz w:val="24"/>
                <w:szCs w:val="24"/>
              </w:rPr>
              <m:t>n</m:t>
            </m:r>
          </m:e>
          <m:sup>
            <m:r>
              <m:rPr>
                <m:sty m:val="p"/>
              </m:rPr>
              <w:rPr>
                <w:rFonts w:ascii="Cambria Math" w:hAnsi="Cambria Math" w:cs="Courier New"/>
                <w:sz w:val="24"/>
                <w:szCs w:val="24"/>
              </w:rPr>
              <m:t>2</m:t>
            </m:r>
          </m:sup>
        </m:sSup>
        <m:r>
          <m:rPr>
            <m:sty m:val="p"/>
          </m:rPr>
          <w:rPr>
            <w:rFonts w:ascii="Cambria Math" w:hAnsi="Cambria Math" w:cs="Courier New"/>
            <w:sz w:val="24"/>
            <w:szCs w:val="24"/>
          </w:rPr>
          <m:t>*a</m:t>
        </m:r>
      </m:oMath>
      <w:r>
        <w:rPr>
          <w:rFonts w:ascii="Times New Roman" w:hAnsi="Times New Roman"/>
          <w:sz w:val="24"/>
          <w:szCs w:val="24"/>
        </w:rPr>
        <w:t xml:space="preserve">, </w:t>
      </w:r>
      <w:r w:rsidRPr="00DD7427">
        <w:rPr>
          <w:rFonts w:ascii="Times New Roman" w:hAnsi="Times New Roman"/>
          <w:sz w:val="24"/>
          <w:szCs w:val="24"/>
        </w:rPr>
        <w:t>therefore</w:t>
      </w:r>
      <w:r w:rsidRPr="003A34EF">
        <w:rPr>
          <w:rFonts w:ascii="Times New Roman" w:hAnsi="Times New Roman"/>
          <w:sz w:val="24"/>
          <w:szCs w:val="24"/>
        </w:rPr>
        <w:t xml:space="preserve"> </w:t>
      </w:r>
      <w:r>
        <w:rPr>
          <w:rFonts w:ascii="Times New Roman" w:hAnsi="Times New Roman"/>
          <w:sz w:val="24"/>
          <w:szCs w:val="24"/>
        </w:rPr>
        <w:t>t</w:t>
      </w:r>
      <w:r w:rsidRPr="003A34EF">
        <w:rPr>
          <w:rFonts w:ascii="Times New Roman" w:hAnsi="Times New Roman"/>
          <w:sz w:val="24"/>
          <w:szCs w:val="24"/>
        </w:rPr>
        <w:t>he cost of this algorithm is</w:t>
      </w:r>
    </w:p>
    <w:p w:rsidR="00D90A3B" w:rsidRPr="00462FA2" w:rsidRDefault="00D90A3B" w:rsidP="00462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68"/>
        <w:rPr>
          <w:rFonts w:ascii="Times New Roman" w:hAnsi="Times New Roman"/>
          <w:sz w:val="24"/>
          <w:szCs w:val="24"/>
        </w:rPr>
      </w:pPr>
      <m:oMathPara>
        <m:oMath>
          <m:r>
            <w:rPr>
              <w:rFonts w:ascii="Cambria Math" w:hAnsi="Cambria Math" w:cs="Courier New"/>
              <w:sz w:val="24"/>
              <w:szCs w:val="24"/>
            </w:rPr>
            <m:t>O</m:t>
          </m:r>
          <m:d>
            <m:dPr>
              <m:ctrlPr>
                <w:rPr>
                  <w:rFonts w:ascii="Cambria Math" w:hAnsi="Cambria Math" w:cs="Courier New"/>
                  <w:i/>
                  <w:sz w:val="24"/>
                  <w:szCs w:val="24"/>
                </w:rPr>
              </m:ctrlPr>
            </m:dPr>
            <m:e>
              <m:r>
                <w:rPr>
                  <w:rFonts w:ascii="Cambria Math" w:hAnsi="Cambria Math" w:cs="Courier New"/>
                  <w:sz w:val="24"/>
                  <w:szCs w:val="24"/>
                </w:rPr>
                <m:t>community copy+producteService first iteration+service cration+</m:t>
              </m:r>
              <m:d>
                <m:dPr>
                  <m:ctrlPr>
                    <w:rPr>
                      <w:rFonts w:ascii="Cambria Math" w:hAnsi="Cambria Math" w:cs="Courier New"/>
                      <w:i/>
                      <w:sz w:val="24"/>
                      <w:szCs w:val="24"/>
                    </w:rPr>
                  </m:ctrlPr>
                </m:dPr>
                <m:e>
                  <m:r>
                    <w:rPr>
                      <w:rFonts w:ascii="Cambria Math" w:hAnsi="Cambria Math" w:cs="Courier New"/>
                      <w:sz w:val="24"/>
                      <w:szCs w:val="24"/>
                    </w:rPr>
                    <m:t>m-2</m:t>
                  </m:r>
                </m:e>
              </m:d>
              <m:r>
                <w:rPr>
                  <w:rFonts w:ascii="Cambria Math" w:hAnsi="Cambria Math" w:cs="Courier New"/>
                  <w:sz w:val="24"/>
                  <w:szCs w:val="24"/>
                </w:rPr>
                <m:t>*</m:t>
              </m:r>
              <m:d>
                <m:dPr>
                  <m:ctrlPr>
                    <w:rPr>
                      <w:rFonts w:ascii="Cambria Math" w:hAnsi="Cambria Math" w:cs="Courier New"/>
                      <w:i/>
                      <w:sz w:val="24"/>
                      <w:szCs w:val="24"/>
                    </w:rPr>
                  </m:ctrlPr>
                </m:dPr>
                <m:e>
                  <m:r>
                    <w:rPr>
                      <w:rFonts w:ascii="Cambria Math" w:hAnsi="Cambria Math" w:cs="Courier New"/>
                      <w:sz w:val="24"/>
                      <w:szCs w:val="24"/>
                    </w:rPr>
                    <m:t>producteService cost+service creation cost</m:t>
                  </m:r>
                </m:e>
              </m:d>
            </m:e>
          </m:d>
        </m:oMath>
      </m:oMathPara>
    </w:p>
    <w:p w:rsidR="003E4353"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8"/>
        <w:rPr>
          <w:rFonts w:ascii="Times New Roman" w:hAnsi="Times New Roman"/>
          <w:sz w:val="24"/>
          <w:szCs w:val="24"/>
        </w:rPr>
      </w:pPr>
      <w:r>
        <w:rPr>
          <w:rFonts w:ascii="Times New Roman" w:hAnsi="Times New Roman"/>
          <w:sz w:val="24"/>
          <w:szCs w:val="24"/>
        </w:rPr>
        <w:t>The cost of product service depends on the number of service’s transition. We give in input to producteService method not a simple service, but a service that has always the number of transition that grows in an exponential way, i.e:</w:t>
      </w:r>
    </w:p>
    <w:p w:rsidR="003E4353"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428"/>
        <w:rPr>
          <w:rFonts w:ascii="Times New Roman" w:hAnsi="Times New Roman"/>
          <w:sz w:val="24"/>
          <w:szCs w:val="24"/>
        </w:rPr>
      </w:pPr>
      <w:r>
        <w:rPr>
          <w:rFonts w:ascii="Times New Roman" w:hAnsi="Times New Roman"/>
          <w:sz w:val="24"/>
          <w:szCs w:val="24"/>
        </w:rPr>
        <w:t>First iteration:</w:t>
      </w:r>
      <w:r>
        <w:rPr>
          <w:rFonts w:ascii="Times New Roman" w:hAnsi="Times New Roman"/>
          <w:sz w:val="24"/>
          <w:szCs w:val="24"/>
        </w:rPr>
        <w:tab/>
      </w:r>
      <m:oMath>
        <m:d>
          <m:dPr>
            <m:begChr m:val="|"/>
            <m:endChr m:val="|"/>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1</m:t>
                </m:r>
              </m:sub>
            </m:sSub>
          </m:e>
        </m:d>
        <m:r>
          <w:rPr>
            <w:rFonts w:ascii="Cambria Math" w:hAnsi="Cambria Math"/>
            <w:sz w:val="24"/>
            <w:szCs w:val="24"/>
          </w:rPr>
          <m:t>=N</m:t>
        </m:r>
      </m:oMath>
      <w:r>
        <w:rPr>
          <w:rFonts w:ascii="Times New Roman" w:hAnsi="Times New Roman"/>
          <w:sz w:val="24"/>
          <w:szCs w:val="24"/>
        </w:rPr>
        <w:t xml:space="preserve">, </w:t>
      </w:r>
      <m:oMath>
        <m:d>
          <m:dPr>
            <m:begChr m:val="|"/>
            <m:endChr m:val="|"/>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2</m:t>
                </m:r>
              </m:sub>
            </m:sSub>
          </m:e>
        </m:d>
        <m:r>
          <w:rPr>
            <w:rFonts w:ascii="Cambria Math" w:hAnsi="Cambria Math"/>
            <w:sz w:val="24"/>
            <w:szCs w:val="24"/>
          </w:rPr>
          <m:t>=N</m:t>
        </m:r>
      </m:oMath>
      <w:r>
        <w:rPr>
          <w:rFonts w:ascii="Times New Roman" w:hAnsi="Times New Roman"/>
          <w:sz w:val="24"/>
          <w:szCs w:val="24"/>
        </w:rPr>
        <w:t xml:space="preserve">, cost is </w:t>
      </w:r>
      <m:oMath>
        <m:r>
          <w:rPr>
            <w:rFonts w:ascii="Cambria Math" w:hAnsi="Cambria Math"/>
            <w:sz w:val="24"/>
            <w:szCs w:val="24"/>
          </w:rPr>
          <m:t>O</m:t>
        </m:r>
        <m:d>
          <m:dPr>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rPr>
                  <m:t>N</m:t>
                </m:r>
              </m:e>
              <m:sup>
                <m:r>
                  <w:rPr>
                    <w:rFonts w:ascii="Cambria Math" w:hAnsi="Cambria Math"/>
                    <w:sz w:val="24"/>
                    <w:szCs w:val="24"/>
                  </w:rPr>
                  <m:t>2</m:t>
                </m:r>
              </m:sup>
            </m:sSup>
          </m:e>
        </m:d>
        <m:r>
          <w:rPr>
            <w:rFonts w:ascii="Cambria Math" w:hAnsi="Cambria Math"/>
            <w:sz w:val="24"/>
            <w:szCs w:val="24"/>
          </w:rPr>
          <m:t>;</m:t>
        </m:r>
      </m:oMath>
    </w:p>
    <w:p w:rsidR="003E4353" w:rsidRPr="00472F0F"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428"/>
        <w:rPr>
          <w:rFonts w:ascii="Times New Roman" w:hAnsi="Times New Roman"/>
          <w:sz w:val="24"/>
          <w:szCs w:val="24"/>
        </w:rPr>
      </w:pPr>
      <w:r>
        <w:rPr>
          <w:rFonts w:ascii="Times New Roman" w:hAnsi="Times New Roman"/>
          <w:sz w:val="24"/>
          <w:szCs w:val="24"/>
        </w:rPr>
        <w:t>Second iteration:</w:t>
      </w:r>
      <w:r>
        <w:rPr>
          <w:rFonts w:ascii="Times New Roman" w:hAnsi="Times New Roman"/>
          <w:sz w:val="24"/>
          <w:szCs w:val="24"/>
        </w:rPr>
        <w:tab/>
      </w:r>
      <m:oMath>
        <m:d>
          <m:dPr>
            <m:begChr m:val="|"/>
            <m:endChr m:val="|"/>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1</m:t>
                </m:r>
              </m:sub>
            </m:sSub>
          </m:e>
        </m:d>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N</m:t>
            </m:r>
          </m:e>
          <m:sup>
            <m:r>
              <w:rPr>
                <w:rFonts w:ascii="Cambria Math" w:hAnsi="Cambria Math"/>
                <w:sz w:val="24"/>
                <w:szCs w:val="24"/>
              </w:rPr>
              <m:t>2</m:t>
            </m:r>
          </m:sup>
        </m:sSup>
      </m:oMath>
      <w:r>
        <w:rPr>
          <w:rFonts w:ascii="Times New Roman" w:hAnsi="Times New Roman"/>
          <w:sz w:val="24"/>
          <w:szCs w:val="24"/>
        </w:rPr>
        <w:t xml:space="preserve">, </w:t>
      </w:r>
      <m:oMath>
        <m:d>
          <m:dPr>
            <m:begChr m:val="|"/>
            <m:endChr m:val="|"/>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2</m:t>
                </m:r>
              </m:sub>
            </m:sSub>
          </m:e>
        </m:d>
        <m:r>
          <w:rPr>
            <w:rFonts w:ascii="Cambria Math" w:hAnsi="Cambria Math"/>
            <w:sz w:val="24"/>
            <w:szCs w:val="24"/>
          </w:rPr>
          <m:t>=N</m:t>
        </m:r>
      </m:oMath>
      <w:r>
        <w:rPr>
          <w:rFonts w:ascii="Times New Roman" w:hAnsi="Times New Roman"/>
          <w:sz w:val="24"/>
          <w:szCs w:val="24"/>
        </w:rPr>
        <w:t xml:space="preserve">, cost is </w:t>
      </w:r>
      <m:oMath>
        <m:r>
          <w:rPr>
            <w:rFonts w:ascii="Cambria Math" w:hAnsi="Cambria Math"/>
            <w:sz w:val="24"/>
            <w:szCs w:val="24"/>
          </w:rPr>
          <m:t>O</m:t>
        </m:r>
        <m:d>
          <m:dPr>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rPr>
                  <m:t>N</m:t>
                </m:r>
              </m:e>
              <m:sup>
                <m:r>
                  <w:rPr>
                    <w:rFonts w:ascii="Cambria Math" w:hAnsi="Cambria Math"/>
                    <w:sz w:val="24"/>
                    <w:szCs w:val="24"/>
                  </w:rPr>
                  <m:t>3</m:t>
                </m:r>
              </m:sup>
            </m:sSup>
          </m:e>
        </m:d>
        <m:r>
          <w:rPr>
            <w:rFonts w:ascii="Cambria Math" w:hAnsi="Cambria Math"/>
            <w:sz w:val="24"/>
            <w:szCs w:val="24"/>
          </w:rPr>
          <m:t>;</m:t>
        </m:r>
      </m:oMath>
    </w:p>
    <w:p w:rsidR="003E4353"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428"/>
        <w:rPr>
          <w:rFonts w:ascii="Times New Roman" w:hAnsi="Times New Roman"/>
          <w:sz w:val="24"/>
          <w:szCs w:val="24"/>
        </w:rPr>
      </w:pPr>
      <w:r>
        <w:rPr>
          <w:rFonts w:ascii="Times New Roman" w:hAnsi="Times New Roman"/>
          <w:sz w:val="24"/>
          <w:szCs w:val="24"/>
        </w:rPr>
        <w:t xml:space="preserve">Third iteration:   </w:t>
      </w:r>
      <w:r>
        <w:rPr>
          <w:rFonts w:ascii="Times New Roman" w:hAnsi="Times New Roman"/>
          <w:sz w:val="24"/>
          <w:szCs w:val="24"/>
        </w:rPr>
        <w:tab/>
      </w:r>
      <m:oMath>
        <m:d>
          <m:dPr>
            <m:begChr m:val="|"/>
            <m:endChr m:val="|"/>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1</m:t>
                </m:r>
              </m:sub>
            </m:sSub>
          </m:e>
        </m:d>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N</m:t>
            </m:r>
          </m:e>
          <m:sup>
            <m:r>
              <w:rPr>
                <w:rFonts w:ascii="Cambria Math" w:hAnsi="Cambria Math"/>
                <w:sz w:val="24"/>
                <w:szCs w:val="24"/>
              </w:rPr>
              <m:t>3</m:t>
            </m:r>
          </m:sup>
        </m:sSup>
      </m:oMath>
      <w:r>
        <w:rPr>
          <w:rFonts w:ascii="Times New Roman" w:hAnsi="Times New Roman"/>
          <w:sz w:val="24"/>
          <w:szCs w:val="24"/>
        </w:rPr>
        <w:t xml:space="preserve">, </w:t>
      </w:r>
      <m:oMath>
        <m:d>
          <m:dPr>
            <m:begChr m:val="|"/>
            <m:endChr m:val="|"/>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2</m:t>
                </m:r>
              </m:sub>
            </m:sSub>
          </m:e>
        </m:d>
        <m:r>
          <w:rPr>
            <w:rFonts w:ascii="Cambria Math" w:hAnsi="Cambria Math"/>
            <w:sz w:val="24"/>
            <w:szCs w:val="24"/>
          </w:rPr>
          <m:t>=N</m:t>
        </m:r>
      </m:oMath>
      <w:r>
        <w:rPr>
          <w:rFonts w:ascii="Times New Roman" w:hAnsi="Times New Roman"/>
          <w:sz w:val="24"/>
          <w:szCs w:val="24"/>
        </w:rPr>
        <w:t xml:space="preserve">, cost is </w:t>
      </w:r>
      <m:oMath>
        <m:r>
          <w:rPr>
            <w:rFonts w:ascii="Cambria Math" w:hAnsi="Cambria Math"/>
            <w:sz w:val="24"/>
            <w:szCs w:val="24"/>
          </w:rPr>
          <m:t>O</m:t>
        </m:r>
        <m:d>
          <m:dPr>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rPr>
                  <m:t>N</m:t>
                </m:r>
              </m:e>
              <m:sup>
                <m:r>
                  <w:rPr>
                    <w:rFonts w:ascii="Cambria Math" w:hAnsi="Cambria Math"/>
                    <w:sz w:val="24"/>
                    <w:szCs w:val="24"/>
                  </w:rPr>
                  <m:t>4</m:t>
                </m:r>
              </m:sup>
            </m:sSup>
          </m:e>
        </m:d>
        <m:r>
          <w:rPr>
            <w:rFonts w:ascii="Cambria Math" w:hAnsi="Cambria Math"/>
            <w:sz w:val="24"/>
            <w:szCs w:val="24"/>
          </w:rPr>
          <m:t>;</m:t>
        </m:r>
      </m:oMath>
    </w:p>
    <w:p w:rsidR="003E4353"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428"/>
        <w:rPr>
          <w:rFonts w:ascii="Times New Roman" w:hAnsi="Times New Roman"/>
          <w:sz w:val="24"/>
          <w:szCs w:val="24"/>
        </w:rPr>
      </w:pPr>
      <w:r>
        <w:rPr>
          <w:rFonts w:ascii="Times New Roman" w:hAnsi="Times New Roman"/>
          <w:sz w:val="24"/>
          <w:szCs w:val="24"/>
        </w:rPr>
        <w:t>…</w:t>
      </w:r>
    </w:p>
    <w:p w:rsidR="003E4353" w:rsidRPr="00472F0F"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8"/>
        <w:rPr>
          <w:rFonts w:ascii="Times New Roman" w:hAnsi="Times New Roman"/>
          <w:sz w:val="24"/>
          <w:szCs w:val="24"/>
        </w:rPr>
      </w:pPr>
      <w:r>
        <w:rPr>
          <w:rFonts w:ascii="Times New Roman" w:hAnsi="Times New Roman"/>
          <w:sz w:val="24"/>
          <w:szCs w:val="24"/>
        </w:rPr>
        <w:t xml:space="preserve">(m-2)-th iteration: </w:t>
      </w:r>
      <w:r>
        <w:rPr>
          <w:rFonts w:ascii="Times New Roman" w:hAnsi="Times New Roman"/>
          <w:sz w:val="24"/>
          <w:szCs w:val="24"/>
        </w:rPr>
        <w:tab/>
      </w:r>
      <m:oMath>
        <m:d>
          <m:dPr>
            <m:begChr m:val="|"/>
            <m:endChr m:val="|"/>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1</m:t>
                </m:r>
              </m:sub>
            </m:sSub>
          </m:e>
        </m:d>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N</m:t>
            </m:r>
          </m:e>
          <m:sup>
            <m:r>
              <w:rPr>
                <w:rFonts w:ascii="Cambria Math" w:hAnsi="Cambria Math"/>
                <w:sz w:val="24"/>
                <w:szCs w:val="24"/>
              </w:rPr>
              <m:t>m-1</m:t>
            </m:r>
          </m:sup>
        </m:sSup>
      </m:oMath>
      <w:r>
        <w:rPr>
          <w:rFonts w:ascii="Times New Roman" w:hAnsi="Times New Roman"/>
          <w:sz w:val="24"/>
          <w:szCs w:val="24"/>
        </w:rPr>
        <w:t xml:space="preserve">, </w:t>
      </w:r>
      <m:oMath>
        <m:d>
          <m:dPr>
            <m:begChr m:val="|"/>
            <m:endChr m:val="|"/>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2</m:t>
                </m:r>
              </m:sub>
            </m:sSub>
          </m:e>
        </m:d>
        <m:r>
          <w:rPr>
            <w:rFonts w:ascii="Cambria Math" w:hAnsi="Cambria Math"/>
            <w:sz w:val="24"/>
            <w:szCs w:val="24"/>
          </w:rPr>
          <m:t>=N</m:t>
        </m:r>
      </m:oMath>
      <w:r>
        <w:rPr>
          <w:rFonts w:ascii="Times New Roman" w:hAnsi="Times New Roman"/>
          <w:sz w:val="24"/>
          <w:szCs w:val="24"/>
        </w:rPr>
        <w:t xml:space="preserve">, cost is </w:t>
      </w:r>
      <m:oMath>
        <m:r>
          <w:rPr>
            <w:rFonts w:ascii="Cambria Math" w:hAnsi="Cambria Math"/>
            <w:sz w:val="24"/>
            <w:szCs w:val="24"/>
          </w:rPr>
          <m:t>O</m:t>
        </m:r>
        <m:d>
          <m:dPr>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rPr>
                  <m:t>N</m:t>
                </m:r>
              </m:e>
              <m:sup>
                <m:r>
                  <w:rPr>
                    <w:rFonts w:ascii="Cambria Math" w:hAnsi="Cambria Math"/>
                    <w:sz w:val="24"/>
                    <w:szCs w:val="24"/>
                  </w:rPr>
                  <m:t>m</m:t>
                </m:r>
              </m:sup>
            </m:sSup>
          </m:e>
        </m:d>
      </m:oMath>
      <w:r>
        <w:rPr>
          <w:rFonts w:ascii="Times New Roman" w:hAnsi="Times New Roman"/>
          <w:sz w:val="24"/>
          <w:szCs w:val="24"/>
        </w:rPr>
        <w:t>;</w:t>
      </w:r>
    </w:p>
    <w:p w:rsidR="003E4353" w:rsidRPr="00472F0F"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8"/>
        <w:rPr>
          <w:rFonts w:ascii="Times New Roman" w:hAnsi="Times New Roman"/>
          <w:sz w:val="24"/>
          <w:szCs w:val="24"/>
        </w:rPr>
      </w:pPr>
      <w:r>
        <w:rPr>
          <w:rFonts w:ascii="Times New Roman" w:hAnsi="Times New Roman"/>
          <w:sz w:val="24"/>
          <w:szCs w:val="24"/>
        </w:rPr>
        <w:t>So total cost of this algorithm is:</w:t>
      </w:r>
    </w:p>
    <w:p w:rsidR="003E4353" w:rsidRPr="003A34EF" w:rsidRDefault="00D90A3B"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8"/>
        <w:rPr>
          <w:rFonts w:ascii="Times New Roman" w:hAnsi="Times New Roman" w:cs="Courier New"/>
          <w:sz w:val="24"/>
          <w:szCs w:val="24"/>
        </w:rPr>
      </w:pPr>
      <m:oMathPara>
        <m:oMath>
          <m:r>
            <w:rPr>
              <w:rFonts w:ascii="Cambria Math" w:hAnsi="Cambria Math" w:cs="Courier New"/>
              <w:sz w:val="24"/>
              <w:szCs w:val="24"/>
            </w:rPr>
            <m:t>O</m:t>
          </m:r>
          <m:d>
            <m:dPr>
              <m:ctrlPr>
                <w:rPr>
                  <w:rFonts w:ascii="Cambria Math" w:hAnsi="Cambria Math" w:cs="Courier New"/>
                  <w:i/>
                  <w:sz w:val="24"/>
                  <w:szCs w:val="24"/>
                </w:rPr>
              </m:ctrlPr>
            </m:dPr>
            <m:e>
              <m:r>
                <w:rPr>
                  <w:rFonts w:ascii="Cambria Math" w:hAnsi="Cambria Math" w:cs="Courier New"/>
                  <w:sz w:val="24"/>
                  <w:szCs w:val="24"/>
                </w:rPr>
                <m:t>m+</m:t>
              </m:r>
              <m:sSup>
                <m:sSupPr>
                  <m:ctrlPr>
                    <w:rPr>
                      <w:rFonts w:ascii="Cambria Math" w:hAnsi="Cambria Math" w:cs="Courier New"/>
                      <w:i/>
                      <w:sz w:val="24"/>
                      <w:szCs w:val="24"/>
                    </w:rPr>
                  </m:ctrlPr>
                </m:sSupPr>
                <m:e>
                  <m:r>
                    <w:rPr>
                      <w:rFonts w:ascii="Cambria Math" w:hAnsi="Cambria Math" w:cs="Courier New"/>
                      <w:sz w:val="24"/>
                      <w:szCs w:val="24"/>
                    </w:rPr>
                    <m:t>N</m:t>
                  </m:r>
                </m:e>
                <m:sup>
                  <m:r>
                    <w:rPr>
                      <w:rFonts w:ascii="Cambria Math" w:hAnsi="Cambria Math" w:cs="Courier New"/>
                      <w:sz w:val="24"/>
                      <w:szCs w:val="24"/>
                    </w:rPr>
                    <m:t>2</m:t>
                  </m:r>
                </m:sup>
              </m:sSup>
              <m:r>
                <w:rPr>
                  <w:rFonts w:ascii="Cambria Math" w:hAnsi="Cambria Math" w:cs="Courier New"/>
                  <w:sz w:val="24"/>
                  <w:szCs w:val="24"/>
                </w:rPr>
                <m:t>+</m:t>
              </m:r>
              <m:sSup>
                <m:sSupPr>
                  <m:ctrlPr>
                    <w:rPr>
                      <w:rFonts w:ascii="Cambria Math" w:hAnsi="Cambria Math" w:cs="Courier New"/>
                      <w:i/>
                      <w:sz w:val="24"/>
                      <w:szCs w:val="24"/>
                    </w:rPr>
                  </m:ctrlPr>
                </m:sSupPr>
                <m:e>
                  <m:r>
                    <w:rPr>
                      <w:rFonts w:ascii="Cambria Math" w:hAnsi="Cambria Math" w:cs="Courier New"/>
                      <w:sz w:val="24"/>
                      <w:szCs w:val="24"/>
                    </w:rPr>
                    <m:t>N</m:t>
                  </m:r>
                </m:e>
                <m:sup>
                  <m:r>
                    <w:rPr>
                      <w:rFonts w:ascii="Cambria Math" w:hAnsi="Cambria Math" w:cs="Courier New"/>
                      <w:sz w:val="24"/>
                      <w:szCs w:val="24"/>
                    </w:rPr>
                    <m:t>2</m:t>
                  </m:r>
                </m:sup>
              </m:sSup>
              <m:r>
                <w:rPr>
                  <w:rFonts w:ascii="Cambria Math" w:hAnsi="Cambria Math" w:cs="Courier New"/>
                  <w:sz w:val="24"/>
                  <w:szCs w:val="24"/>
                </w:rPr>
                <m:t>+</m:t>
              </m:r>
              <m:d>
                <m:dPr>
                  <m:ctrlPr>
                    <w:rPr>
                      <w:rFonts w:ascii="Cambria Math" w:hAnsi="Cambria Math" w:cs="Courier New"/>
                      <w:i/>
                      <w:sz w:val="24"/>
                      <w:szCs w:val="24"/>
                    </w:rPr>
                  </m:ctrlPr>
                </m:dPr>
                <m:e>
                  <m:r>
                    <w:rPr>
                      <w:rFonts w:ascii="Cambria Math" w:hAnsi="Cambria Math" w:cs="Courier New"/>
                      <w:sz w:val="24"/>
                      <w:szCs w:val="24"/>
                    </w:rPr>
                    <m:t>m-2</m:t>
                  </m:r>
                </m:e>
              </m:d>
              <m:r>
                <w:rPr>
                  <w:rFonts w:ascii="Cambria Math" w:hAnsi="Cambria Math" w:cs="Courier New"/>
                  <w:sz w:val="24"/>
                  <w:szCs w:val="24"/>
                </w:rPr>
                <m:t>*(</m:t>
              </m:r>
              <m:sSup>
                <m:sSupPr>
                  <m:ctrlPr>
                    <w:rPr>
                      <w:rFonts w:ascii="Cambria Math" w:hAnsi="Cambria Math" w:cs="Courier New"/>
                      <w:i/>
                      <w:sz w:val="24"/>
                      <w:szCs w:val="24"/>
                    </w:rPr>
                  </m:ctrlPr>
                </m:sSupPr>
                <m:e>
                  <m:r>
                    <w:rPr>
                      <w:rFonts w:ascii="Cambria Math" w:hAnsi="Cambria Math" w:cs="Courier New"/>
                      <w:sz w:val="24"/>
                      <w:szCs w:val="24"/>
                    </w:rPr>
                    <m:t>N</m:t>
                  </m:r>
                </m:e>
                <m:sup>
                  <m:r>
                    <w:rPr>
                      <w:rFonts w:ascii="Cambria Math" w:hAnsi="Cambria Math" w:cs="Courier New"/>
                      <w:sz w:val="24"/>
                      <w:szCs w:val="24"/>
                    </w:rPr>
                    <m:t>m</m:t>
                  </m:r>
                </m:sup>
              </m:sSup>
              <m:sSup>
                <m:sSupPr>
                  <m:ctrlPr>
                    <w:rPr>
                      <w:rFonts w:ascii="Cambria Math" w:hAnsi="Cambria Math" w:cs="Courier New"/>
                      <w:i/>
                      <w:sz w:val="24"/>
                      <w:szCs w:val="24"/>
                    </w:rPr>
                  </m:ctrlPr>
                </m:sSupPr>
                <m:e>
                  <m:r>
                    <w:rPr>
                      <w:rFonts w:ascii="Cambria Math" w:hAnsi="Cambria Math" w:cs="Courier New"/>
                      <w:sz w:val="24"/>
                      <w:szCs w:val="24"/>
                    </w:rPr>
                    <m:t>+ N</m:t>
                  </m:r>
                </m:e>
                <m:sup>
                  <m:r>
                    <w:rPr>
                      <w:rFonts w:ascii="Cambria Math" w:hAnsi="Cambria Math" w:cs="Courier New"/>
                      <w:sz w:val="24"/>
                      <w:szCs w:val="24"/>
                    </w:rPr>
                    <m:t>m</m:t>
                  </m:r>
                </m:sup>
              </m:sSup>
              <m:r>
                <w:rPr>
                  <w:rFonts w:ascii="Cambria Math" w:hAnsi="Cambria Math" w:cs="Courier New"/>
                  <w:sz w:val="24"/>
                  <w:szCs w:val="24"/>
                </w:rPr>
                <m:t>)</m:t>
              </m:r>
            </m:e>
          </m:d>
          <m:r>
            <w:rPr>
              <w:rFonts w:ascii="Cambria Math" w:hAnsi="Cambria Math" w:cs="Courier New"/>
              <w:sz w:val="24"/>
              <w:szCs w:val="24"/>
            </w:rPr>
            <m:t>≤O(</m:t>
          </m:r>
          <m:sSup>
            <m:sSupPr>
              <m:ctrlPr>
                <w:rPr>
                  <w:rFonts w:ascii="Cambria Math" w:hAnsi="Cambria Math" w:cs="Courier New"/>
                  <w:i/>
                  <w:sz w:val="24"/>
                  <w:szCs w:val="24"/>
                </w:rPr>
              </m:ctrlPr>
            </m:sSupPr>
            <m:e>
              <m:r>
                <w:rPr>
                  <w:rFonts w:ascii="Cambria Math" w:hAnsi="Cambria Math" w:cs="Courier New"/>
                  <w:sz w:val="24"/>
                  <w:szCs w:val="24"/>
                </w:rPr>
                <m:t>2m*N</m:t>
              </m:r>
            </m:e>
            <m:sup>
              <m:r>
                <w:rPr>
                  <w:rFonts w:ascii="Cambria Math" w:hAnsi="Cambria Math" w:cs="Courier New"/>
                  <w:sz w:val="24"/>
                  <w:szCs w:val="24"/>
                </w:rPr>
                <m:t>m</m:t>
              </m:r>
            </m:sup>
          </m:sSup>
          <m:r>
            <w:rPr>
              <w:rFonts w:ascii="Cambria Math" w:hAnsi="Cambria Math" w:cs="Courier New"/>
              <w:sz w:val="24"/>
              <w:szCs w:val="24"/>
            </w:rPr>
            <m:t>)</m:t>
          </m:r>
        </m:oMath>
      </m:oMathPara>
    </w:p>
    <w:p w:rsidR="003E4353"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sz w:val="24"/>
          <w:szCs w:val="24"/>
        </w:rPr>
      </w:pPr>
    </w:p>
    <w:p w:rsidR="003E4353"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sz w:val="24"/>
          <w:szCs w:val="24"/>
        </w:rPr>
      </w:pPr>
    </w:p>
    <w:p w:rsidR="003E4353"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sz w:val="24"/>
          <w:szCs w:val="24"/>
        </w:rPr>
      </w:pPr>
    </w:p>
    <w:p w:rsidR="003E4353" w:rsidRPr="007F307F"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asciiTheme="minorHAnsi" w:hAnsiTheme="minorHAnsi" w:cs="Courier New"/>
          <w:i/>
          <w:iCs/>
          <w:sz w:val="24"/>
          <w:szCs w:val="24"/>
        </w:rPr>
      </w:pPr>
      <w:r w:rsidRPr="003A34EF">
        <w:rPr>
          <w:rFonts w:cs="Courier New"/>
          <w:sz w:val="24"/>
          <w:szCs w:val="24"/>
        </w:rPr>
        <w:lastRenderedPageBreak/>
        <w:t>public static Service execu</w:t>
      </w:r>
      <w:r w:rsidRPr="003A34EF">
        <w:rPr>
          <w:rFonts w:cs="Courier New"/>
          <w:i/>
          <w:iCs/>
          <w:sz w:val="24"/>
        </w:rPr>
        <w:t>teProduct(Community comm){</w:t>
      </w:r>
    </w:p>
    <w:p w:rsidR="003E4353" w:rsidRPr="003A34EF"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ascii="Courier New" w:hAnsi="Courier New" w:cs="Courier New"/>
          <w:i/>
          <w:iCs/>
          <w:sz w:val="20"/>
          <w:szCs w:val="20"/>
        </w:rPr>
        <w:tab/>
      </w:r>
      <w:r w:rsidRPr="003A34EF">
        <w:rPr>
          <w:rFonts w:ascii="Courier New" w:hAnsi="Courier New" w:cs="Courier New"/>
          <w:i/>
          <w:iCs/>
          <w:sz w:val="20"/>
          <w:szCs w:val="20"/>
        </w:rPr>
        <w:tab/>
      </w:r>
      <w:r w:rsidRPr="003A34EF">
        <w:rPr>
          <w:rFonts w:cs="Courier New"/>
          <w:i/>
          <w:iCs/>
        </w:rPr>
        <w:t>community = copy of community;</w:t>
      </w:r>
    </w:p>
    <w:p w:rsidR="003E4353" w:rsidRPr="003A34EF"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t>String states = new String("");</w:t>
      </w:r>
    </w:p>
    <w:p w:rsidR="003E4353" w:rsidRPr="003A34EF"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t>if(community.sizeCommunity()==0) return null;</w:t>
      </w:r>
    </w:p>
    <w:p w:rsidR="003E4353" w:rsidRPr="003A34EF"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t>if(community.sizeCommunity()&gt;2){</w:t>
      </w:r>
    </w:p>
    <w:p w:rsidR="003E4353" w:rsidRPr="003A34EF"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r>
      <w:r w:rsidRPr="003A34EF">
        <w:rPr>
          <w:rFonts w:cs="Courier New"/>
          <w:i/>
          <w:iCs/>
        </w:rPr>
        <w:tab/>
        <w:t>Service service1=first community element;</w:t>
      </w:r>
    </w:p>
    <w:p w:rsidR="003E4353" w:rsidRPr="003A34EF"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r>
      <w:r w:rsidRPr="003A34EF">
        <w:rPr>
          <w:rFonts w:cs="Courier New"/>
          <w:i/>
          <w:iCs/>
        </w:rPr>
        <w:tab/>
        <w:t>Service service2=second community element;</w:t>
      </w:r>
    </w:p>
    <w:p w:rsidR="003E4353" w:rsidRPr="003A34EF"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r>
      <w:r w:rsidRPr="003A34EF">
        <w:rPr>
          <w:rFonts w:cs="Courier New"/>
          <w:i/>
          <w:iCs/>
        </w:rPr>
        <w:tab/>
        <w:t>//do the product between first two services and give it to a string</w:t>
      </w:r>
    </w:p>
    <w:p w:rsidR="003E4353" w:rsidRPr="003A34EF"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r>
      <w:r w:rsidRPr="003A34EF">
        <w:rPr>
          <w:rFonts w:cs="Courier New"/>
          <w:i/>
          <w:iCs/>
        </w:rPr>
        <w:tab/>
        <w:t>states = productService(service1, service2);</w:t>
      </w:r>
    </w:p>
    <w:p w:rsidR="003E4353" w:rsidRPr="003A34EF"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r>
      <w:r w:rsidRPr="003A34EF">
        <w:rPr>
          <w:rFonts w:cs="Courier New"/>
          <w:i/>
          <w:iCs/>
        </w:rPr>
        <w:tab/>
        <w:t>//create a new service with previous string</w:t>
      </w:r>
    </w:p>
    <w:p w:rsidR="003E4353" w:rsidRPr="003A34EF"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r>
      <w:r w:rsidRPr="003A34EF">
        <w:rPr>
          <w:rFonts w:cs="Courier New"/>
          <w:i/>
          <w:iCs/>
        </w:rPr>
        <w:tab/>
        <w:t>Service service = new Service(states);</w:t>
      </w:r>
    </w:p>
    <w:p w:rsidR="003E4353" w:rsidRPr="003A34EF"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r>
      <w:r w:rsidRPr="003A34EF">
        <w:rPr>
          <w:rFonts w:cs="Courier New"/>
          <w:i/>
          <w:iCs/>
        </w:rPr>
        <w:tab/>
        <w:t>Delete service1 and service2 from community</w:t>
      </w:r>
    </w:p>
    <w:p w:rsidR="003E4353" w:rsidRPr="003A34EF"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r>
      <w:r w:rsidRPr="003A34EF">
        <w:rPr>
          <w:rFonts w:cs="Courier New"/>
          <w:i/>
          <w:iCs/>
        </w:rPr>
        <w:tab/>
        <w:t>while(community.hasMoreElements()){</w:t>
      </w:r>
    </w:p>
    <w:p w:rsidR="003E4353" w:rsidRPr="003A34EF"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r>
      <w:r w:rsidRPr="003A34EF">
        <w:rPr>
          <w:rFonts w:cs="Courier New"/>
          <w:i/>
          <w:iCs/>
        </w:rPr>
        <w:tab/>
      </w:r>
      <w:r w:rsidRPr="003A34EF">
        <w:rPr>
          <w:rFonts w:cs="Courier New"/>
          <w:i/>
          <w:iCs/>
        </w:rPr>
        <w:tab/>
        <w:t>Service s3= third community service;</w:t>
      </w:r>
    </w:p>
    <w:p w:rsidR="003E4353" w:rsidRPr="003A34EF"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r>
      <w:r w:rsidRPr="003A34EF">
        <w:rPr>
          <w:rFonts w:cs="Courier New"/>
          <w:i/>
          <w:iCs/>
        </w:rPr>
        <w:tab/>
      </w:r>
      <w:r w:rsidRPr="003A34EF">
        <w:rPr>
          <w:rFonts w:cs="Courier New"/>
          <w:i/>
          <w:iCs/>
        </w:rPr>
        <w:tab/>
        <w:t>//do product between s3 and previous product</w:t>
      </w:r>
    </w:p>
    <w:p w:rsidR="003E4353" w:rsidRPr="003A34EF"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r>
      <w:r w:rsidRPr="003A34EF">
        <w:rPr>
          <w:rFonts w:cs="Courier New"/>
          <w:i/>
          <w:iCs/>
        </w:rPr>
        <w:tab/>
      </w:r>
      <w:r w:rsidRPr="003A34EF">
        <w:rPr>
          <w:rFonts w:cs="Courier New"/>
          <w:i/>
          <w:iCs/>
        </w:rPr>
        <w:tab/>
        <w:t>states= productService(service, s3);</w:t>
      </w:r>
    </w:p>
    <w:p w:rsidR="003E4353" w:rsidRPr="003A34EF"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r>
      <w:r w:rsidRPr="003A34EF">
        <w:rPr>
          <w:rFonts w:cs="Courier New"/>
          <w:i/>
          <w:iCs/>
        </w:rPr>
        <w:tab/>
      </w:r>
      <w:r w:rsidRPr="003A34EF">
        <w:rPr>
          <w:rFonts w:cs="Courier New"/>
          <w:i/>
          <w:iCs/>
        </w:rPr>
        <w:tab/>
        <w:t>service = new Service(states);</w:t>
      </w:r>
    </w:p>
    <w:p w:rsidR="003E4353" w:rsidRPr="003A34EF"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r>
      <w:r w:rsidRPr="003A34EF">
        <w:rPr>
          <w:rFonts w:cs="Courier New"/>
          <w:i/>
          <w:iCs/>
        </w:rPr>
        <w:tab/>
      </w:r>
      <w:r w:rsidRPr="003A34EF">
        <w:rPr>
          <w:rFonts w:cs="Courier New"/>
          <w:i/>
          <w:iCs/>
        </w:rPr>
        <w:tab/>
        <w:t>Delete s3 from community</w:t>
      </w:r>
    </w:p>
    <w:p w:rsidR="003E4353" w:rsidRPr="003A34EF"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r>
      <w:r w:rsidRPr="003A34EF">
        <w:rPr>
          <w:rFonts w:cs="Courier New"/>
          <w:i/>
          <w:iCs/>
        </w:rPr>
        <w:tab/>
        <w:t>}</w:t>
      </w:r>
    </w:p>
    <w:p w:rsidR="003E4353" w:rsidRPr="003A34EF"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t>}</w:t>
      </w:r>
    </w:p>
    <w:p w:rsidR="003E4353" w:rsidRPr="003A34EF"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t>else{</w:t>
      </w:r>
      <w:r w:rsidRPr="003A34EF">
        <w:rPr>
          <w:rFonts w:cs="Courier New"/>
          <w:i/>
          <w:iCs/>
        </w:rPr>
        <w:tab/>
        <w:t>if(community.sizeCommunity()==2){</w:t>
      </w:r>
    </w:p>
    <w:p w:rsidR="003E4353" w:rsidRPr="003A34EF"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r>
      <w:r w:rsidRPr="003A34EF">
        <w:rPr>
          <w:rFonts w:cs="Courier New"/>
          <w:i/>
          <w:iCs/>
        </w:rPr>
        <w:tab/>
      </w:r>
      <w:r w:rsidRPr="003A34EF">
        <w:rPr>
          <w:rFonts w:cs="Courier New"/>
          <w:i/>
          <w:iCs/>
        </w:rPr>
        <w:tab/>
        <w:t>do product between only two elements of community</w:t>
      </w:r>
    </w:p>
    <w:p w:rsidR="003E4353" w:rsidRPr="003A34EF"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r>
      <w:r w:rsidRPr="003A34EF">
        <w:rPr>
          <w:rFonts w:cs="Courier New"/>
          <w:i/>
          <w:iCs/>
        </w:rPr>
        <w:tab/>
        <w:t>} else{ return the only service present }</w:t>
      </w:r>
    </w:p>
    <w:p w:rsidR="003E4353" w:rsidRPr="003A34EF"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t>}</w:t>
      </w:r>
    </w:p>
    <w:p w:rsidR="003E4353" w:rsidRPr="003A34EF"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ascii="Times New Roman" w:hAnsi="Times New Roman" w:cs="Courier New"/>
          <w:sz w:val="24"/>
          <w:szCs w:val="24"/>
        </w:rPr>
      </w:pPr>
      <w:r w:rsidRPr="003A34EF">
        <w:rPr>
          <w:rFonts w:cs="Courier New"/>
          <w:i/>
          <w:iCs/>
        </w:rPr>
        <w:tab/>
      </w:r>
      <w:r w:rsidRPr="003A34EF">
        <w:rPr>
          <w:rFonts w:cs="Courier New"/>
          <w:i/>
          <w:iCs/>
        </w:rPr>
        <w:tab/>
        <w:t>return new Service(states);</w:t>
      </w:r>
    </w:p>
    <w:p w:rsidR="003E4353" w:rsidRPr="003A34EF"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5"/>
        <w:rPr>
          <w:rFonts w:ascii="Times New Roman" w:hAnsi="Times New Roman" w:cs="Courier New"/>
          <w:sz w:val="24"/>
          <w:szCs w:val="24"/>
        </w:rPr>
      </w:pPr>
      <w:r w:rsidRPr="003A34EF">
        <w:rPr>
          <w:rFonts w:ascii="Times New Roman" w:hAnsi="Times New Roman" w:cs="Courier New"/>
          <w:sz w:val="24"/>
          <w:szCs w:val="24"/>
        </w:rPr>
        <w:tab/>
        <w:t>}</w:t>
      </w:r>
    </w:p>
    <w:p w:rsidR="003E4353" w:rsidRPr="003A34EF" w:rsidRDefault="003E4353" w:rsidP="00687F90">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Courier New"/>
          <w:sz w:val="24"/>
          <w:szCs w:val="24"/>
        </w:rPr>
      </w:pPr>
      <w:r w:rsidRPr="003A34EF">
        <w:rPr>
          <w:rFonts w:cs="Courier New"/>
          <w:sz w:val="24"/>
          <w:szCs w:val="24"/>
        </w:rPr>
        <w:t>productService</w:t>
      </w:r>
      <w:r w:rsidRPr="003A34EF">
        <w:rPr>
          <w:rFonts w:ascii="Times New Roman" w:hAnsi="Times New Roman" w:cs="Courier New"/>
          <w:sz w:val="24"/>
          <w:szCs w:val="24"/>
        </w:rPr>
        <w:t xml:space="preserve"> : This method built a string with Cartesian product of final states and transitions of two services. It uses productFinalStates and productTransition methods, so its cost is equal to</w:t>
      </w:r>
    </w:p>
    <w:p w:rsidR="003E4353" w:rsidRPr="003A34EF"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68"/>
        <w:jc w:val="center"/>
        <w:rPr>
          <w:rFonts w:ascii="Times New Roman" w:hAnsi="Times New Roman" w:cs="Courier New"/>
          <w:sz w:val="24"/>
          <w:szCs w:val="24"/>
        </w:rPr>
      </w:pPr>
      <m:oMathPara>
        <m:oMath>
          <m:r>
            <w:rPr>
              <w:rFonts w:ascii="Cambria Math" w:hAnsi="Cambria Math" w:cs="Courier New"/>
              <w:sz w:val="24"/>
              <w:szCs w:val="24"/>
            </w:rPr>
            <m:t>O</m:t>
          </m:r>
          <m:d>
            <m:dPr>
              <m:ctrlPr>
                <w:rPr>
                  <w:rFonts w:ascii="Cambria Math" w:hAnsi="Cambria Math" w:cs="Courier New"/>
                  <w:i/>
                  <w:sz w:val="24"/>
                  <w:szCs w:val="24"/>
                </w:rPr>
              </m:ctrlPr>
            </m:dPr>
            <m:e>
              <m:r>
                <w:rPr>
                  <w:rFonts w:ascii="Cambria Math" w:hAnsi="Cambria Math" w:cs="Courier New"/>
                  <w:sz w:val="24"/>
                  <w:szCs w:val="24"/>
                </w:rPr>
                <m:t>producteFinalState+productTransition</m:t>
              </m:r>
            </m:e>
          </m:d>
          <m:r>
            <w:rPr>
              <w:rFonts w:ascii="Cambria Math" w:hAnsi="Cambria Math" w:cs="Courier New"/>
              <w:sz w:val="24"/>
              <w:szCs w:val="24"/>
            </w:rPr>
            <m:t>= O</m:t>
          </m:r>
          <m:d>
            <m:dPr>
              <m:ctrlPr>
                <w:rPr>
                  <w:rFonts w:ascii="Cambria Math" w:hAnsi="Cambria Math" w:cs="Courier New"/>
                  <w:i/>
                  <w:sz w:val="24"/>
                  <w:szCs w:val="24"/>
                </w:rPr>
              </m:ctrlPr>
            </m:dPr>
            <m:e>
              <m:sSup>
                <m:sSupPr>
                  <m:ctrlPr>
                    <w:rPr>
                      <w:rFonts w:ascii="Cambria Math" w:hAnsi="Cambria Math" w:cs="Courier New"/>
                      <w:i/>
                      <w:sz w:val="24"/>
                      <w:szCs w:val="24"/>
                    </w:rPr>
                  </m:ctrlPr>
                </m:sSupPr>
                <m:e>
                  <m:d>
                    <m:dPr>
                      <m:ctrlPr>
                        <w:rPr>
                          <w:rFonts w:ascii="Cambria Math" w:hAnsi="Cambria Math" w:cs="Courier New"/>
                          <w:i/>
                          <w:sz w:val="24"/>
                          <w:szCs w:val="24"/>
                        </w:rPr>
                      </m:ctrlPr>
                    </m:dPr>
                    <m:e>
                      <m:sSup>
                        <m:sSupPr>
                          <m:ctrlPr>
                            <w:rPr>
                              <w:rFonts w:ascii="Cambria Math" w:hAnsi="Cambria Math" w:cs="Courier New"/>
                              <w:i/>
                              <w:sz w:val="24"/>
                              <w:szCs w:val="24"/>
                            </w:rPr>
                          </m:ctrlPr>
                        </m:sSupPr>
                        <m:e>
                          <m:r>
                            <w:rPr>
                              <w:rFonts w:ascii="Cambria Math" w:hAnsi="Cambria Math" w:cs="Courier New"/>
                              <w:sz w:val="24"/>
                              <w:szCs w:val="24"/>
                            </w:rPr>
                            <m:t>n</m:t>
                          </m:r>
                        </m:e>
                        <m:sup>
                          <m:r>
                            <w:rPr>
                              <w:rFonts w:ascii="Cambria Math" w:hAnsi="Cambria Math" w:cs="Courier New"/>
                              <w:sz w:val="24"/>
                              <w:szCs w:val="24"/>
                            </w:rPr>
                            <m:t>2</m:t>
                          </m:r>
                        </m:sup>
                      </m:sSup>
                      <m:r>
                        <w:rPr>
                          <w:rFonts w:ascii="Cambria Math" w:hAnsi="Cambria Math" w:cs="Courier New"/>
                          <w:sz w:val="24"/>
                          <w:szCs w:val="24"/>
                        </w:rPr>
                        <m:t>*a</m:t>
                      </m:r>
                    </m:e>
                  </m:d>
                </m:e>
                <m:sup>
                  <m:r>
                    <w:rPr>
                      <w:rFonts w:ascii="Cambria Math" w:hAnsi="Cambria Math" w:cs="Courier New"/>
                      <w:sz w:val="24"/>
                      <w:szCs w:val="24"/>
                    </w:rPr>
                    <m:t>2</m:t>
                  </m:r>
                </m:sup>
              </m:sSup>
              <m:r>
                <w:rPr>
                  <w:rFonts w:ascii="Cambria Math" w:hAnsi="Cambria Math" w:cs="Courier New"/>
                  <w:sz w:val="24"/>
                  <w:szCs w:val="24"/>
                </w:rPr>
                <m:t>+</m:t>
              </m:r>
              <m:sSup>
                <m:sSupPr>
                  <m:ctrlPr>
                    <w:rPr>
                      <w:rFonts w:ascii="Cambria Math" w:hAnsi="Cambria Math" w:cs="Courier New"/>
                      <w:i/>
                      <w:sz w:val="24"/>
                      <w:szCs w:val="24"/>
                    </w:rPr>
                  </m:ctrlPr>
                </m:sSupPr>
                <m:e>
                  <m:r>
                    <w:rPr>
                      <w:rFonts w:ascii="Cambria Math" w:hAnsi="Cambria Math" w:cs="Courier New"/>
                      <w:sz w:val="24"/>
                      <w:szCs w:val="24"/>
                    </w:rPr>
                    <m:t>n</m:t>
                  </m:r>
                </m:e>
                <m:sup>
                  <m:r>
                    <w:rPr>
                      <w:rFonts w:ascii="Cambria Math" w:hAnsi="Cambria Math" w:cs="Courier New"/>
                      <w:sz w:val="24"/>
                      <w:szCs w:val="24"/>
                    </w:rPr>
                    <m:t>2</m:t>
                  </m:r>
                </m:sup>
              </m:sSup>
            </m:e>
          </m:d>
          <m:r>
            <w:rPr>
              <w:rFonts w:ascii="Cambria Math" w:hAnsi="Cambria Math" w:cs="Courier New"/>
              <w:sz w:val="24"/>
              <w:szCs w:val="24"/>
            </w:rPr>
            <m:t>= O</m:t>
          </m:r>
          <m:d>
            <m:dPr>
              <m:ctrlPr>
                <w:rPr>
                  <w:rFonts w:ascii="Cambria Math" w:hAnsi="Cambria Math" w:cs="Courier New"/>
                  <w:i/>
                  <w:sz w:val="24"/>
                  <w:szCs w:val="24"/>
                </w:rPr>
              </m:ctrlPr>
            </m:dPr>
            <m:e>
              <m:sSup>
                <m:sSupPr>
                  <m:ctrlPr>
                    <w:rPr>
                      <w:rFonts w:ascii="Cambria Math" w:hAnsi="Cambria Math" w:cs="Courier New"/>
                      <w:i/>
                      <w:sz w:val="24"/>
                      <w:szCs w:val="24"/>
                    </w:rPr>
                  </m:ctrlPr>
                </m:sSupPr>
                <m:e>
                  <m:r>
                    <w:rPr>
                      <w:rFonts w:ascii="Cambria Math" w:hAnsi="Cambria Math" w:cs="Courier New"/>
                      <w:sz w:val="24"/>
                      <w:szCs w:val="24"/>
                    </w:rPr>
                    <m:t>N</m:t>
                  </m:r>
                </m:e>
                <m:sup>
                  <m:r>
                    <w:rPr>
                      <w:rFonts w:ascii="Cambria Math" w:hAnsi="Cambria Math" w:cs="Courier New"/>
                      <w:sz w:val="24"/>
                      <w:szCs w:val="24"/>
                    </w:rPr>
                    <m:t>2</m:t>
                  </m:r>
                </m:sup>
              </m:sSup>
              <m:r>
                <w:rPr>
                  <w:rFonts w:ascii="Cambria Math" w:hAnsi="Cambria Math" w:cs="Courier New"/>
                  <w:sz w:val="24"/>
                  <w:szCs w:val="24"/>
                </w:rPr>
                <m:t>+</m:t>
              </m:r>
              <m:sSup>
                <m:sSupPr>
                  <m:ctrlPr>
                    <w:rPr>
                      <w:rFonts w:ascii="Cambria Math" w:hAnsi="Cambria Math" w:cs="Courier New"/>
                      <w:i/>
                      <w:sz w:val="24"/>
                      <w:szCs w:val="24"/>
                    </w:rPr>
                  </m:ctrlPr>
                </m:sSupPr>
                <m:e>
                  <m:r>
                    <w:rPr>
                      <w:rFonts w:ascii="Cambria Math" w:hAnsi="Cambria Math" w:cs="Courier New"/>
                      <w:sz w:val="24"/>
                      <w:szCs w:val="24"/>
                    </w:rPr>
                    <m:t>n</m:t>
                  </m:r>
                </m:e>
                <m:sup>
                  <m:r>
                    <w:rPr>
                      <w:rFonts w:ascii="Cambria Math" w:hAnsi="Cambria Math" w:cs="Courier New"/>
                      <w:sz w:val="24"/>
                      <w:szCs w:val="24"/>
                    </w:rPr>
                    <m:t>2</m:t>
                  </m:r>
                </m:sup>
              </m:sSup>
            </m:e>
          </m:d>
          <m:r>
            <w:rPr>
              <w:rFonts w:ascii="Cambria Math" w:hAnsi="Cambria Math" w:cs="Courier New"/>
              <w:sz w:val="24"/>
              <w:szCs w:val="24"/>
            </w:rPr>
            <m:t>≤O(</m:t>
          </m:r>
          <m:sSup>
            <m:sSupPr>
              <m:ctrlPr>
                <w:rPr>
                  <w:rFonts w:ascii="Cambria Math" w:hAnsi="Cambria Math" w:cs="Courier New"/>
                  <w:i/>
                  <w:sz w:val="24"/>
                  <w:szCs w:val="24"/>
                </w:rPr>
              </m:ctrlPr>
            </m:sSupPr>
            <m:e>
              <m:r>
                <w:rPr>
                  <w:rFonts w:ascii="Cambria Math" w:hAnsi="Cambria Math" w:cs="Courier New"/>
                  <w:sz w:val="24"/>
                  <w:szCs w:val="24"/>
                </w:rPr>
                <m:t>N</m:t>
              </m:r>
            </m:e>
            <m:sup>
              <m:r>
                <w:rPr>
                  <w:rFonts w:ascii="Cambria Math" w:hAnsi="Cambria Math" w:cs="Courier New"/>
                  <w:sz w:val="24"/>
                  <w:szCs w:val="24"/>
                </w:rPr>
                <m:t>2</m:t>
              </m:r>
            </m:sup>
          </m:sSup>
          <m:r>
            <w:rPr>
              <w:rFonts w:ascii="Cambria Math" w:hAnsi="Cambria Math" w:cs="Courier New"/>
              <w:sz w:val="24"/>
              <w:szCs w:val="24"/>
            </w:rPr>
            <m:t>)</m:t>
          </m:r>
        </m:oMath>
      </m:oMathPara>
    </w:p>
    <w:p w:rsidR="003E4353" w:rsidRPr="003A34EF"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5"/>
        <w:rPr>
          <w:rFonts w:cs="Courier New"/>
          <w:sz w:val="24"/>
          <w:szCs w:val="24"/>
        </w:rPr>
      </w:pPr>
      <w:r w:rsidRPr="003A34EF">
        <w:rPr>
          <w:rFonts w:cs="Courier New"/>
          <w:sz w:val="24"/>
          <w:szCs w:val="24"/>
        </w:rPr>
        <w:t>private static String productService(Service s1, Service s2)</w:t>
      </w:r>
    </w:p>
    <w:p w:rsidR="003E4353" w:rsidRPr="003A34EF" w:rsidRDefault="003E4353" w:rsidP="00687F90">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Courier New"/>
          <w:sz w:val="24"/>
          <w:szCs w:val="24"/>
        </w:rPr>
      </w:pPr>
      <w:r w:rsidRPr="003A34EF">
        <w:rPr>
          <w:rFonts w:cs="Courier New"/>
          <w:sz w:val="24"/>
          <w:szCs w:val="24"/>
        </w:rPr>
        <w:t xml:space="preserve">productTransaction : </w:t>
      </w:r>
      <w:r w:rsidRPr="003A34EF">
        <w:rPr>
          <w:rFonts w:ascii="Times New Roman" w:hAnsi="Times New Roman" w:cs="Courier New"/>
          <w:sz w:val="24"/>
          <w:szCs w:val="24"/>
        </w:rPr>
        <w:t>This method execute a Cartesian product among tr</w:t>
      </w:r>
      <w:r>
        <w:rPr>
          <w:rFonts w:ascii="Times New Roman" w:hAnsi="Times New Roman" w:cs="Courier New"/>
          <w:sz w:val="24"/>
          <w:szCs w:val="24"/>
        </w:rPr>
        <w:t>ansaction functions. It</w:t>
      </w:r>
      <w:r w:rsidRPr="003A34EF">
        <w:rPr>
          <w:rFonts w:ascii="Times New Roman" w:hAnsi="Times New Roman" w:cs="Courier New"/>
          <w:sz w:val="24"/>
          <w:szCs w:val="24"/>
        </w:rPr>
        <w:t xml:space="preserve"> does two cycle on the number of the service’s transition. We assume that, in the worst case, the number of service’s transition is equal to the number of service’s state </w:t>
      </w:r>
      <w:r w:rsidRPr="003A34EF">
        <w:rPr>
          <w:rFonts w:ascii="Times New Roman" w:hAnsi="Times New Roman" w:cs="Courier New"/>
          <w:i/>
          <w:sz w:val="24"/>
          <w:szCs w:val="24"/>
        </w:rPr>
        <w:t>n</w:t>
      </w:r>
      <w:r w:rsidRPr="003A34EF">
        <w:rPr>
          <w:rFonts w:ascii="Times New Roman" w:hAnsi="Times New Roman" w:cs="Courier New"/>
          <w:sz w:val="24"/>
          <w:szCs w:val="24"/>
        </w:rPr>
        <w:t xml:space="preserve"> multiplied by the number of action </w:t>
      </w:r>
      <w:r w:rsidRPr="003A34EF">
        <w:rPr>
          <w:rFonts w:ascii="Times New Roman" w:hAnsi="Times New Roman" w:cs="Courier New"/>
          <w:i/>
          <w:sz w:val="24"/>
          <w:szCs w:val="24"/>
        </w:rPr>
        <w:t>a</w:t>
      </w:r>
      <w:r w:rsidRPr="003A34EF">
        <w:rPr>
          <w:rFonts w:ascii="Times New Roman" w:hAnsi="Times New Roman" w:cs="Courier New"/>
          <w:sz w:val="24"/>
          <w:szCs w:val="24"/>
        </w:rPr>
        <w:t xml:space="preserve">, so are equal to </w:t>
      </w:r>
      <w:r w:rsidRPr="003A34EF">
        <w:rPr>
          <w:rFonts w:ascii="Times New Roman" w:hAnsi="Times New Roman" w:cs="Courier New"/>
          <w:i/>
          <w:sz w:val="24"/>
          <w:szCs w:val="24"/>
        </w:rPr>
        <w:t>N</w:t>
      </w:r>
      <w:r w:rsidRPr="003A34EF">
        <w:rPr>
          <w:rFonts w:ascii="Times New Roman" w:hAnsi="Times New Roman" w:cs="Courier New"/>
          <w:sz w:val="24"/>
          <w:szCs w:val="24"/>
        </w:rPr>
        <w:t xml:space="preserve">. </w:t>
      </w:r>
      <w:r>
        <w:rPr>
          <w:rFonts w:ascii="Times New Roman" w:hAnsi="Times New Roman" w:cs="Courier New"/>
          <w:sz w:val="24"/>
          <w:szCs w:val="24"/>
        </w:rPr>
        <w:t xml:space="preserve">This because the available services are non deterministic, therefore for each service is possible to think at the following scenario: every state can do every action available for the service. </w:t>
      </w:r>
      <w:r w:rsidRPr="003A34EF">
        <w:rPr>
          <w:rFonts w:ascii="Times New Roman" w:hAnsi="Times New Roman" w:cs="Courier New"/>
          <w:sz w:val="24"/>
          <w:szCs w:val="24"/>
        </w:rPr>
        <w:t>The cost of this method is equal to</w:t>
      </w:r>
    </w:p>
    <w:p w:rsidR="003E4353" w:rsidRPr="003A34EF"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68"/>
        <w:jc w:val="center"/>
        <w:rPr>
          <w:rFonts w:ascii="Times New Roman" w:hAnsi="Times New Roman" w:cs="Courier New"/>
          <w:sz w:val="24"/>
          <w:szCs w:val="24"/>
        </w:rPr>
      </w:pPr>
      <m:oMathPara>
        <m:oMath>
          <m:r>
            <w:rPr>
              <w:rFonts w:ascii="Cambria Math" w:hAnsi="Cambria Math" w:cs="Courier New"/>
              <w:sz w:val="24"/>
              <w:szCs w:val="24"/>
            </w:rPr>
            <m:t>O</m:t>
          </m:r>
          <m:d>
            <m:dPr>
              <m:ctrlPr>
                <w:rPr>
                  <w:rFonts w:ascii="Cambria Math" w:hAnsi="Cambria Math" w:cs="Courier New"/>
                  <w:i/>
                  <w:sz w:val="24"/>
                  <w:szCs w:val="24"/>
                </w:rPr>
              </m:ctrlPr>
            </m:dPr>
            <m:e>
              <m:sSup>
                <m:sSupPr>
                  <m:ctrlPr>
                    <w:rPr>
                      <w:rFonts w:ascii="Cambria Math" w:hAnsi="Cambria Math" w:cs="Courier New"/>
                      <w:i/>
                      <w:sz w:val="24"/>
                      <w:szCs w:val="24"/>
                    </w:rPr>
                  </m:ctrlPr>
                </m:sSupPr>
                <m:e>
                  <m:d>
                    <m:dPr>
                      <m:ctrlPr>
                        <w:rPr>
                          <w:rFonts w:ascii="Cambria Math" w:hAnsi="Cambria Math" w:cs="Courier New"/>
                          <w:i/>
                          <w:sz w:val="24"/>
                          <w:szCs w:val="24"/>
                        </w:rPr>
                      </m:ctrlPr>
                    </m:dPr>
                    <m:e>
                      <m:sSup>
                        <m:sSupPr>
                          <m:ctrlPr>
                            <w:rPr>
                              <w:rFonts w:ascii="Cambria Math" w:hAnsi="Cambria Math" w:cs="Courier New"/>
                              <w:i/>
                              <w:sz w:val="24"/>
                              <w:szCs w:val="24"/>
                            </w:rPr>
                          </m:ctrlPr>
                        </m:sSupPr>
                        <m:e>
                          <m:r>
                            <w:rPr>
                              <w:rFonts w:ascii="Cambria Math" w:hAnsi="Cambria Math" w:cs="Courier New"/>
                              <w:sz w:val="24"/>
                              <w:szCs w:val="24"/>
                            </w:rPr>
                            <m:t>n</m:t>
                          </m:r>
                        </m:e>
                        <m:sup>
                          <m:r>
                            <w:rPr>
                              <w:rFonts w:ascii="Cambria Math" w:hAnsi="Cambria Math" w:cs="Courier New"/>
                              <w:sz w:val="24"/>
                              <w:szCs w:val="24"/>
                            </w:rPr>
                            <m:t>2</m:t>
                          </m:r>
                        </m:sup>
                      </m:sSup>
                      <m:r>
                        <w:rPr>
                          <w:rFonts w:ascii="Cambria Math" w:hAnsi="Cambria Math" w:cs="Courier New"/>
                          <w:sz w:val="24"/>
                          <w:szCs w:val="24"/>
                        </w:rPr>
                        <m:t>*a</m:t>
                      </m:r>
                    </m:e>
                  </m:d>
                </m:e>
                <m:sup>
                  <m:r>
                    <w:rPr>
                      <w:rFonts w:ascii="Cambria Math" w:hAnsi="Cambria Math" w:cs="Courier New"/>
                      <w:sz w:val="24"/>
                      <w:szCs w:val="24"/>
                    </w:rPr>
                    <m:t>2</m:t>
                  </m:r>
                </m:sup>
              </m:sSup>
            </m:e>
          </m:d>
          <m:r>
            <w:rPr>
              <w:rFonts w:ascii="Cambria Math" w:hAnsi="Cambria Math" w:cs="Courier New"/>
              <w:sz w:val="24"/>
              <w:szCs w:val="24"/>
            </w:rPr>
            <m:t>= O(</m:t>
          </m:r>
          <m:sSup>
            <m:sSupPr>
              <m:ctrlPr>
                <w:rPr>
                  <w:rFonts w:ascii="Cambria Math" w:hAnsi="Cambria Math" w:cs="Courier New"/>
                  <w:i/>
                  <w:sz w:val="24"/>
                  <w:szCs w:val="24"/>
                </w:rPr>
              </m:ctrlPr>
            </m:sSupPr>
            <m:e>
              <m:r>
                <w:rPr>
                  <w:rFonts w:ascii="Cambria Math" w:hAnsi="Cambria Math" w:cs="Courier New"/>
                  <w:sz w:val="24"/>
                  <w:szCs w:val="24"/>
                </w:rPr>
                <m:t>N</m:t>
              </m:r>
            </m:e>
            <m:sup>
              <m:r>
                <w:rPr>
                  <w:rFonts w:ascii="Cambria Math" w:hAnsi="Cambria Math" w:cs="Courier New"/>
                  <w:sz w:val="24"/>
                  <w:szCs w:val="24"/>
                </w:rPr>
                <m:t>2</m:t>
              </m:r>
            </m:sup>
          </m:sSup>
          <m:r>
            <w:rPr>
              <w:rFonts w:ascii="Cambria Math" w:hAnsi="Cambria Math" w:cs="Courier New"/>
              <w:sz w:val="24"/>
              <w:szCs w:val="24"/>
            </w:rPr>
            <m:t>)</m:t>
          </m:r>
        </m:oMath>
      </m:oMathPara>
    </w:p>
    <w:p w:rsidR="003E4353"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ascii="Times New Roman" w:hAnsi="Times New Roman" w:cs="Courier New"/>
          <w:sz w:val="24"/>
          <w:szCs w:val="24"/>
        </w:rPr>
      </w:pPr>
    </w:p>
    <w:p w:rsidR="003E4353" w:rsidRPr="003A34EF"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sz w:val="24"/>
          <w:szCs w:val="24"/>
        </w:rPr>
      </w:pPr>
      <w:r w:rsidRPr="003A34EF">
        <w:rPr>
          <w:rFonts w:cs="Courier New"/>
          <w:sz w:val="24"/>
          <w:szCs w:val="24"/>
        </w:rPr>
        <w:lastRenderedPageBreak/>
        <w:t xml:space="preserve">private </w:t>
      </w:r>
      <w:r>
        <w:rPr>
          <w:rFonts w:cs="Courier New"/>
          <w:sz w:val="24"/>
          <w:szCs w:val="24"/>
        </w:rPr>
        <w:t>static String productTransition</w:t>
      </w:r>
      <w:r w:rsidRPr="003A34EF">
        <w:rPr>
          <w:rFonts w:cs="Courier New"/>
          <w:sz w:val="24"/>
          <w:szCs w:val="24"/>
        </w:rPr>
        <w:t xml:space="preserve"> (Set&lt;TransitionFunction&gt; l1,</w:t>
      </w:r>
    </w:p>
    <w:p w:rsidR="003E4353" w:rsidRPr="003A34EF"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sz w:val="24"/>
          <w:szCs w:val="24"/>
        </w:rPr>
      </w:pPr>
      <w:r w:rsidRPr="003A34EF">
        <w:rPr>
          <w:rFonts w:cs="Courier New"/>
          <w:sz w:val="24"/>
          <w:szCs w:val="24"/>
        </w:rPr>
        <w:tab/>
        <w:t xml:space="preserve"> Set&lt;TransitionFunction&gt; l2){</w:t>
      </w:r>
    </w:p>
    <w:p w:rsidR="003E4353" w:rsidRPr="003A34EF"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ascii="Courier New" w:hAnsi="Courier New" w:cs="Courier New"/>
          <w:i/>
          <w:iCs/>
        </w:rPr>
      </w:pPr>
      <w:r w:rsidRPr="003A34EF">
        <w:rPr>
          <w:rFonts w:ascii="Courier New" w:hAnsi="Courier New" w:cs="Courier New"/>
          <w:i/>
          <w:iCs/>
          <w:sz w:val="20"/>
          <w:szCs w:val="20"/>
        </w:rPr>
        <w:tab/>
      </w:r>
      <w:r w:rsidRPr="003A34EF">
        <w:rPr>
          <w:rFonts w:ascii="Courier New" w:hAnsi="Courier New" w:cs="Courier New"/>
          <w:i/>
          <w:iCs/>
          <w:sz w:val="20"/>
          <w:szCs w:val="20"/>
        </w:rPr>
        <w:tab/>
      </w:r>
      <w:r w:rsidRPr="003A34EF">
        <w:rPr>
          <w:rFonts w:cs="Courier New"/>
          <w:i/>
          <w:iCs/>
        </w:rPr>
        <w:t>String transaction="";</w:t>
      </w:r>
    </w:p>
    <w:p w:rsidR="003E4353" w:rsidRPr="003A34EF"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t>while(l1 is not finished){</w:t>
      </w:r>
    </w:p>
    <w:p w:rsidR="003E4353" w:rsidRPr="003A34EF"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r>
      <w:r w:rsidRPr="003A34EF">
        <w:rPr>
          <w:rFonts w:cs="Courier New"/>
          <w:i/>
          <w:iCs/>
        </w:rPr>
        <w:tab/>
        <w:t>while(l2 is not finished)){</w:t>
      </w:r>
    </w:p>
    <w:p w:rsidR="003E4353" w:rsidRPr="003A34EF"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r>
      <w:r w:rsidRPr="003A34EF">
        <w:rPr>
          <w:rFonts w:cs="Courier New"/>
          <w:i/>
          <w:iCs/>
        </w:rPr>
        <w:tab/>
        <w:t xml:space="preserve">concat in transition four string with transition function text resulting </w:t>
      </w:r>
    </w:p>
    <w:p w:rsidR="003E4353" w:rsidRPr="003A34EF"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121" w:firstLine="3"/>
        <w:rPr>
          <w:rFonts w:cs="Courier New"/>
          <w:i/>
          <w:iCs/>
        </w:rPr>
      </w:pPr>
      <w:r w:rsidRPr="003A34EF">
        <w:rPr>
          <w:rFonts w:cs="Courier New"/>
          <w:i/>
          <w:iCs/>
        </w:rPr>
        <w:t>from combination:</w:t>
      </w:r>
    </w:p>
    <w:p w:rsidR="003E4353" w:rsidRPr="003A34EF" w:rsidRDefault="003E4353" w:rsidP="00687F90">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cs="Courier New"/>
          <w:i/>
          <w:iCs/>
        </w:rPr>
      </w:pPr>
      <w:r w:rsidRPr="003A34EF">
        <w:rPr>
          <w:rFonts w:cs="Courier New"/>
          <w:i/>
          <w:iCs/>
        </w:rPr>
        <w:t>l1 present state, l2 present state – l1 action – l1 next state, l2 present state;</w:t>
      </w:r>
    </w:p>
    <w:p w:rsidR="003E4353" w:rsidRPr="003A34EF" w:rsidRDefault="003E4353" w:rsidP="00687F90">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cs="Courier New"/>
          <w:i/>
          <w:iCs/>
        </w:rPr>
      </w:pPr>
      <w:r w:rsidRPr="003A34EF">
        <w:rPr>
          <w:rFonts w:cs="Courier New"/>
          <w:i/>
          <w:iCs/>
        </w:rPr>
        <w:t>l1 present sate, l2 next state – l1 action – l1 next state, l2 next state;</w:t>
      </w:r>
    </w:p>
    <w:p w:rsidR="003E4353" w:rsidRPr="003A34EF" w:rsidRDefault="003E4353" w:rsidP="00687F90">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cs="Courier New"/>
          <w:i/>
          <w:iCs/>
        </w:rPr>
      </w:pPr>
      <w:r w:rsidRPr="003A34EF">
        <w:rPr>
          <w:rFonts w:cs="Courier New"/>
          <w:i/>
          <w:iCs/>
        </w:rPr>
        <w:t>l1 present state, l2 present state – l2 action – l1 present state, l2 next state;</w:t>
      </w:r>
    </w:p>
    <w:p w:rsidR="003E4353" w:rsidRPr="003A34EF" w:rsidRDefault="003E4353" w:rsidP="00687F90">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cs="Courier New"/>
          <w:i/>
          <w:iCs/>
        </w:rPr>
      </w:pPr>
      <w:r w:rsidRPr="003A34EF">
        <w:rPr>
          <w:rFonts w:cs="Courier New"/>
          <w:i/>
          <w:iCs/>
        </w:rPr>
        <w:t>l1 next state, l2 present state – l2 action – l1 next state, l2 next state.</w:t>
      </w:r>
    </w:p>
    <w:p w:rsidR="003E4353" w:rsidRPr="003A34EF"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121" w:firstLine="3"/>
        <w:rPr>
          <w:rFonts w:cs="Courier New"/>
          <w:i/>
          <w:iCs/>
        </w:rPr>
      </w:pPr>
      <w:r w:rsidRPr="003A34EF">
        <w:rPr>
          <w:rFonts w:cs="Courier New"/>
          <w:i/>
          <w:iCs/>
        </w:rPr>
        <w:t>}</w:t>
      </w:r>
    </w:p>
    <w:p w:rsidR="003E4353" w:rsidRPr="003A34EF"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t>}</w:t>
      </w:r>
    </w:p>
    <w:p w:rsidR="003E4353" w:rsidRPr="003A34EF"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t>return transaction;</w:t>
      </w:r>
    </w:p>
    <w:p w:rsidR="003E4353" w:rsidRPr="003A34EF" w:rsidRDefault="003E4353" w:rsidP="003E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5"/>
        <w:rPr>
          <w:rFonts w:ascii="Times New Roman" w:hAnsi="Times New Roman"/>
          <w:sz w:val="24"/>
          <w:szCs w:val="24"/>
        </w:rPr>
      </w:pPr>
      <w:r w:rsidRPr="003A34EF">
        <w:rPr>
          <w:rFonts w:ascii="Times New Roman" w:hAnsi="Times New Roman"/>
          <w:sz w:val="24"/>
          <w:szCs w:val="24"/>
        </w:rPr>
        <w:t>}</w:t>
      </w:r>
    </w:p>
    <w:p w:rsidR="003E4353" w:rsidRPr="003A34EF" w:rsidRDefault="003E4353" w:rsidP="00687F90">
      <w:pPr>
        <w:numPr>
          <w:ilvl w:val="0"/>
          <w:numId w:val="22"/>
        </w:numPr>
        <w:tabs>
          <w:tab w:val="left" w:pos="720"/>
        </w:tabs>
        <w:rPr>
          <w:rFonts w:ascii="Times New Roman" w:hAnsi="Times New Roman"/>
          <w:sz w:val="24"/>
          <w:szCs w:val="24"/>
        </w:rPr>
      </w:pPr>
      <w:r w:rsidRPr="003A34EF">
        <w:rPr>
          <w:sz w:val="24"/>
          <w:szCs w:val="24"/>
        </w:rPr>
        <w:t xml:space="preserve">productFinalStates : </w:t>
      </w:r>
      <w:r w:rsidRPr="003A34EF">
        <w:rPr>
          <w:rFonts w:ascii="Times New Roman" w:hAnsi="Times New Roman"/>
          <w:sz w:val="24"/>
          <w:szCs w:val="24"/>
        </w:rPr>
        <w:t>This method execute a Cartesian product among final states. The cost of this algorithm is lower than the previous method</w:t>
      </w:r>
      <w:r>
        <w:rPr>
          <w:rFonts w:ascii="Times New Roman" w:hAnsi="Times New Roman"/>
          <w:sz w:val="24"/>
          <w:szCs w:val="24"/>
        </w:rPr>
        <w:t>,</w:t>
      </w:r>
      <w:r w:rsidRPr="003A34EF">
        <w:rPr>
          <w:rFonts w:ascii="Times New Roman" w:hAnsi="Times New Roman"/>
          <w:sz w:val="24"/>
          <w:szCs w:val="24"/>
        </w:rPr>
        <w:t xml:space="preserve"> in fact the cycle is done on the number of final state, that, in general, is lower than the number of transition. At most, in the worst case, the number of final state is equal to the number of service’s state </w:t>
      </w:r>
      <w:r w:rsidRPr="003A34EF">
        <w:rPr>
          <w:rFonts w:ascii="Times New Roman" w:hAnsi="Times New Roman"/>
          <w:i/>
          <w:sz w:val="24"/>
          <w:szCs w:val="24"/>
        </w:rPr>
        <w:t>n</w:t>
      </w:r>
      <w:r w:rsidRPr="003A34EF">
        <w:rPr>
          <w:rFonts w:ascii="Times New Roman" w:hAnsi="Times New Roman"/>
          <w:sz w:val="24"/>
          <w:szCs w:val="24"/>
        </w:rPr>
        <w:t>. So the cost of this algorithm is</w:t>
      </w:r>
    </w:p>
    <w:p w:rsidR="003E4353" w:rsidRPr="003A34EF" w:rsidRDefault="003E4353" w:rsidP="003E4353">
      <w:pPr>
        <w:tabs>
          <w:tab w:val="left" w:pos="720"/>
        </w:tabs>
        <w:ind w:left="720"/>
        <w:rPr>
          <w:rFonts w:ascii="Times New Roman" w:hAnsi="Times New Roman"/>
          <w:sz w:val="24"/>
          <w:szCs w:val="24"/>
        </w:rPr>
      </w:pPr>
      <m:oMathPara>
        <m:oMath>
          <m:r>
            <w:rPr>
              <w:rFonts w:ascii="Cambria Math" w:hAnsi="Cambria Math"/>
              <w:sz w:val="24"/>
              <w:szCs w:val="24"/>
            </w:rPr>
            <m:t>O(</m:t>
          </m:r>
          <m:sSup>
            <m:sSupPr>
              <m:ctrlPr>
                <w:rPr>
                  <w:rFonts w:ascii="Cambria Math" w:hAnsi="Cambria Math"/>
                  <w:i/>
                  <w:sz w:val="24"/>
                  <w:szCs w:val="24"/>
                </w:rPr>
              </m:ctrlPr>
            </m:sSupPr>
            <m:e>
              <m:r>
                <w:rPr>
                  <w:rFonts w:ascii="Cambria Math" w:hAnsi="Cambria Math"/>
                  <w:sz w:val="24"/>
                  <w:szCs w:val="24"/>
                </w:rPr>
                <m:t>n</m:t>
              </m:r>
            </m:e>
            <m:sup>
              <m:r>
                <w:rPr>
                  <w:rFonts w:ascii="Cambria Math" w:hAnsi="Cambria Math"/>
                  <w:sz w:val="24"/>
                  <w:szCs w:val="24"/>
                </w:rPr>
                <m:t>2</m:t>
              </m:r>
            </m:sup>
          </m:sSup>
          <m:r>
            <w:rPr>
              <w:rFonts w:ascii="Cambria Math" w:hAnsi="Cambria Math"/>
              <w:sz w:val="24"/>
              <w:szCs w:val="24"/>
            </w:rPr>
            <m:t>)</m:t>
          </m:r>
        </m:oMath>
      </m:oMathPara>
    </w:p>
    <w:p w:rsidR="003E4353" w:rsidRPr="003A34EF" w:rsidRDefault="003E4353" w:rsidP="003E4353">
      <w:pPr>
        <w:tabs>
          <w:tab w:val="left" w:pos="720"/>
        </w:tabs>
        <w:spacing w:after="0"/>
        <w:ind w:firstLine="360"/>
        <w:rPr>
          <w:sz w:val="24"/>
          <w:szCs w:val="24"/>
        </w:rPr>
      </w:pPr>
      <w:r w:rsidRPr="003A34EF">
        <w:rPr>
          <w:sz w:val="24"/>
          <w:szCs w:val="24"/>
        </w:rPr>
        <w:t>private static String productFinalStates (Set&lt;State&gt; l1, Set&lt;State&gt; l2){</w:t>
      </w:r>
    </w:p>
    <w:p w:rsidR="003E4353" w:rsidRPr="003A34EF" w:rsidRDefault="003E4353" w:rsidP="003E4353">
      <w:pPr>
        <w:tabs>
          <w:tab w:val="left" w:pos="720"/>
        </w:tabs>
        <w:spacing w:after="0"/>
        <w:rPr>
          <w:i/>
          <w:iCs/>
        </w:rPr>
      </w:pPr>
      <w:r w:rsidRPr="003A34EF">
        <w:rPr>
          <w:i/>
          <w:iCs/>
        </w:rPr>
        <w:tab/>
      </w:r>
      <w:r w:rsidRPr="003A34EF">
        <w:rPr>
          <w:i/>
          <w:iCs/>
        </w:rPr>
        <w:tab/>
        <w:t>String prod = new String("");</w:t>
      </w:r>
    </w:p>
    <w:p w:rsidR="003E4353" w:rsidRPr="003A34EF" w:rsidRDefault="003E4353" w:rsidP="003E4353">
      <w:pPr>
        <w:tabs>
          <w:tab w:val="left" w:pos="720"/>
        </w:tabs>
        <w:spacing w:after="0"/>
        <w:rPr>
          <w:i/>
          <w:iCs/>
        </w:rPr>
      </w:pPr>
      <w:r w:rsidRPr="003A34EF">
        <w:rPr>
          <w:i/>
          <w:iCs/>
        </w:rPr>
        <w:tab/>
      </w:r>
      <w:r w:rsidRPr="003A34EF">
        <w:rPr>
          <w:i/>
          <w:iCs/>
        </w:rPr>
        <w:tab/>
        <w:t>while(l1 is not finish){</w:t>
      </w:r>
    </w:p>
    <w:p w:rsidR="003E4353" w:rsidRPr="003A34EF" w:rsidRDefault="003E4353" w:rsidP="003E4353">
      <w:pPr>
        <w:tabs>
          <w:tab w:val="left" w:pos="720"/>
        </w:tabs>
        <w:spacing w:after="0"/>
        <w:rPr>
          <w:i/>
          <w:iCs/>
        </w:rPr>
      </w:pPr>
      <w:r w:rsidRPr="003A34EF">
        <w:rPr>
          <w:i/>
          <w:iCs/>
        </w:rPr>
        <w:tab/>
      </w:r>
      <w:r w:rsidRPr="003A34EF">
        <w:rPr>
          <w:i/>
          <w:iCs/>
        </w:rPr>
        <w:tab/>
      </w:r>
      <w:r w:rsidRPr="003A34EF">
        <w:rPr>
          <w:i/>
          <w:iCs/>
        </w:rPr>
        <w:tab/>
        <w:t>State final1= first state in l1;</w:t>
      </w:r>
    </w:p>
    <w:p w:rsidR="003E4353" w:rsidRPr="003A34EF" w:rsidRDefault="003E4353" w:rsidP="003E4353">
      <w:pPr>
        <w:tabs>
          <w:tab w:val="left" w:pos="720"/>
        </w:tabs>
        <w:spacing w:after="0"/>
        <w:rPr>
          <w:i/>
          <w:iCs/>
        </w:rPr>
      </w:pPr>
      <w:r w:rsidRPr="003A34EF">
        <w:rPr>
          <w:i/>
          <w:iCs/>
        </w:rPr>
        <w:tab/>
      </w:r>
      <w:r w:rsidRPr="003A34EF">
        <w:rPr>
          <w:i/>
          <w:iCs/>
        </w:rPr>
        <w:tab/>
      </w:r>
      <w:r w:rsidRPr="003A34EF">
        <w:rPr>
          <w:i/>
          <w:iCs/>
        </w:rPr>
        <w:tab/>
        <w:t>while(l2 is not finish){</w:t>
      </w:r>
    </w:p>
    <w:p w:rsidR="003E4353" w:rsidRPr="003A34EF" w:rsidRDefault="003E4353" w:rsidP="003E4353">
      <w:pPr>
        <w:tabs>
          <w:tab w:val="left" w:pos="720"/>
        </w:tabs>
        <w:spacing w:after="0"/>
        <w:rPr>
          <w:i/>
          <w:iCs/>
        </w:rPr>
      </w:pPr>
      <w:r w:rsidRPr="003A34EF">
        <w:rPr>
          <w:i/>
          <w:iCs/>
        </w:rPr>
        <w:tab/>
      </w:r>
      <w:r w:rsidRPr="003A34EF">
        <w:rPr>
          <w:i/>
          <w:iCs/>
        </w:rPr>
        <w:tab/>
      </w:r>
      <w:r w:rsidRPr="003A34EF">
        <w:rPr>
          <w:i/>
          <w:iCs/>
        </w:rPr>
        <w:tab/>
      </w:r>
      <w:r w:rsidRPr="003A34EF">
        <w:rPr>
          <w:i/>
          <w:iCs/>
        </w:rPr>
        <w:tab/>
        <w:t>State final2 = first state in l2;</w:t>
      </w:r>
    </w:p>
    <w:p w:rsidR="003E4353" w:rsidRPr="003A34EF" w:rsidRDefault="003E4353" w:rsidP="003E4353">
      <w:pPr>
        <w:tabs>
          <w:tab w:val="left" w:pos="720"/>
        </w:tabs>
        <w:spacing w:after="0"/>
        <w:rPr>
          <w:i/>
          <w:iCs/>
        </w:rPr>
      </w:pPr>
      <w:r w:rsidRPr="003A34EF">
        <w:rPr>
          <w:i/>
          <w:iCs/>
        </w:rPr>
        <w:tab/>
      </w:r>
      <w:r w:rsidRPr="003A34EF">
        <w:rPr>
          <w:i/>
          <w:iCs/>
        </w:rPr>
        <w:tab/>
      </w:r>
      <w:r w:rsidRPr="003A34EF">
        <w:rPr>
          <w:i/>
          <w:iCs/>
        </w:rPr>
        <w:tab/>
      </w:r>
      <w:r w:rsidRPr="003A34EF">
        <w:rPr>
          <w:i/>
          <w:iCs/>
        </w:rPr>
        <w:tab/>
        <w:t>prod=prod+final1+final2";";</w:t>
      </w:r>
    </w:p>
    <w:p w:rsidR="003E4353" w:rsidRPr="003A34EF" w:rsidRDefault="003E4353" w:rsidP="003E4353">
      <w:pPr>
        <w:tabs>
          <w:tab w:val="left" w:pos="720"/>
        </w:tabs>
        <w:spacing w:after="0"/>
        <w:rPr>
          <w:i/>
          <w:iCs/>
        </w:rPr>
      </w:pPr>
      <w:r w:rsidRPr="003A34EF">
        <w:rPr>
          <w:i/>
          <w:iCs/>
        </w:rPr>
        <w:tab/>
      </w:r>
      <w:r w:rsidRPr="003A34EF">
        <w:rPr>
          <w:i/>
          <w:iCs/>
        </w:rPr>
        <w:tab/>
      </w:r>
      <w:r w:rsidRPr="003A34EF">
        <w:rPr>
          <w:i/>
          <w:iCs/>
        </w:rPr>
        <w:tab/>
        <w:t>}</w:t>
      </w:r>
    </w:p>
    <w:p w:rsidR="003E4353" w:rsidRPr="003A34EF" w:rsidRDefault="003E4353" w:rsidP="003E4353">
      <w:pPr>
        <w:tabs>
          <w:tab w:val="left" w:pos="720"/>
        </w:tabs>
        <w:spacing w:after="0"/>
        <w:rPr>
          <w:i/>
          <w:iCs/>
        </w:rPr>
      </w:pPr>
      <w:r w:rsidRPr="003A34EF">
        <w:rPr>
          <w:i/>
          <w:iCs/>
        </w:rPr>
        <w:tab/>
      </w:r>
      <w:r w:rsidRPr="003A34EF">
        <w:rPr>
          <w:i/>
          <w:iCs/>
        </w:rPr>
        <w:tab/>
        <w:t>}</w:t>
      </w:r>
    </w:p>
    <w:p w:rsidR="003E4353" w:rsidRPr="003A34EF" w:rsidRDefault="003E4353" w:rsidP="003E4353">
      <w:pPr>
        <w:tabs>
          <w:tab w:val="left" w:pos="720"/>
        </w:tabs>
        <w:spacing w:after="0"/>
        <w:rPr>
          <w:i/>
          <w:iCs/>
        </w:rPr>
      </w:pPr>
      <w:r w:rsidRPr="003A34EF">
        <w:rPr>
          <w:i/>
          <w:iCs/>
        </w:rPr>
        <w:tab/>
      </w:r>
      <w:r w:rsidRPr="003A34EF">
        <w:rPr>
          <w:i/>
          <w:iCs/>
        </w:rPr>
        <w:tab/>
        <w:t>return prod;</w:t>
      </w:r>
    </w:p>
    <w:p w:rsidR="003E4353" w:rsidRPr="003A34EF" w:rsidRDefault="003E4353" w:rsidP="003E4353">
      <w:pPr>
        <w:tabs>
          <w:tab w:val="left" w:pos="720"/>
        </w:tabs>
        <w:ind w:firstLine="709"/>
      </w:pPr>
      <w:r w:rsidRPr="003A34EF">
        <w:t>}</w:t>
      </w:r>
    </w:p>
    <w:p w:rsidR="003E4353" w:rsidRPr="00D75D98" w:rsidRDefault="003E4353" w:rsidP="003E4353">
      <w:pPr>
        <w:rPr>
          <w:rFonts w:ascii="Times New Roman" w:hAnsi="Times New Roman"/>
          <w:sz w:val="24"/>
          <w:szCs w:val="24"/>
        </w:rPr>
      </w:pPr>
      <w:r w:rsidRPr="00D75D98">
        <w:rPr>
          <w:rFonts w:ascii="Times New Roman" w:hAnsi="Times New Roman"/>
          <w:sz w:val="24"/>
          <w:szCs w:val="24"/>
        </w:rPr>
        <w:t>In general</w:t>
      </w:r>
      <w:r>
        <w:rPr>
          <w:rFonts w:ascii="Times New Roman" w:hAnsi="Times New Roman"/>
          <w:sz w:val="24"/>
          <w:szCs w:val="24"/>
        </w:rPr>
        <w:t xml:space="preserve"> Cartesian Product costs </w:t>
      </w:r>
      <m:oMath>
        <m:r>
          <w:rPr>
            <w:rFonts w:ascii="Cambria Math" w:hAnsi="Cambria Math"/>
            <w:sz w:val="24"/>
            <w:szCs w:val="24"/>
          </w:rPr>
          <m:t>O(</m:t>
        </m:r>
        <m:sSup>
          <m:sSupPr>
            <m:ctrlPr>
              <w:rPr>
                <w:rFonts w:ascii="Cambria Math" w:hAnsi="Cambria Math"/>
                <w:i/>
                <w:sz w:val="24"/>
                <w:szCs w:val="24"/>
              </w:rPr>
            </m:ctrlPr>
          </m:sSupPr>
          <m:e>
            <m:r>
              <w:rPr>
                <w:rFonts w:ascii="Cambria Math" w:hAnsi="Cambria Math"/>
                <w:sz w:val="24"/>
                <w:szCs w:val="24"/>
              </w:rPr>
              <m:t>N</m:t>
            </m:r>
          </m:e>
          <m:sup>
            <m:r>
              <w:rPr>
                <w:rFonts w:ascii="Cambria Math" w:hAnsi="Cambria Math"/>
                <w:sz w:val="24"/>
                <w:szCs w:val="24"/>
              </w:rPr>
              <m:t>m</m:t>
            </m:r>
          </m:sup>
        </m:sSup>
        <m:r>
          <w:rPr>
            <w:rFonts w:ascii="Cambria Math" w:hAnsi="Cambria Math"/>
            <w:sz w:val="24"/>
            <w:szCs w:val="24"/>
          </w:rPr>
          <m:t>)</m:t>
        </m:r>
      </m:oMath>
      <w:r>
        <w:rPr>
          <w:rFonts w:ascii="Times New Roman" w:hAnsi="Times New Roman"/>
          <w:sz w:val="24"/>
          <w:szCs w:val="24"/>
        </w:rPr>
        <w:t>, that is EXPTIME in the number of services.</w:t>
      </w:r>
    </w:p>
    <w:p w:rsidR="00AA6D85" w:rsidRDefault="00AA6D85" w:rsidP="00AA6D85"/>
    <w:p w:rsidR="00AA6D85" w:rsidRDefault="00AA6D85" w:rsidP="00AA6D85">
      <w:pPr>
        <w:jc w:val="both"/>
        <w:rPr>
          <w:rFonts w:ascii="Times New Roman" w:hAnsi="Times New Roman"/>
          <w:sz w:val="24"/>
          <w:szCs w:val="24"/>
        </w:rPr>
      </w:pPr>
    </w:p>
    <w:p w:rsidR="00AA6D85" w:rsidRDefault="00AA6D85" w:rsidP="00AA6D85">
      <w:pPr>
        <w:jc w:val="both"/>
        <w:rPr>
          <w:rFonts w:ascii="Times New Roman" w:hAnsi="Times New Roman"/>
          <w:sz w:val="24"/>
          <w:szCs w:val="24"/>
        </w:rPr>
      </w:pPr>
    </w:p>
    <w:p w:rsidR="00AA6D85" w:rsidRDefault="00AA6D85" w:rsidP="00AA6D85">
      <w:pPr>
        <w:jc w:val="both"/>
        <w:rPr>
          <w:rFonts w:ascii="Times New Roman" w:hAnsi="Times New Roman"/>
          <w:sz w:val="24"/>
          <w:szCs w:val="24"/>
        </w:rPr>
      </w:pPr>
    </w:p>
    <w:p w:rsidR="00AA6D85" w:rsidRDefault="00AA6D85" w:rsidP="00AA6D85">
      <w:pPr>
        <w:jc w:val="both"/>
        <w:rPr>
          <w:rFonts w:ascii="Times New Roman" w:hAnsi="Times New Roman"/>
          <w:sz w:val="24"/>
          <w:szCs w:val="24"/>
        </w:rPr>
      </w:pPr>
      <w:r>
        <w:rPr>
          <w:rFonts w:ascii="Times New Roman" w:hAnsi="Times New Roman"/>
          <w:b/>
          <w:sz w:val="28"/>
          <w:szCs w:val="28"/>
        </w:rPr>
        <w:lastRenderedPageBreak/>
        <w:t xml:space="preserve">1.3 </w:t>
      </w:r>
      <w:r>
        <w:rPr>
          <w:rFonts w:ascii="Times New Roman" w:hAnsi="Times New Roman"/>
          <w:sz w:val="28"/>
          <w:szCs w:val="28"/>
          <w:u w:val="single"/>
        </w:rPr>
        <w:t>Third Version</w:t>
      </w:r>
      <w:r w:rsidR="00734692">
        <w:fldChar w:fldCharType="begin"/>
      </w:r>
      <w:r>
        <w:instrText xml:space="preserve"> XE "1.3 Third Version" </w:instrText>
      </w:r>
      <w:r w:rsidR="00734692">
        <w:fldChar w:fldCharType="end"/>
      </w:r>
    </w:p>
    <w:p w:rsidR="00AA6D85" w:rsidRDefault="00AA6D85" w:rsidP="00AA6D85">
      <w:pPr>
        <w:jc w:val="both"/>
        <w:rPr>
          <w:rFonts w:ascii="Times New Roman" w:hAnsi="Times New Roman"/>
          <w:sz w:val="24"/>
          <w:szCs w:val="24"/>
        </w:rPr>
      </w:pPr>
      <w:r>
        <w:rPr>
          <w:rFonts w:ascii="Times New Roman" w:hAnsi="Times New Roman"/>
          <w:sz w:val="24"/>
          <w:szCs w:val="24"/>
        </w:rPr>
        <w:t xml:space="preserve">Third version is the stable release in which we have introduced some arrangement about </w:t>
      </w:r>
      <w:r>
        <w:rPr>
          <w:rFonts w:ascii="Times New Roman" w:hAnsi="Times New Roman"/>
          <w:i/>
          <w:sz w:val="24"/>
          <w:szCs w:val="24"/>
        </w:rPr>
        <w:t>side effect</w:t>
      </w:r>
      <w:r>
        <w:rPr>
          <w:rFonts w:ascii="Times New Roman" w:hAnsi="Times New Roman"/>
          <w:sz w:val="24"/>
          <w:szCs w:val="24"/>
        </w:rPr>
        <w:t xml:space="preserve"> (interference) and </w:t>
      </w:r>
      <w:r>
        <w:rPr>
          <w:rFonts w:ascii="Times New Roman" w:hAnsi="Times New Roman"/>
          <w:i/>
          <w:sz w:val="24"/>
          <w:szCs w:val="24"/>
        </w:rPr>
        <w:t>computation</w:t>
      </w:r>
      <w:r>
        <w:rPr>
          <w:rFonts w:ascii="Times New Roman" w:hAnsi="Times New Roman"/>
          <w:sz w:val="24"/>
          <w:szCs w:val="24"/>
        </w:rPr>
        <w:t xml:space="preserve">. First of all, we have insert only read iterator in our methods.  In this way when a user uses a method, it returns an only read iterator on elements’ set (see picture below). So remove operation is forbidden on this new iterator in opposite to reading operation. If the user tries to delete one element, application throws an exception. This behavior prevents </w:t>
      </w:r>
      <w:r>
        <w:rPr>
          <w:rFonts w:ascii="Times New Roman" w:hAnsi="Times New Roman"/>
          <w:i/>
          <w:sz w:val="24"/>
          <w:szCs w:val="24"/>
        </w:rPr>
        <w:t>“interference”</w:t>
      </w:r>
      <w:r>
        <w:rPr>
          <w:rFonts w:ascii="Times New Roman" w:hAnsi="Times New Roman"/>
          <w:sz w:val="24"/>
          <w:szCs w:val="24"/>
        </w:rPr>
        <w:t xml:space="preserve"> on objects. We have decided to use this modality and not return a copy of this set because the second opportunity is more expensive.</w:t>
      </w:r>
    </w:p>
    <w:p w:rsidR="00AA6D85" w:rsidRDefault="008D7899" w:rsidP="00AA6D85">
      <w:pPr>
        <w:keepNext/>
        <w:jc w:val="center"/>
      </w:pPr>
      <w:r>
        <w:rPr>
          <w:rFonts w:ascii="Times New Roman" w:hAnsi="Times New Roman"/>
          <w:noProof/>
          <w:sz w:val="24"/>
          <w:szCs w:val="24"/>
          <w:lang w:val="it-IT"/>
        </w:rPr>
        <w:drawing>
          <wp:inline distT="0" distB="0" distL="0" distR="0">
            <wp:extent cx="5245100" cy="2286000"/>
            <wp:effectExtent l="19050" t="0" r="0"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srcRect/>
                    <a:stretch>
                      <a:fillRect/>
                    </a:stretch>
                  </pic:blipFill>
                  <pic:spPr bwMode="auto">
                    <a:xfrm>
                      <a:off x="0" y="0"/>
                      <a:ext cx="5245100" cy="2286000"/>
                    </a:xfrm>
                    <a:prstGeom prst="rect">
                      <a:avLst/>
                    </a:prstGeom>
                    <a:solidFill>
                      <a:srgbClr val="FFFFFF"/>
                    </a:solidFill>
                    <a:ln w="9525">
                      <a:noFill/>
                      <a:miter lim="800000"/>
                      <a:headEnd/>
                      <a:tailEnd/>
                    </a:ln>
                  </pic:spPr>
                </pic:pic>
              </a:graphicData>
            </a:graphic>
          </wp:inline>
        </w:drawing>
      </w:r>
    </w:p>
    <w:p w:rsidR="00AA6D85" w:rsidRDefault="00AA6D85" w:rsidP="00AA6D85">
      <w:pPr>
        <w:pStyle w:val="Didascalia1"/>
        <w:jc w:val="center"/>
      </w:pPr>
      <w:r>
        <w:t xml:space="preserve">Figure </w:t>
      </w:r>
      <w:fldSimple w:instr=" SEQ &quot;Figure&quot; \*Arabic ">
        <w:r w:rsidR="00340CDB">
          <w:rPr>
            <w:noProof/>
          </w:rPr>
          <w:t>3</w:t>
        </w:r>
      </w:fldSimple>
      <w:r>
        <w:t>: get Methods in Service class</w:t>
      </w:r>
    </w:p>
    <w:p w:rsidR="00AA6D85" w:rsidRDefault="00AA6D85" w:rsidP="00AA6D85">
      <w:pPr>
        <w:spacing w:after="240"/>
        <w:jc w:val="both"/>
      </w:pPr>
      <w:r>
        <w:rPr>
          <w:rFonts w:ascii="Times New Roman" w:hAnsi="Times New Roman"/>
          <w:bCs/>
          <w:sz w:val="24"/>
          <w:szCs w:val="24"/>
        </w:rPr>
        <w:t xml:space="preserve">We can see that </w:t>
      </w:r>
      <w:r w:rsidR="006A46B2">
        <w:rPr>
          <w:rFonts w:ascii="Times New Roman" w:hAnsi="Times New Roman"/>
          <w:bCs/>
          <w:sz w:val="24"/>
          <w:szCs w:val="24"/>
        </w:rPr>
        <w:t>these</w:t>
      </w:r>
      <w:r>
        <w:rPr>
          <w:rFonts w:ascii="Times New Roman" w:hAnsi="Times New Roman"/>
          <w:bCs/>
          <w:sz w:val="24"/>
          <w:szCs w:val="24"/>
        </w:rPr>
        <w:t xml:space="preserve"> methods return OnlyReadIterator and not a structure’s copy of </w:t>
      </w:r>
      <w:r>
        <w:rPr>
          <w:rFonts w:ascii="Times New Roman" w:hAnsi="Times New Roman"/>
          <w:bCs/>
          <w:i/>
          <w:sz w:val="24"/>
          <w:szCs w:val="24"/>
        </w:rPr>
        <w:t>notFinalStates</w:t>
      </w:r>
      <w:r>
        <w:rPr>
          <w:rFonts w:ascii="Times New Roman" w:hAnsi="Times New Roman"/>
          <w:bCs/>
          <w:sz w:val="24"/>
          <w:szCs w:val="24"/>
        </w:rPr>
        <w:t xml:space="preserve"> and </w:t>
      </w:r>
      <w:r>
        <w:rPr>
          <w:rFonts w:ascii="Times New Roman" w:hAnsi="Times New Roman"/>
          <w:bCs/>
          <w:i/>
          <w:sz w:val="24"/>
          <w:szCs w:val="24"/>
        </w:rPr>
        <w:t>finalState</w:t>
      </w:r>
      <w:r>
        <w:t>. To understand better the real reasons of this choice, see the picture below that summarizes the situation:</w:t>
      </w:r>
    </w:p>
    <w:tbl>
      <w:tblPr>
        <w:tblW w:w="0" w:type="auto"/>
        <w:jc w:val="center"/>
        <w:tblLayout w:type="fixed"/>
        <w:tblLook w:val="0000"/>
      </w:tblPr>
      <w:tblGrid>
        <w:gridCol w:w="2019"/>
        <w:gridCol w:w="2019"/>
        <w:gridCol w:w="2019"/>
        <w:gridCol w:w="2030"/>
      </w:tblGrid>
      <w:tr w:rsidR="00AA6D85" w:rsidTr="00DD420A">
        <w:trPr>
          <w:trHeight w:val="227"/>
          <w:jc w:val="center"/>
        </w:trPr>
        <w:tc>
          <w:tcPr>
            <w:tcW w:w="2019" w:type="dxa"/>
            <w:tcBorders>
              <w:top w:val="single" w:sz="4" w:space="0" w:color="FFFFFF"/>
              <w:left w:val="single" w:sz="4" w:space="0" w:color="FFFFFF"/>
              <w:bottom w:val="single" w:sz="4" w:space="0" w:color="000000"/>
            </w:tcBorders>
          </w:tcPr>
          <w:p w:rsidR="00AA6D85" w:rsidRDefault="00AA6D85" w:rsidP="00DD420A">
            <w:pPr>
              <w:snapToGrid w:val="0"/>
              <w:jc w:val="both"/>
            </w:pPr>
          </w:p>
        </w:tc>
        <w:tc>
          <w:tcPr>
            <w:tcW w:w="2019" w:type="dxa"/>
            <w:tcBorders>
              <w:top w:val="single" w:sz="4" w:space="0" w:color="FFFFFF"/>
              <w:left w:val="single" w:sz="4" w:space="0" w:color="000000"/>
              <w:bottom w:val="single" w:sz="4" w:space="0" w:color="000000"/>
            </w:tcBorders>
          </w:tcPr>
          <w:p w:rsidR="00AA6D85" w:rsidRDefault="00AA6D85" w:rsidP="00DD420A">
            <w:pPr>
              <w:snapToGrid w:val="0"/>
              <w:jc w:val="both"/>
              <w:rPr>
                <w:rFonts w:ascii="Times New Roman" w:hAnsi="Times New Roman"/>
                <w:bCs/>
                <w:i/>
                <w:sz w:val="24"/>
                <w:szCs w:val="24"/>
              </w:rPr>
            </w:pPr>
            <w:r>
              <w:rPr>
                <w:rFonts w:ascii="Times New Roman" w:hAnsi="Times New Roman"/>
                <w:bCs/>
                <w:i/>
                <w:sz w:val="24"/>
                <w:szCs w:val="24"/>
              </w:rPr>
              <w:t>Get’s Methods</w:t>
            </w:r>
          </w:p>
        </w:tc>
        <w:tc>
          <w:tcPr>
            <w:tcW w:w="2019" w:type="dxa"/>
            <w:tcBorders>
              <w:top w:val="single" w:sz="4" w:space="0" w:color="FFFFFF"/>
              <w:left w:val="single" w:sz="4" w:space="0" w:color="000000"/>
              <w:bottom w:val="single" w:sz="4" w:space="0" w:color="000000"/>
            </w:tcBorders>
          </w:tcPr>
          <w:p w:rsidR="00AA6D85" w:rsidRDefault="00AA6D85" w:rsidP="00DD420A">
            <w:pPr>
              <w:snapToGrid w:val="0"/>
              <w:jc w:val="both"/>
              <w:rPr>
                <w:rFonts w:ascii="Times New Roman" w:hAnsi="Times New Roman"/>
                <w:bCs/>
                <w:i/>
                <w:sz w:val="24"/>
                <w:szCs w:val="24"/>
              </w:rPr>
            </w:pPr>
            <w:r>
              <w:rPr>
                <w:rFonts w:ascii="Times New Roman" w:hAnsi="Times New Roman"/>
                <w:bCs/>
                <w:i/>
                <w:sz w:val="24"/>
                <w:szCs w:val="24"/>
              </w:rPr>
              <w:t>Advantages</w:t>
            </w:r>
          </w:p>
        </w:tc>
        <w:tc>
          <w:tcPr>
            <w:tcW w:w="2030" w:type="dxa"/>
            <w:tcBorders>
              <w:top w:val="single" w:sz="4" w:space="0" w:color="FFFFFF"/>
              <w:left w:val="single" w:sz="4" w:space="0" w:color="000000"/>
              <w:bottom w:val="single" w:sz="4" w:space="0" w:color="000000"/>
              <w:right w:val="single" w:sz="4" w:space="0" w:color="FFFFFF"/>
            </w:tcBorders>
          </w:tcPr>
          <w:p w:rsidR="00AA6D85" w:rsidRDefault="00AA6D85" w:rsidP="00DD420A">
            <w:pPr>
              <w:snapToGrid w:val="0"/>
              <w:jc w:val="both"/>
              <w:rPr>
                <w:rFonts w:ascii="Times New Roman" w:hAnsi="Times New Roman"/>
                <w:bCs/>
                <w:i/>
                <w:sz w:val="24"/>
                <w:szCs w:val="24"/>
              </w:rPr>
            </w:pPr>
            <w:r>
              <w:rPr>
                <w:rFonts w:ascii="Times New Roman" w:hAnsi="Times New Roman"/>
                <w:bCs/>
                <w:i/>
                <w:sz w:val="24"/>
                <w:szCs w:val="24"/>
              </w:rPr>
              <w:t xml:space="preserve">Disadvantages </w:t>
            </w:r>
          </w:p>
        </w:tc>
      </w:tr>
      <w:tr w:rsidR="00AA6D85" w:rsidTr="00DD420A">
        <w:trPr>
          <w:trHeight w:val="466"/>
          <w:jc w:val="center"/>
        </w:trPr>
        <w:tc>
          <w:tcPr>
            <w:tcW w:w="2019" w:type="dxa"/>
            <w:tcBorders>
              <w:top w:val="single" w:sz="4" w:space="0" w:color="000000"/>
              <w:left w:val="single" w:sz="4" w:space="0" w:color="FFFFFF"/>
              <w:bottom w:val="single" w:sz="4" w:space="0" w:color="000000"/>
            </w:tcBorders>
          </w:tcPr>
          <w:p w:rsidR="00AA6D85" w:rsidRDefault="00AA6D85" w:rsidP="00DD420A">
            <w:pPr>
              <w:snapToGrid w:val="0"/>
              <w:jc w:val="both"/>
              <w:rPr>
                <w:rFonts w:ascii="Times New Roman" w:hAnsi="Times New Roman"/>
                <w:bCs/>
                <w:i/>
                <w:sz w:val="24"/>
                <w:szCs w:val="24"/>
              </w:rPr>
            </w:pPr>
            <w:r>
              <w:rPr>
                <w:rFonts w:ascii="Times New Roman" w:hAnsi="Times New Roman"/>
                <w:bCs/>
                <w:i/>
                <w:sz w:val="24"/>
                <w:szCs w:val="24"/>
              </w:rPr>
              <w:t xml:space="preserve">Without Shared  Memory </w:t>
            </w:r>
          </w:p>
        </w:tc>
        <w:tc>
          <w:tcPr>
            <w:tcW w:w="2019" w:type="dxa"/>
            <w:tcBorders>
              <w:top w:val="single" w:sz="4" w:space="0" w:color="000000"/>
              <w:left w:val="single" w:sz="4" w:space="0" w:color="000000"/>
              <w:bottom w:val="single" w:sz="4" w:space="0" w:color="000000"/>
            </w:tcBorders>
          </w:tcPr>
          <w:p w:rsidR="00AA6D85" w:rsidRDefault="00AA6D85" w:rsidP="00DD420A">
            <w:pPr>
              <w:snapToGrid w:val="0"/>
              <w:jc w:val="both"/>
              <w:rPr>
                <w:rFonts w:ascii="Times New Roman" w:hAnsi="Times New Roman"/>
                <w:bCs/>
                <w:sz w:val="24"/>
                <w:szCs w:val="24"/>
              </w:rPr>
            </w:pPr>
            <w:r>
              <w:rPr>
                <w:rFonts w:ascii="Times New Roman" w:hAnsi="Times New Roman"/>
                <w:bCs/>
                <w:sz w:val="24"/>
                <w:szCs w:val="24"/>
              </w:rPr>
              <w:t>Return a deep copy   (clone)</w:t>
            </w:r>
          </w:p>
        </w:tc>
        <w:tc>
          <w:tcPr>
            <w:tcW w:w="2019" w:type="dxa"/>
            <w:tcBorders>
              <w:top w:val="single" w:sz="4" w:space="0" w:color="000000"/>
              <w:left w:val="single" w:sz="4" w:space="0" w:color="000000"/>
              <w:bottom w:val="single" w:sz="4" w:space="0" w:color="000000"/>
            </w:tcBorders>
          </w:tcPr>
          <w:p w:rsidR="00AA6D85" w:rsidRDefault="00AA6D85" w:rsidP="00DD420A">
            <w:pPr>
              <w:snapToGrid w:val="0"/>
              <w:jc w:val="both"/>
              <w:rPr>
                <w:rFonts w:ascii="Times New Roman" w:hAnsi="Times New Roman"/>
                <w:bCs/>
                <w:sz w:val="24"/>
                <w:szCs w:val="24"/>
              </w:rPr>
            </w:pPr>
            <w:r>
              <w:rPr>
                <w:rFonts w:ascii="Times New Roman" w:hAnsi="Times New Roman"/>
                <w:bCs/>
                <w:sz w:val="24"/>
                <w:szCs w:val="24"/>
              </w:rPr>
              <w:t xml:space="preserve">Client simpler </w:t>
            </w:r>
          </w:p>
        </w:tc>
        <w:tc>
          <w:tcPr>
            <w:tcW w:w="2030" w:type="dxa"/>
            <w:tcBorders>
              <w:top w:val="single" w:sz="4" w:space="0" w:color="000000"/>
              <w:left w:val="single" w:sz="4" w:space="0" w:color="000000"/>
              <w:bottom w:val="single" w:sz="4" w:space="0" w:color="000000"/>
              <w:right w:val="single" w:sz="4" w:space="0" w:color="FFFFFF"/>
            </w:tcBorders>
          </w:tcPr>
          <w:p w:rsidR="00AA6D85" w:rsidRDefault="00AA6D85" w:rsidP="00DD420A">
            <w:pPr>
              <w:snapToGrid w:val="0"/>
              <w:jc w:val="both"/>
              <w:rPr>
                <w:rFonts w:ascii="Times New Roman" w:hAnsi="Times New Roman"/>
                <w:bCs/>
                <w:sz w:val="24"/>
                <w:szCs w:val="24"/>
              </w:rPr>
            </w:pPr>
            <w:r>
              <w:rPr>
                <w:rFonts w:ascii="Times New Roman" w:hAnsi="Times New Roman"/>
                <w:bCs/>
                <w:sz w:val="24"/>
                <w:szCs w:val="24"/>
              </w:rPr>
              <w:t xml:space="preserve">Waste memory </w:t>
            </w:r>
          </w:p>
        </w:tc>
      </w:tr>
      <w:tr w:rsidR="00AA6D85" w:rsidTr="00DD420A">
        <w:trPr>
          <w:trHeight w:val="466"/>
          <w:jc w:val="center"/>
        </w:trPr>
        <w:tc>
          <w:tcPr>
            <w:tcW w:w="2019" w:type="dxa"/>
            <w:tcBorders>
              <w:top w:val="single" w:sz="4" w:space="0" w:color="000000"/>
              <w:left w:val="single" w:sz="4" w:space="0" w:color="FFFFFF"/>
              <w:bottom w:val="single" w:sz="4" w:space="0" w:color="FFFFFF"/>
            </w:tcBorders>
          </w:tcPr>
          <w:p w:rsidR="00AA6D85" w:rsidRDefault="00AA6D85" w:rsidP="00DD420A">
            <w:pPr>
              <w:snapToGrid w:val="0"/>
              <w:jc w:val="both"/>
              <w:rPr>
                <w:rFonts w:ascii="Times New Roman" w:hAnsi="Times New Roman"/>
                <w:bCs/>
                <w:i/>
                <w:sz w:val="24"/>
                <w:szCs w:val="24"/>
              </w:rPr>
            </w:pPr>
            <w:r>
              <w:rPr>
                <w:rFonts w:ascii="Times New Roman" w:hAnsi="Times New Roman"/>
                <w:bCs/>
                <w:i/>
                <w:sz w:val="24"/>
                <w:szCs w:val="24"/>
              </w:rPr>
              <w:t xml:space="preserve">With Shared Memory </w:t>
            </w:r>
          </w:p>
        </w:tc>
        <w:tc>
          <w:tcPr>
            <w:tcW w:w="2019" w:type="dxa"/>
            <w:tcBorders>
              <w:top w:val="single" w:sz="4" w:space="0" w:color="000000"/>
              <w:left w:val="single" w:sz="4" w:space="0" w:color="000000"/>
              <w:bottom w:val="single" w:sz="4" w:space="0" w:color="FFFFFF"/>
            </w:tcBorders>
          </w:tcPr>
          <w:p w:rsidR="00AA6D85" w:rsidRDefault="00AA6D85" w:rsidP="00DD420A">
            <w:pPr>
              <w:snapToGrid w:val="0"/>
              <w:jc w:val="both"/>
              <w:rPr>
                <w:rFonts w:ascii="Times New Roman" w:hAnsi="Times New Roman"/>
                <w:bCs/>
                <w:sz w:val="24"/>
                <w:szCs w:val="24"/>
              </w:rPr>
            </w:pPr>
            <w:r>
              <w:rPr>
                <w:rFonts w:ascii="Times New Roman" w:hAnsi="Times New Roman"/>
                <w:bCs/>
                <w:sz w:val="24"/>
                <w:szCs w:val="24"/>
              </w:rPr>
              <w:t xml:space="preserve">Return a OnlyReadIterator </w:t>
            </w:r>
          </w:p>
        </w:tc>
        <w:tc>
          <w:tcPr>
            <w:tcW w:w="2019" w:type="dxa"/>
            <w:tcBorders>
              <w:top w:val="single" w:sz="4" w:space="0" w:color="000000"/>
              <w:left w:val="single" w:sz="4" w:space="0" w:color="000000"/>
              <w:bottom w:val="single" w:sz="4" w:space="0" w:color="FFFFFF"/>
            </w:tcBorders>
          </w:tcPr>
          <w:p w:rsidR="00AA6D85" w:rsidRDefault="00AA6D85" w:rsidP="00DD420A">
            <w:pPr>
              <w:snapToGrid w:val="0"/>
              <w:jc w:val="both"/>
              <w:rPr>
                <w:rFonts w:ascii="Times New Roman" w:hAnsi="Times New Roman"/>
                <w:bCs/>
                <w:sz w:val="24"/>
                <w:szCs w:val="24"/>
              </w:rPr>
            </w:pPr>
            <w:r>
              <w:rPr>
                <w:rFonts w:ascii="Times New Roman" w:hAnsi="Times New Roman"/>
                <w:bCs/>
                <w:sz w:val="24"/>
                <w:szCs w:val="24"/>
              </w:rPr>
              <w:t xml:space="preserve">Client trickier </w:t>
            </w:r>
          </w:p>
        </w:tc>
        <w:tc>
          <w:tcPr>
            <w:tcW w:w="2030" w:type="dxa"/>
            <w:tcBorders>
              <w:top w:val="single" w:sz="4" w:space="0" w:color="000000"/>
              <w:left w:val="single" w:sz="4" w:space="0" w:color="000000"/>
              <w:bottom w:val="single" w:sz="4" w:space="0" w:color="FFFFFF"/>
              <w:right w:val="single" w:sz="4" w:space="0" w:color="FFFFFF"/>
            </w:tcBorders>
          </w:tcPr>
          <w:p w:rsidR="00AA6D85" w:rsidRDefault="00AA6D85" w:rsidP="00DD420A">
            <w:pPr>
              <w:snapToGrid w:val="0"/>
              <w:jc w:val="both"/>
              <w:rPr>
                <w:rFonts w:ascii="Times New Roman" w:hAnsi="Times New Roman"/>
                <w:bCs/>
                <w:sz w:val="24"/>
                <w:szCs w:val="24"/>
              </w:rPr>
            </w:pPr>
            <w:r>
              <w:rPr>
                <w:rFonts w:ascii="Times New Roman" w:hAnsi="Times New Roman"/>
                <w:bCs/>
                <w:sz w:val="24"/>
                <w:szCs w:val="24"/>
              </w:rPr>
              <w:t>Save memory</w:t>
            </w:r>
          </w:p>
        </w:tc>
      </w:tr>
    </w:tbl>
    <w:p w:rsidR="00AA6D85" w:rsidRDefault="00AA6D85" w:rsidP="00AA6D85">
      <w:pPr>
        <w:jc w:val="both"/>
        <w:rPr>
          <w:rFonts w:ascii="Times New Roman" w:hAnsi="Times New Roman"/>
          <w:b/>
          <w:bCs/>
          <w:sz w:val="24"/>
          <w:szCs w:val="24"/>
        </w:rPr>
      </w:pPr>
    </w:p>
    <w:p w:rsidR="00AA6D85" w:rsidRDefault="00AA6D85" w:rsidP="00AA6D85">
      <w:pPr>
        <w:spacing w:after="240"/>
        <w:jc w:val="both"/>
        <w:rPr>
          <w:rFonts w:ascii="Times New Roman" w:hAnsi="Times New Roman"/>
          <w:sz w:val="24"/>
          <w:szCs w:val="24"/>
        </w:rPr>
      </w:pPr>
      <w:r>
        <w:rPr>
          <w:rFonts w:ascii="Times New Roman" w:hAnsi="Times New Roman"/>
          <w:sz w:val="24"/>
          <w:szCs w:val="24"/>
        </w:rPr>
        <w:t>To have a better computation we have made a distinction between immutable and mutable object. Two objects are equal if they have the same memory location (same entity), this is the case of two object of Service, State and Action classes. An example of mutable objects is the StateAction class that manages the value of couple state and action; so our algorithms execute shallow and not deep equals. This is a way faster to compare two objects.</w:t>
      </w:r>
    </w:p>
    <w:p w:rsidR="00AA6D85" w:rsidRDefault="00AA6D85" w:rsidP="00AA6D85">
      <w:pPr>
        <w:jc w:val="both"/>
        <w:rPr>
          <w:rFonts w:ascii="Times New Roman" w:hAnsi="Times New Roman"/>
          <w:sz w:val="24"/>
          <w:szCs w:val="24"/>
        </w:rPr>
      </w:pPr>
      <w:r>
        <w:rPr>
          <w:rFonts w:ascii="Times New Roman" w:hAnsi="Times New Roman"/>
          <w:sz w:val="24"/>
          <w:szCs w:val="24"/>
        </w:rPr>
        <w:t>Before of this version there was a class Community used by both abstraction and control package, in fact this class had methods to manage available services and useful operations for simulation. To make application more modular as possible we have divided this class in two classes:</w:t>
      </w:r>
    </w:p>
    <w:p w:rsidR="00AA6D85" w:rsidRDefault="00AA6D85" w:rsidP="00687F90">
      <w:pPr>
        <w:widowControl w:val="0"/>
        <w:numPr>
          <w:ilvl w:val="0"/>
          <w:numId w:val="10"/>
        </w:numPr>
        <w:tabs>
          <w:tab w:val="left" w:pos="720"/>
        </w:tabs>
        <w:suppressAutoHyphens/>
        <w:spacing w:after="0" w:line="240" w:lineRule="auto"/>
        <w:jc w:val="both"/>
        <w:rPr>
          <w:rFonts w:ascii="Times New Roman" w:hAnsi="Times New Roman"/>
          <w:sz w:val="24"/>
          <w:szCs w:val="24"/>
        </w:rPr>
      </w:pPr>
      <w:r>
        <w:rPr>
          <w:rFonts w:ascii="Times New Roman" w:hAnsi="Times New Roman"/>
          <w:sz w:val="24"/>
          <w:szCs w:val="24"/>
          <w:u w:val="single"/>
        </w:rPr>
        <w:lastRenderedPageBreak/>
        <w:t>AvailableService</w:t>
      </w:r>
      <w:r>
        <w:rPr>
          <w:rFonts w:ascii="Times New Roman" w:hAnsi="Times New Roman"/>
          <w:b/>
          <w:sz w:val="24"/>
          <w:szCs w:val="24"/>
        </w:rPr>
        <w:t xml:space="preserve"> </w:t>
      </w:r>
      <w:r>
        <w:rPr>
          <w:rFonts w:ascii="Times New Roman" w:hAnsi="Times New Roman"/>
          <w:sz w:val="24"/>
          <w:szCs w:val="24"/>
        </w:rPr>
        <w:t xml:space="preserve">about all methods to manage available services. In this new class we modified available service’s structure from </w:t>
      </w:r>
      <w:r>
        <w:rPr>
          <w:rFonts w:ascii="Times New Roman" w:hAnsi="Times New Roman"/>
          <w:i/>
          <w:sz w:val="24"/>
          <w:szCs w:val="24"/>
        </w:rPr>
        <w:t>Hashtable&lt;Service&gt;</w:t>
      </w:r>
      <w:r>
        <w:rPr>
          <w:rFonts w:ascii="Times New Roman" w:hAnsi="Times New Roman"/>
          <w:sz w:val="24"/>
          <w:szCs w:val="24"/>
        </w:rPr>
        <w:t xml:space="preserve"> to </w:t>
      </w:r>
      <w:r>
        <w:rPr>
          <w:rFonts w:ascii="Times New Roman" w:hAnsi="Times New Roman"/>
          <w:i/>
          <w:sz w:val="24"/>
          <w:szCs w:val="24"/>
        </w:rPr>
        <w:t>ArrayList&lt;Service&gt;</w:t>
      </w:r>
      <w:r>
        <w:rPr>
          <w:rFonts w:ascii="Times New Roman" w:hAnsi="Times New Roman"/>
          <w:sz w:val="24"/>
          <w:szCs w:val="24"/>
        </w:rPr>
        <w:t xml:space="preserve"> and related methods. This because, during simulation process, services are used in sequential way, so use a HashSet structure ordered according to a particular key is not so useful, in this case.</w:t>
      </w:r>
    </w:p>
    <w:p w:rsidR="00AA6D85" w:rsidRDefault="00AA6D85" w:rsidP="00687F90">
      <w:pPr>
        <w:widowControl w:val="0"/>
        <w:numPr>
          <w:ilvl w:val="0"/>
          <w:numId w:val="10"/>
        </w:numPr>
        <w:tabs>
          <w:tab w:val="left" w:pos="720"/>
        </w:tabs>
        <w:suppressAutoHyphens/>
        <w:spacing w:after="0" w:line="240" w:lineRule="auto"/>
        <w:jc w:val="both"/>
        <w:rPr>
          <w:rFonts w:ascii="Times New Roman" w:hAnsi="Times New Roman"/>
          <w:sz w:val="24"/>
          <w:szCs w:val="24"/>
        </w:rPr>
      </w:pPr>
      <w:r>
        <w:rPr>
          <w:rFonts w:ascii="Times New Roman" w:hAnsi="Times New Roman"/>
          <w:sz w:val="24"/>
          <w:szCs w:val="24"/>
          <w:u w:val="single"/>
        </w:rPr>
        <w:t>Community</w:t>
      </w:r>
      <w:r>
        <w:rPr>
          <w:rFonts w:ascii="Times New Roman" w:hAnsi="Times New Roman"/>
          <w:sz w:val="24"/>
          <w:szCs w:val="24"/>
        </w:rPr>
        <w:t xml:space="preserve"> uses AvailableService and methods to create Orchestrator.</w:t>
      </w:r>
    </w:p>
    <w:p w:rsidR="00AA6D85" w:rsidRDefault="00AA6D85" w:rsidP="00AA6D85">
      <w:pPr>
        <w:spacing w:before="240" w:after="240"/>
        <w:jc w:val="both"/>
        <w:rPr>
          <w:rFonts w:ascii="Times New Roman" w:hAnsi="Times New Roman"/>
          <w:sz w:val="24"/>
          <w:szCs w:val="24"/>
        </w:rPr>
      </w:pPr>
      <w:r>
        <w:rPr>
          <w:rFonts w:ascii="Times New Roman" w:hAnsi="Times New Roman"/>
          <w:sz w:val="24"/>
          <w:szCs w:val="24"/>
        </w:rPr>
        <w:t>Other modify has been introduced in the file to take in input. Until this version a textual file was:</w:t>
      </w:r>
    </w:p>
    <w:p w:rsidR="00AA6D85" w:rsidRDefault="008D7899" w:rsidP="00AA6D85">
      <w:pPr>
        <w:keepNext/>
        <w:jc w:val="center"/>
      </w:pPr>
      <w:r>
        <w:rPr>
          <w:rFonts w:ascii="Times New Roman" w:hAnsi="Times New Roman"/>
          <w:noProof/>
          <w:sz w:val="24"/>
          <w:szCs w:val="24"/>
          <w:lang w:val="it-IT"/>
        </w:rPr>
        <w:drawing>
          <wp:inline distT="0" distB="0" distL="0" distR="0">
            <wp:extent cx="819785" cy="750570"/>
            <wp:effectExtent l="19050" t="0" r="0" b="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srcRect/>
                    <a:stretch>
                      <a:fillRect/>
                    </a:stretch>
                  </pic:blipFill>
                  <pic:spPr bwMode="auto">
                    <a:xfrm>
                      <a:off x="0" y="0"/>
                      <a:ext cx="819785" cy="750570"/>
                    </a:xfrm>
                    <a:prstGeom prst="rect">
                      <a:avLst/>
                    </a:prstGeom>
                    <a:solidFill>
                      <a:srgbClr val="FFFFFF"/>
                    </a:solidFill>
                    <a:ln w="9525">
                      <a:noFill/>
                      <a:miter lim="800000"/>
                      <a:headEnd/>
                      <a:tailEnd/>
                    </a:ln>
                  </pic:spPr>
                </pic:pic>
              </a:graphicData>
            </a:graphic>
          </wp:inline>
        </w:drawing>
      </w:r>
    </w:p>
    <w:p w:rsidR="00AA6D85" w:rsidRDefault="00AA6D85" w:rsidP="00AA6D85">
      <w:pPr>
        <w:pStyle w:val="Didascalia1"/>
        <w:jc w:val="center"/>
      </w:pPr>
      <w:r>
        <w:t xml:space="preserve">Figure </w:t>
      </w:r>
      <w:fldSimple w:instr=" SEQ &quot;Figure&quot; \*Arabic ">
        <w:r w:rsidR="00340CDB">
          <w:rPr>
            <w:noProof/>
          </w:rPr>
          <w:t>4</w:t>
        </w:r>
      </w:fldSimple>
      <w:r>
        <w:t>: textual file without initial state</w:t>
      </w:r>
    </w:p>
    <w:p w:rsidR="00AA6D85" w:rsidRDefault="00AA6D85" w:rsidP="00AA6D85">
      <w:pPr>
        <w:jc w:val="both"/>
        <w:rPr>
          <w:rFonts w:ascii="Times New Roman" w:hAnsi="Times New Roman"/>
          <w:sz w:val="24"/>
          <w:szCs w:val="24"/>
        </w:rPr>
      </w:pPr>
      <w:r>
        <w:rPr>
          <w:rFonts w:ascii="Times New Roman" w:hAnsi="Times New Roman"/>
          <w:sz w:val="24"/>
          <w:szCs w:val="24"/>
        </w:rPr>
        <w:t>In this release an input file has an initial state because it is useful for Simulation so the file’s formalism is the follow:</w:t>
      </w:r>
    </w:p>
    <w:p w:rsidR="00AA6D85" w:rsidRDefault="008D7899" w:rsidP="00AA6D85">
      <w:pPr>
        <w:keepNext/>
        <w:jc w:val="center"/>
      </w:pPr>
      <w:r>
        <w:rPr>
          <w:noProof/>
          <w:lang w:val="it-IT"/>
        </w:rPr>
        <w:drawing>
          <wp:inline distT="0" distB="0" distL="0" distR="0">
            <wp:extent cx="819785" cy="1087120"/>
            <wp:effectExtent l="19050" t="0" r="0" b="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srcRect/>
                    <a:stretch>
                      <a:fillRect/>
                    </a:stretch>
                  </pic:blipFill>
                  <pic:spPr bwMode="auto">
                    <a:xfrm>
                      <a:off x="0" y="0"/>
                      <a:ext cx="819785" cy="1087120"/>
                    </a:xfrm>
                    <a:prstGeom prst="rect">
                      <a:avLst/>
                    </a:prstGeom>
                    <a:solidFill>
                      <a:srgbClr val="FFFFFF"/>
                    </a:solidFill>
                    <a:ln w="9525">
                      <a:noFill/>
                      <a:miter lim="800000"/>
                      <a:headEnd/>
                      <a:tailEnd/>
                    </a:ln>
                  </pic:spPr>
                </pic:pic>
              </a:graphicData>
            </a:graphic>
          </wp:inline>
        </w:drawing>
      </w:r>
    </w:p>
    <w:p w:rsidR="00AA6D85" w:rsidRDefault="00AA6D85" w:rsidP="00AA6D85">
      <w:pPr>
        <w:pStyle w:val="Didascalia1"/>
        <w:jc w:val="center"/>
      </w:pPr>
      <w:r>
        <w:t xml:space="preserve">Figure </w:t>
      </w:r>
      <w:fldSimple w:instr=" SEQ &quot;Figure&quot; \*Arabic ">
        <w:r w:rsidR="00340CDB">
          <w:rPr>
            <w:noProof/>
          </w:rPr>
          <w:t>5</w:t>
        </w:r>
      </w:fldSimple>
      <w:r>
        <w:t>: textual file with initial state</w:t>
      </w:r>
    </w:p>
    <w:p w:rsidR="00AA6D85" w:rsidRDefault="00AA6D85" w:rsidP="00AA6D85">
      <w:pPr>
        <w:spacing w:after="240"/>
        <w:jc w:val="both"/>
        <w:rPr>
          <w:rFonts w:ascii="Times New Roman" w:hAnsi="Times New Roman"/>
          <w:sz w:val="24"/>
          <w:szCs w:val="24"/>
        </w:rPr>
      </w:pPr>
      <w:r>
        <w:rPr>
          <w:rFonts w:ascii="Times New Roman" w:hAnsi="Times New Roman"/>
          <w:sz w:val="24"/>
          <w:szCs w:val="24"/>
        </w:rPr>
        <w:t>Obviously to manage this situation has been modify file’s parser, or rather ReadFile class, so when it reads a file doesn’t throw an exception. Consequently the service’s constructor has been modify to store a initial state in a new field initial.</w:t>
      </w:r>
    </w:p>
    <w:p w:rsidR="00AA6D85" w:rsidRDefault="00AA6D85" w:rsidP="00AA6D85">
      <w:pPr>
        <w:spacing w:after="240"/>
        <w:jc w:val="both"/>
        <w:rPr>
          <w:rFonts w:ascii="Times New Roman" w:hAnsi="Times New Roman"/>
          <w:sz w:val="24"/>
          <w:szCs w:val="24"/>
        </w:rPr>
      </w:pPr>
    </w:p>
    <w:p w:rsidR="00AA6D85" w:rsidRDefault="00AA6D85" w:rsidP="00AA6D85">
      <w:pPr>
        <w:spacing w:after="240"/>
        <w:jc w:val="both"/>
        <w:rPr>
          <w:rFonts w:ascii="Times New Roman" w:hAnsi="Times New Roman"/>
          <w:sz w:val="24"/>
          <w:szCs w:val="24"/>
        </w:rPr>
      </w:pPr>
    </w:p>
    <w:p w:rsidR="0036658E" w:rsidRDefault="0036658E" w:rsidP="00AA6D85">
      <w:pPr>
        <w:spacing w:after="240"/>
        <w:jc w:val="both"/>
        <w:rPr>
          <w:rFonts w:ascii="Times New Roman" w:hAnsi="Times New Roman"/>
          <w:sz w:val="24"/>
          <w:szCs w:val="24"/>
        </w:rPr>
      </w:pPr>
    </w:p>
    <w:p w:rsidR="0036658E" w:rsidRDefault="0036658E" w:rsidP="00AA6D85">
      <w:pPr>
        <w:spacing w:after="240"/>
        <w:jc w:val="both"/>
        <w:rPr>
          <w:rFonts w:ascii="Times New Roman" w:hAnsi="Times New Roman"/>
          <w:sz w:val="24"/>
          <w:szCs w:val="24"/>
        </w:rPr>
      </w:pPr>
    </w:p>
    <w:p w:rsidR="0036658E" w:rsidRDefault="0036658E" w:rsidP="00AA6D85">
      <w:pPr>
        <w:spacing w:after="240"/>
        <w:jc w:val="both"/>
        <w:rPr>
          <w:rFonts w:ascii="Times New Roman" w:hAnsi="Times New Roman"/>
          <w:sz w:val="24"/>
          <w:szCs w:val="24"/>
        </w:rPr>
      </w:pPr>
    </w:p>
    <w:p w:rsidR="00AA6D85" w:rsidRDefault="00AA6D85" w:rsidP="00AA6D85">
      <w:pPr>
        <w:spacing w:after="240"/>
        <w:jc w:val="both"/>
        <w:rPr>
          <w:rFonts w:ascii="Times New Roman" w:hAnsi="Times New Roman"/>
          <w:sz w:val="24"/>
          <w:szCs w:val="24"/>
        </w:rPr>
      </w:pPr>
    </w:p>
    <w:p w:rsidR="00AA6D85" w:rsidRDefault="00AA6D85" w:rsidP="00AA6D85">
      <w:pPr>
        <w:spacing w:after="240"/>
        <w:jc w:val="both"/>
        <w:rPr>
          <w:rFonts w:ascii="Times New Roman" w:hAnsi="Times New Roman"/>
          <w:sz w:val="24"/>
          <w:szCs w:val="24"/>
        </w:rPr>
      </w:pPr>
    </w:p>
    <w:p w:rsidR="00AA6D85" w:rsidRDefault="00AA6D85" w:rsidP="00AA6D85">
      <w:pPr>
        <w:spacing w:after="240"/>
        <w:jc w:val="both"/>
        <w:rPr>
          <w:rFonts w:ascii="Times New Roman" w:hAnsi="Times New Roman"/>
          <w:sz w:val="24"/>
          <w:szCs w:val="24"/>
        </w:rPr>
      </w:pPr>
    </w:p>
    <w:p w:rsidR="00AA6D85" w:rsidRDefault="00AA6D85" w:rsidP="00AA6D85">
      <w:pPr>
        <w:spacing w:after="240"/>
        <w:jc w:val="both"/>
        <w:rPr>
          <w:rFonts w:ascii="Times New Roman" w:hAnsi="Times New Roman"/>
          <w:sz w:val="24"/>
          <w:szCs w:val="24"/>
        </w:rPr>
      </w:pPr>
    </w:p>
    <w:p w:rsidR="00AA6D85" w:rsidRDefault="00AA6D85" w:rsidP="00AA6D85">
      <w:pPr>
        <w:spacing w:after="240"/>
        <w:jc w:val="both"/>
        <w:rPr>
          <w:rFonts w:ascii="Times New Roman" w:hAnsi="Times New Roman"/>
          <w:sz w:val="24"/>
          <w:szCs w:val="24"/>
        </w:rPr>
      </w:pPr>
    </w:p>
    <w:p w:rsidR="00AA6D85" w:rsidRDefault="00AA6D85" w:rsidP="00AA6D85">
      <w:pPr>
        <w:spacing w:after="240"/>
        <w:jc w:val="both"/>
        <w:rPr>
          <w:rFonts w:ascii="Times New Roman" w:hAnsi="Times New Roman"/>
          <w:sz w:val="24"/>
          <w:szCs w:val="24"/>
        </w:rPr>
      </w:pPr>
      <w:r>
        <w:rPr>
          <w:rFonts w:ascii="Times New Roman" w:hAnsi="Times New Roman"/>
          <w:sz w:val="24"/>
          <w:szCs w:val="24"/>
        </w:rPr>
        <w:lastRenderedPageBreak/>
        <w:t>To improve the usability of our program we have introduced some arrangements in Cartesian Product, in particular we added a label on the action of a service that represent a Cartesian product. Until previous version between two states there was only an action, while now there is action and service’s name that can perform this action (picture below).</w:t>
      </w:r>
    </w:p>
    <w:p w:rsidR="00AA6D85" w:rsidRDefault="008D7899" w:rsidP="00AA6D85">
      <w:pPr>
        <w:keepNext/>
        <w:spacing w:after="240"/>
        <w:jc w:val="center"/>
      </w:pPr>
      <w:r>
        <w:rPr>
          <w:rFonts w:ascii="Times New Roman" w:hAnsi="Times New Roman"/>
          <w:noProof/>
          <w:sz w:val="24"/>
          <w:szCs w:val="24"/>
          <w:lang w:val="it-IT"/>
        </w:rPr>
        <w:drawing>
          <wp:inline distT="0" distB="0" distL="0" distR="0">
            <wp:extent cx="6116320" cy="2717165"/>
            <wp:effectExtent l="19050" t="0" r="0" b="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a:srcRect/>
                    <a:stretch>
                      <a:fillRect/>
                    </a:stretch>
                  </pic:blipFill>
                  <pic:spPr bwMode="auto">
                    <a:xfrm>
                      <a:off x="0" y="0"/>
                      <a:ext cx="6116320" cy="2717165"/>
                    </a:xfrm>
                    <a:prstGeom prst="rect">
                      <a:avLst/>
                    </a:prstGeom>
                    <a:solidFill>
                      <a:srgbClr val="FFFFFF"/>
                    </a:solidFill>
                    <a:ln w="9525">
                      <a:noFill/>
                      <a:miter lim="800000"/>
                      <a:headEnd/>
                      <a:tailEnd/>
                    </a:ln>
                  </pic:spPr>
                </pic:pic>
              </a:graphicData>
            </a:graphic>
          </wp:inline>
        </w:drawing>
      </w:r>
    </w:p>
    <w:p w:rsidR="00AA6D85" w:rsidRDefault="00AA6D85" w:rsidP="00AA6D85">
      <w:pPr>
        <w:pStyle w:val="Didascalia1"/>
        <w:jc w:val="center"/>
      </w:pPr>
      <w:r>
        <w:t xml:space="preserve">Figure </w:t>
      </w:r>
      <w:fldSimple w:instr=" SEQ &quot;Figure&quot; \*Arabic ">
        <w:r w:rsidR="00340CDB">
          <w:rPr>
            <w:noProof/>
          </w:rPr>
          <w:t>6</w:t>
        </w:r>
      </w:fldSimple>
      <w:r>
        <w:t>: graph Cartesian product’s service</w:t>
      </w:r>
    </w:p>
    <w:p w:rsidR="00AA6D85" w:rsidRDefault="00AA6D85" w:rsidP="00AA6D85">
      <w:pPr>
        <w:jc w:val="both"/>
        <w:rPr>
          <w:rFonts w:ascii="Times New Roman" w:hAnsi="Times New Roman"/>
          <w:sz w:val="24"/>
          <w:szCs w:val="24"/>
        </w:rPr>
      </w:pPr>
      <w:r>
        <w:rPr>
          <w:rFonts w:ascii="Times New Roman" w:hAnsi="Times New Roman"/>
          <w:sz w:val="24"/>
          <w:szCs w:val="24"/>
        </w:rPr>
        <w:t>The last change we have made for this package is the concept of deterministic or non-deterministic service. In this class we have introduced a new boolean field that gives information on this property. The reason why we have done this change is the necessity to know if the Target Service is deterministic, in fact if it isn’t so the simulation is not executable.</w:t>
      </w:r>
    </w:p>
    <w:p w:rsidR="00AA6D85" w:rsidRDefault="00AA6D85" w:rsidP="00AA6D85">
      <w:pPr>
        <w:jc w:val="both"/>
        <w:rPr>
          <w:rFonts w:ascii="Times New Roman" w:hAnsi="Times New Roman"/>
          <w:sz w:val="24"/>
          <w:szCs w:val="24"/>
        </w:rPr>
      </w:pPr>
    </w:p>
    <w:p w:rsidR="00AA6D85" w:rsidRDefault="00AA6D85" w:rsidP="00AA6D85">
      <w:pPr>
        <w:jc w:val="both"/>
        <w:rPr>
          <w:rFonts w:ascii="Times New Roman" w:hAnsi="Times New Roman"/>
          <w:sz w:val="24"/>
          <w:szCs w:val="24"/>
        </w:rPr>
      </w:pPr>
    </w:p>
    <w:p w:rsidR="00AA6D85" w:rsidRDefault="00AA6D85" w:rsidP="00AA6D85">
      <w:pPr>
        <w:jc w:val="both"/>
        <w:rPr>
          <w:rFonts w:ascii="Times New Roman" w:hAnsi="Times New Roman"/>
          <w:sz w:val="24"/>
          <w:szCs w:val="24"/>
        </w:rPr>
      </w:pPr>
    </w:p>
    <w:p w:rsidR="00AA6D85" w:rsidRDefault="00AA6D85" w:rsidP="00AA6D85">
      <w:pPr>
        <w:jc w:val="both"/>
        <w:rPr>
          <w:rFonts w:ascii="Times New Roman" w:hAnsi="Times New Roman"/>
          <w:sz w:val="24"/>
          <w:szCs w:val="24"/>
        </w:rPr>
      </w:pPr>
    </w:p>
    <w:p w:rsidR="00AA6D85" w:rsidRDefault="00AA6D85" w:rsidP="00AA6D85">
      <w:pPr>
        <w:jc w:val="both"/>
        <w:rPr>
          <w:rFonts w:ascii="Times New Roman" w:hAnsi="Times New Roman"/>
          <w:sz w:val="24"/>
          <w:szCs w:val="24"/>
        </w:rPr>
      </w:pPr>
    </w:p>
    <w:p w:rsidR="00AA6D85" w:rsidRDefault="00AA6D85" w:rsidP="00AA6D85">
      <w:pPr>
        <w:jc w:val="both"/>
        <w:rPr>
          <w:rFonts w:ascii="Times New Roman" w:hAnsi="Times New Roman"/>
          <w:sz w:val="24"/>
          <w:szCs w:val="24"/>
        </w:rPr>
      </w:pPr>
    </w:p>
    <w:p w:rsidR="00AA6D85" w:rsidRDefault="00AA6D85" w:rsidP="00AA6D85">
      <w:pPr>
        <w:jc w:val="both"/>
        <w:rPr>
          <w:rFonts w:ascii="Times New Roman" w:hAnsi="Times New Roman"/>
          <w:sz w:val="24"/>
          <w:szCs w:val="24"/>
        </w:rPr>
      </w:pPr>
    </w:p>
    <w:p w:rsidR="00AA6D85" w:rsidRDefault="00AA6D85" w:rsidP="00AA6D85">
      <w:pPr>
        <w:jc w:val="both"/>
        <w:rPr>
          <w:rFonts w:ascii="Times New Roman" w:hAnsi="Times New Roman"/>
          <w:sz w:val="24"/>
          <w:szCs w:val="24"/>
        </w:rPr>
      </w:pPr>
    </w:p>
    <w:p w:rsidR="00AA6D85" w:rsidRDefault="00AA6D85" w:rsidP="00AA6D85">
      <w:pPr>
        <w:jc w:val="both"/>
        <w:rPr>
          <w:rFonts w:ascii="Times New Roman" w:hAnsi="Times New Roman"/>
          <w:sz w:val="24"/>
          <w:szCs w:val="24"/>
        </w:rPr>
      </w:pPr>
    </w:p>
    <w:p w:rsidR="00AA6D85" w:rsidRDefault="00AA6D85" w:rsidP="00AA6D85">
      <w:pPr>
        <w:jc w:val="both"/>
        <w:rPr>
          <w:rFonts w:ascii="Times New Roman" w:hAnsi="Times New Roman"/>
          <w:sz w:val="24"/>
          <w:szCs w:val="24"/>
        </w:rPr>
      </w:pPr>
    </w:p>
    <w:p w:rsidR="00AA6D85" w:rsidRDefault="00AA6D85" w:rsidP="00AA6D85">
      <w:pPr>
        <w:jc w:val="both"/>
        <w:rPr>
          <w:rFonts w:ascii="Times New Roman" w:hAnsi="Times New Roman"/>
          <w:sz w:val="24"/>
          <w:szCs w:val="24"/>
        </w:rPr>
      </w:pPr>
    </w:p>
    <w:p w:rsidR="00AA6D85" w:rsidRDefault="00AA6D85" w:rsidP="00AA6D85">
      <w:pPr>
        <w:jc w:val="both"/>
        <w:rPr>
          <w:rFonts w:ascii="Times New Roman" w:hAnsi="Times New Roman"/>
          <w:sz w:val="24"/>
          <w:szCs w:val="24"/>
        </w:rPr>
      </w:pPr>
    </w:p>
    <w:p w:rsidR="000714FF" w:rsidRDefault="00EF0FC8" w:rsidP="005F53C1">
      <w:pPr>
        <w:jc w:val="both"/>
        <w:rPr>
          <w:rFonts w:ascii="Times New Roman" w:hAnsi="Times New Roman"/>
          <w:sz w:val="36"/>
          <w:szCs w:val="36"/>
          <w:u w:val="single"/>
        </w:rPr>
      </w:pPr>
      <w:r>
        <w:rPr>
          <w:rFonts w:ascii="Times New Roman" w:hAnsi="Times New Roman"/>
          <w:sz w:val="36"/>
          <w:szCs w:val="36"/>
          <w:u w:val="single"/>
        </w:rPr>
        <w:lastRenderedPageBreak/>
        <w:t xml:space="preserve">Chapter 2: </w:t>
      </w:r>
      <w:r w:rsidR="008E33BB">
        <w:rPr>
          <w:rFonts w:ascii="Times New Roman" w:hAnsi="Times New Roman"/>
          <w:sz w:val="36"/>
          <w:szCs w:val="36"/>
          <w:u w:val="single"/>
        </w:rPr>
        <w:t>Final release</w:t>
      </w:r>
      <w:r w:rsidR="00734692">
        <w:rPr>
          <w:sz w:val="36"/>
          <w:szCs w:val="36"/>
        </w:rPr>
        <w:fldChar w:fldCharType="begin"/>
      </w:r>
      <w:r w:rsidR="000714FF">
        <w:rPr>
          <w:sz w:val="36"/>
          <w:szCs w:val="36"/>
        </w:rPr>
        <w:instrText xml:space="preserve"> XE "2 Chapter 2\: Final  Release" </w:instrText>
      </w:r>
      <w:r w:rsidR="00734692">
        <w:rPr>
          <w:sz w:val="36"/>
          <w:szCs w:val="36"/>
        </w:rPr>
        <w:fldChar w:fldCharType="end"/>
      </w:r>
    </w:p>
    <w:p w:rsidR="00966469" w:rsidRDefault="00966469" w:rsidP="005F53C1">
      <w:pPr>
        <w:jc w:val="both"/>
        <w:rPr>
          <w:rFonts w:ascii="Times New Roman" w:hAnsi="Times New Roman"/>
          <w:sz w:val="24"/>
          <w:szCs w:val="24"/>
          <w:lang w:val="en-GB"/>
        </w:rPr>
      </w:pPr>
      <w:r>
        <w:rPr>
          <w:rFonts w:ascii="Times New Roman" w:hAnsi="Times New Roman"/>
          <w:sz w:val="24"/>
          <w:szCs w:val="24"/>
          <w:lang w:val="en-GB"/>
        </w:rPr>
        <w:t>In previous chapter we have described</w:t>
      </w:r>
      <w:r w:rsidR="00035939">
        <w:rPr>
          <w:rFonts w:ascii="Times New Roman" w:hAnsi="Times New Roman"/>
          <w:sz w:val="24"/>
          <w:szCs w:val="24"/>
          <w:lang w:val="en-GB"/>
        </w:rPr>
        <w:t xml:space="preserve"> workflow of abstraction package (three version). H</w:t>
      </w:r>
      <w:r>
        <w:rPr>
          <w:rFonts w:ascii="Times New Roman" w:hAnsi="Times New Roman"/>
          <w:sz w:val="24"/>
          <w:szCs w:val="24"/>
          <w:lang w:val="en-GB"/>
        </w:rPr>
        <w:t>ere we report the java classes’ description of actual application</w:t>
      </w:r>
      <w:r w:rsidR="008E4FF2">
        <w:rPr>
          <w:rFonts w:ascii="Times New Roman" w:hAnsi="Times New Roman"/>
          <w:sz w:val="24"/>
          <w:szCs w:val="24"/>
          <w:lang w:val="en-GB"/>
        </w:rPr>
        <w:t>.</w:t>
      </w:r>
    </w:p>
    <w:p w:rsidR="00356FDB" w:rsidRDefault="00356FDB" w:rsidP="00356FDB">
      <w:pPr>
        <w:jc w:val="both"/>
        <w:rPr>
          <w:rFonts w:ascii="Times New Roman" w:hAnsi="Times New Roman"/>
          <w:sz w:val="24"/>
          <w:szCs w:val="24"/>
        </w:rPr>
      </w:pPr>
      <w:r>
        <w:rPr>
          <w:rFonts w:ascii="Times New Roman" w:hAnsi="Times New Roman"/>
          <w:b/>
          <w:sz w:val="28"/>
          <w:szCs w:val="28"/>
        </w:rPr>
        <w:t xml:space="preserve">2.1 </w:t>
      </w:r>
      <w:r>
        <w:rPr>
          <w:rFonts w:ascii="Times New Roman" w:hAnsi="Times New Roman"/>
          <w:sz w:val="28"/>
          <w:szCs w:val="28"/>
          <w:u w:val="single"/>
        </w:rPr>
        <w:t>Package description</w:t>
      </w:r>
      <w:r w:rsidR="00734692">
        <w:fldChar w:fldCharType="begin"/>
      </w:r>
      <w:r>
        <w:instrText xml:space="preserve"> XE "2.1 Package description" </w:instrText>
      </w:r>
      <w:r w:rsidR="00734692">
        <w:fldChar w:fldCharType="end"/>
      </w:r>
    </w:p>
    <w:p w:rsidR="00966469" w:rsidRDefault="00966469" w:rsidP="00966469">
      <w:pPr>
        <w:jc w:val="both"/>
        <w:rPr>
          <w:rFonts w:ascii="Times New Roman" w:hAnsi="Times New Roman"/>
          <w:sz w:val="24"/>
          <w:szCs w:val="24"/>
        </w:rPr>
      </w:pPr>
      <w:r>
        <w:rPr>
          <w:rFonts w:ascii="Times New Roman" w:hAnsi="Times New Roman"/>
          <w:sz w:val="24"/>
          <w:szCs w:val="24"/>
        </w:rPr>
        <w:t>The classes present in this package are:</w:t>
      </w:r>
    </w:p>
    <w:p w:rsidR="00966469" w:rsidRDefault="00966469" w:rsidP="00687F90">
      <w:pPr>
        <w:numPr>
          <w:ilvl w:val="0"/>
          <w:numId w:val="8"/>
        </w:numPr>
        <w:tabs>
          <w:tab w:val="left" w:pos="1068"/>
        </w:tabs>
        <w:suppressAutoHyphens/>
        <w:spacing w:after="0"/>
        <w:jc w:val="both"/>
        <w:rPr>
          <w:rFonts w:ascii="Times New Roman" w:hAnsi="Times New Roman"/>
          <w:sz w:val="24"/>
          <w:szCs w:val="24"/>
        </w:rPr>
      </w:pPr>
      <w:r>
        <w:rPr>
          <w:rFonts w:ascii="Times New Roman" w:hAnsi="Times New Roman"/>
          <w:sz w:val="24"/>
          <w:szCs w:val="24"/>
        </w:rPr>
        <w:t>State;</w:t>
      </w:r>
    </w:p>
    <w:p w:rsidR="00966469" w:rsidRDefault="00966469" w:rsidP="00687F90">
      <w:pPr>
        <w:numPr>
          <w:ilvl w:val="0"/>
          <w:numId w:val="8"/>
        </w:numPr>
        <w:tabs>
          <w:tab w:val="left" w:pos="1068"/>
        </w:tabs>
        <w:suppressAutoHyphens/>
        <w:spacing w:after="0"/>
        <w:jc w:val="both"/>
        <w:rPr>
          <w:rFonts w:ascii="Times New Roman" w:hAnsi="Times New Roman"/>
          <w:sz w:val="24"/>
          <w:szCs w:val="24"/>
        </w:rPr>
      </w:pPr>
      <w:r>
        <w:rPr>
          <w:rFonts w:ascii="Times New Roman" w:hAnsi="Times New Roman"/>
          <w:sz w:val="24"/>
          <w:szCs w:val="24"/>
        </w:rPr>
        <w:t>Action;</w:t>
      </w:r>
    </w:p>
    <w:p w:rsidR="00966469" w:rsidRDefault="00966469" w:rsidP="00687F90">
      <w:pPr>
        <w:numPr>
          <w:ilvl w:val="0"/>
          <w:numId w:val="8"/>
        </w:numPr>
        <w:tabs>
          <w:tab w:val="left" w:pos="1068"/>
        </w:tabs>
        <w:suppressAutoHyphens/>
        <w:spacing w:after="0"/>
        <w:jc w:val="both"/>
        <w:rPr>
          <w:rFonts w:ascii="Times New Roman" w:hAnsi="Times New Roman"/>
          <w:sz w:val="24"/>
          <w:szCs w:val="24"/>
        </w:rPr>
      </w:pPr>
      <w:r>
        <w:rPr>
          <w:rFonts w:ascii="Times New Roman" w:hAnsi="Times New Roman"/>
          <w:sz w:val="24"/>
          <w:szCs w:val="24"/>
        </w:rPr>
        <w:t>StateAction;</w:t>
      </w:r>
    </w:p>
    <w:p w:rsidR="00966469" w:rsidRDefault="00966469" w:rsidP="00687F90">
      <w:pPr>
        <w:numPr>
          <w:ilvl w:val="0"/>
          <w:numId w:val="8"/>
        </w:numPr>
        <w:tabs>
          <w:tab w:val="left" w:pos="1068"/>
        </w:tabs>
        <w:suppressAutoHyphens/>
        <w:spacing w:after="0"/>
        <w:jc w:val="both"/>
        <w:rPr>
          <w:rFonts w:ascii="Times New Roman" w:hAnsi="Times New Roman"/>
          <w:sz w:val="24"/>
          <w:szCs w:val="24"/>
        </w:rPr>
      </w:pPr>
      <w:r>
        <w:rPr>
          <w:rFonts w:ascii="Times New Roman" w:hAnsi="Times New Roman"/>
          <w:sz w:val="24"/>
          <w:szCs w:val="24"/>
        </w:rPr>
        <w:t>TransitionFunction;</w:t>
      </w:r>
    </w:p>
    <w:p w:rsidR="00966469" w:rsidRDefault="00966469" w:rsidP="00687F90">
      <w:pPr>
        <w:numPr>
          <w:ilvl w:val="0"/>
          <w:numId w:val="8"/>
        </w:numPr>
        <w:tabs>
          <w:tab w:val="left" w:pos="1068"/>
        </w:tabs>
        <w:suppressAutoHyphens/>
        <w:spacing w:after="0"/>
        <w:jc w:val="both"/>
        <w:rPr>
          <w:rFonts w:ascii="Times New Roman" w:hAnsi="Times New Roman"/>
          <w:sz w:val="24"/>
          <w:szCs w:val="24"/>
        </w:rPr>
      </w:pPr>
      <w:r>
        <w:rPr>
          <w:rFonts w:ascii="Times New Roman" w:hAnsi="Times New Roman"/>
          <w:sz w:val="24"/>
          <w:szCs w:val="24"/>
        </w:rPr>
        <w:t>ConvertPdf;</w:t>
      </w:r>
    </w:p>
    <w:p w:rsidR="00966469" w:rsidRDefault="00966469" w:rsidP="00687F90">
      <w:pPr>
        <w:numPr>
          <w:ilvl w:val="0"/>
          <w:numId w:val="8"/>
        </w:numPr>
        <w:tabs>
          <w:tab w:val="left" w:pos="1068"/>
        </w:tabs>
        <w:suppressAutoHyphens/>
        <w:spacing w:after="0"/>
        <w:jc w:val="both"/>
        <w:rPr>
          <w:rFonts w:ascii="Times New Roman" w:hAnsi="Times New Roman"/>
          <w:sz w:val="24"/>
          <w:szCs w:val="24"/>
        </w:rPr>
      </w:pPr>
      <w:r>
        <w:rPr>
          <w:rFonts w:ascii="Times New Roman" w:hAnsi="Times New Roman"/>
          <w:sz w:val="24"/>
          <w:szCs w:val="24"/>
        </w:rPr>
        <w:t>ReadFile;</w:t>
      </w:r>
    </w:p>
    <w:p w:rsidR="00966469" w:rsidRDefault="00966469" w:rsidP="00687F90">
      <w:pPr>
        <w:numPr>
          <w:ilvl w:val="0"/>
          <w:numId w:val="8"/>
        </w:numPr>
        <w:tabs>
          <w:tab w:val="left" w:pos="1068"/>
        </w:tabs>
        <w:suppressAutoHyphens/>
        <w:spacing w:after="0"/>
        <w:jc w:val="both"/>
        <w:rPr>
          <w:rFonts w:ascii="Times New Roman" w:hAnsi="Times New Roman"/>
          <w:sz w:val="24"/>
          <w:szCs w:val="24"/>
        </w:rPr>
      </w:pPr>
      <w:r>
        <w:rPr>
          <w:rFonts w:ascii="Times New Roman" w:hAnsi="Times New Roman"/>
          <w:sz w:val="24"/>
          <w:szCs w:val="24"/>
        </w:rPr>
        <w:t>Service;</w:t>
      </w:r>
    </w:p>
    <w:p w:rsidR="00966469" w:rsidRDefault="00035939" w:rsidP="00687F90">
      <w:pPr>
        <w:numPr>
          <w:ilvl w:val="0"/>
          <w:numId w:val="8"/>
        </w:numPr>
        <w:tabs>
          <w:tab w:val="left" w:pos="1068"/>
        </w:tabs>
        <w:suppressAutoHyphens/>
        <w:spacing w:after="0"/>
        <w:jc w:val="both"/>
        <w:rPr>
          <w:rFonts w:ascii="Times New Roman" w:hAnsi="Times New Roman"/>
          <w:sz w:val="24"/>
          <w:szCs w:val="24"/>
        </w:rPr>
      </w:pPr>
      <w:r>
        <w:rPr>
          <w:rFonts w:ascii="Times New Roman" w:hAnsi="Times New Roman"/>
          <w:sz w:val="24"/>
          <w:szCs w:val="24"/>
        </w:rPr>
        <w:t>Available Service</w:t>
      </w:r>
      <w:r w:rsidR="00966469">
        <w:rPr>
          <w:rFonts w:ascii="Times New Roman" w:hAnsi="Times New Roman"/>
          <w:sz w:val="24"/>
          <w:szCs w:val="24"/>
        </w:rPr>
        <w:t>;</w:t>
      </w:r>
    </w:p>
    <w:p w:rsidR="00966469" w:rsidRDefault="00966469" w:rsidP="00687F90">
      <w:pPr>
        <w:numPr>
          <w:ilvl w:val="0"/>
          <w:numId w:val="8"/>
        </w:numPr>
        <w:tabs>
          <w:tab w:val="left" w:pos="1068"/>
        </w:tabs>
        <w:suppressAutoHyphens/>
        <w:jc w:val="both"/>
        <w:rPr>
          <w:rFonts w:ascii="Times New Roman" w:hAnsi="Times New Roman"/>
          <w:sz w:val="24"/>
          <w:szCs w:val="24"/>
        </w:rPr>
      </w:pPr>
      <w:r>
        <w:rPr>
          <w:rFonts w:ascii="Times New Roman" w:hAnsi="Times New Roman"/>
          <w:sz w:val="24"/>
          <w:szCs w:val="24"/>
        </w:rPr>
        <w:t>CartesianProduct.</w:t>
      </w:r>
    </w:p>
    <w:p w:rsidR="00966469" w:rsidRDefault="00966469" w:rsidP="00966469">
      <w:pPr>
        <w:jc w:val="both"/>
        <w:rPr>
          <w:rFonts w:ascii="Times New Roman" w:hAnsi="Times New Roman"/>
          <w:sz w:val="24"/>
          <w:szCs w:val="24"/>
        </w:rPr>
      </w:pPr>
      <w:r>
        <w:rPr>
          <w:rFonts w:ascii="Times New Roman" w:hAnsi="Times New Roman"/>
          <w:i/>
          <w:sz w:val="24"/>
          <w:szCs w:val="24"/>
        </w:rPr>
        <w:t>State</w:t>
      </w:r>
    </w:p>
    <w:p w:rsidR="00966469" w:rsidRDefault="00966469" w:rsidP="00966469">
      <w:pPr>
        <w:ind w:left="709"/>
        <w:jc w:val="both"/>
        <w:rPr>
          <w:rFonts w:ascii="Times New Roman" w:hAnsi="Times New Roman"/>
          <w:sz w:val="24"/>
          <w:szCs w:val="24"/>
        </w:rPr>
      </w:pPr>
      <w:r>
        <w:rPr>
          <w:rFonts w:ascii="Times New Roman" w:hAnsi="Times New Roman"/>
          <w:sz w:val="24"/>
          <w:szCs w:val="24"/>
        </w:rPr>
        <w:t xml:space="preserve">This class represent a service’s state. Its fields are a string that maintains the </w:t>
      </w:r>
      <w:r>
        <w:rPr>
          <w:rFonts w:ascii="Times New Roman" w:hAnsi="Times New Roman"/>
          <w:sz w:val="24"/>
          <w:szCs w:val="24"/>
          <w:u w:val="single"/>
        </w:rPr>
        <w:t>name</w:t>
      </w:r>
      <w:r>
        <w:rPr>
          <w:rFonts w:ascii="Times New Roman" w:hAnsi="Times New Roman"/>
          <w:sz w:val="24"/>
          <w:szCs w:val="24"/>
        </w:rPr>
        <w:t xml:space="preserve"> of this state and a Boolean property </w:t>
      </w:r>
      <w:r>
        <w:rPr>
          <w:rFonts w:ascii="Times New Roman" w:hAnsi="Times New Roman"/>
          <w:sz w:val="24"/>
          <w:szCs w:val="24"/>
          <w:u w:val="single"/>
        </w:rPr>
        <w:t>isfinal</w:t>
      </w:r>
      <w:r>
        <w:rPr>
          <w:rFonts w:ascii="Times New Roman" w:hAnsi="Times New Roman"/>
          <w:sz w:val="24"/>
          <w:szCs w:val="24"/>
        </w:rPr>
        <w:t>. Methods are:</w:t>
      </w:r>
    </w:p>
    <w:p w:rsidR="00966469" w:rsidRDefault="00966469" w:rsidP="00687F90">
      <w:pPr>
        <w:numPr>
          <w:ilvl w:val="0"/>
          <w:numId w:val="16"/>
        </w:numPr>
        <w:tabs>
          <w:tab w:val="left" w:pos="1425"/>
        </w:tabs>
        <w:suppressAutoHyphens/>
        <w:jc w:val="both"/>
        <w:rPr>
          <w:rFonts w:ascii="Times New Roman" w:hAnsi="Times New Roman"/>
          <w:sz w:val="24"/>
          <w:szCs w:val="24"/>
        </w:rPr>
      </w:pPr>
      <w:r>
        <w:rPr>
          <w:rFonts w:ascii="Berlin Sans FB" w:hAnsi="Berlin Sans FB"/>
          <w:sz w:val="24"/>
          <w:szCs w:val="24"/>
        </w:rPr>
        <w:t>Constructor</w:t>
      </w:r>
      <w:r>
        <w:rPr>
          <w:rFonts w:ascii="Times New Roman" w:hAnsi="Times New Roman"/>
          <w:sz w:val="24"/>
          <w:szCs w:val="24"/>
        </w:rPr>
        <w:t xml:space="preserve">: </w:t>
      </w:r>
      <w:r>
        <w:rPr>
          <w:sz w:val="24"/>
          <w:szCs w:val="24"/>
        </w:rPr>
        <w:t>public State(String name)</w:t>
      </w:r>
      <w:r>
        <w:rPr>
          <w:rFonts w:ascii="Times New Roman" w:hAnsi="Times New Roman"/>
          <w:sz w:val="24"/>
          <w:szCs w:val="24"/>
        </w:rPr>
        <w:t xml:space="preserve"> setting name in State class to the variable name and isfinal to false;</w:t>
      </w:r>
    </w:p>
    <w:p w:rsidR="00966469" w:rsidRDefault="00966469" w:rsidP="00687F90">
      <w:pPr>
        <w:numPr>
          <w:ilvl w:val="0"/>
          <w:numId w:val="16"/>
        </w:numPr>
        <w:tabs>
          <w:tab w:val="left" w:pos="1425"/>
        </w:tabs>
        <w:suppressAutoHyphens/>
        <w:jc w:val="both"/>
        <w:rPr>
          <w:rFonts w:ascii="Times New Roman" w:hAnsi="Times New Roman"/>
          <w:sz w:val="24"/>
          <w:szCs w:val="24"/>
        </w:rPr>
      </w:pPr>
      <w:r>
        <w:rPr>
          <w:rFonts w:ascii="Berlin Sans FB" w:hAnsi="Berlin Sans FB"/>
          <w:sz w:val="24"/>
          <w:szCs w:val="24"/>
        </w:rPr>
        <w:t>Override</w:t>
      </w:r>
      <w:r>
        <w:rPr>
          <w:rFonts w:ascii="Times New Roman" w:hAnsi="Times New Roman"/>
          <w:sz w:val="24"/>
          <w:szCs w:val="24"/>
        </w:rPr>
        <w:t>: toString;</w:t>
      </w:r>
    </w:p>
    <w:p w:rsidR="00966469" w:rsidRDefault="00966469" w:rsidP="00687F90">
      <w:pPr>
        <w:numPr>
          <w:ilvl w:val="0"/>
          <w:numId w:val="16"/>
        </w:numPr>
        <w:tabs>
          <w:tab w:val="left" w:pos="1425"/>
        </w:tabs>
        <w:suppressAutoHyphens/>
        <w:jc w:val="both"/>
        <w:rPr>
          <w:rFonts w:ascii="Times New Roman" w:hAnsi="Times New Roman"/>
          <w:sz w:val="24"/>
          <w:szCs w:val="24"/>
        </w:rPr>
      </w:pPr>
      <w:r>
        <w:rPr>
          <w:rFonts w:ascii="Berlin Sans FB" w:hAnsi="Berlin Sans FB"/>
          <w:sz w:val="24"/>
          <w:szCs w:val="24"/>
        </w:rPr>
        <w:t>Other methods</w:t>
      </w:r>
      <w:r>
        <w:rPr>
          <w:rFonts w:ascii="Times New Roman" w:hAnsi="Times New Roman"/>
          <w:sz w:val="24"/>
          <w:szCs w:val="24"/>
        </w:rPr>
        <w:t>: get on state name.</w:t>
      </w:r>
    </w:p>
    <w:p w:rsidR="00966469" w:rsidRDefault="00966469" w:rsidP="00966469">
      <w:pPr>
        <w:jc w:val="both"/>
        <w:rPr>
          <w:rFonts w:ascii="Times New Roman" w:hAnsi="Times New Roman"/>
          <w:sz w:val="24"/>
          <w:szCs w:val="24"/>
        </w:rPr>
      </w:pPr>
      <w:r>
        <w:rPr>
          <w:rFonts w:ascii="Times New Roman" w:hAnsi="Times New Roman"/>
          <w:i/>
          <w:sz w:val="24"/>
          <w:szCs w:val="24"/>
        </w:rPr>
        <w:t>Action</w:t>
      </w:r>
    </w:p>
    <w:p w:rsidR="00966469" w:rsidRDefault="00966469" w:rsidP="00966469">
      <w:pPr>
        <w:ind w:left="705"/>
        <w:jc w:val="both"/>
        <w:rPr>
          <w:rFonts w:ascii="Times New Roman" w:hAnsi="Times New Roman"/>
          <w:sz w:val="24"/>
          <w:szCs w:val="24"/>
        </w:rPr>
      </w:pPr>
      <w:r>
        <w:rPr>
          <w:rFonts w:ascii="Times New Roman" w:hAnsi="Times New Roman"/>
          <w:sz w:val="24"/>
          <w:szCs w:val="24"/>
        </w:rPr>
        <w:tab/>
        <w:t xml:space="preserve">This class represents a service’s action. Its field is a string that maintains the </w:t>
      </w:r>
      <w:r>
        <w:rPr>
          <w:rFonts w:ascii="Times New Roman" w:hAnsi="Times New Roman"/>
          <w:sz w:val="24"/>
          <w:szCs w:val="24"/>
          <w:u w:val="single"/>
        </w:rPr>
        <w:t>name</w:t>
      </w:r>
      <w:r>
        <w:rPr>
          <w:rFonts w:ascii="Times New Roman" w:hAnsi="Times New Roman"/>
          <w:sz w:val="24"/>
          <w:szCs w:val="24"/>
        </w:rPr>
        <w:t xml:space="preserve"> of this action. Methods are:</w:t>
      </w:r>
    </w:p>
    <w:p w:rsidR="00966469" w:rsidRDefault="00966469" w:rsidP="00687F90">
      <w:pPr>
        <w:numPr>
          <w:ilvl w:val="0"/>
          <w:numId w:val="16"/>
        </w:numPr>
        <w:tabs>
          <w:tab w:val="left" w:pos="1425"/>
        </w:tabs>
        <w:suppressAutoHyphens/>
        <w:jc w:val="both"/>
        <w:rPr>
          <w:rFonts w:ascii="Times New Roman" w:hAnsi="Times New Roman"/>
          <w:sz w:val="24"/>
          <w:szCs w:val="24"/>
        </w:rPr>
      </w:pPr>
      <w:r>
        <w:rPr>
          <w:rFonts w:ascii="Berlin Sans FB" w:hAnsi="Berlin Sans FB"/>
          <w:sz w:val="24"/>
          <w:szCs w:val="24"/>
        </w:rPr>
        <w:t>Constructor</w:t>
      </w:r>
      <w:r>
        <w:rPr>
          <w:rFonts w:ascii="Times New Roman" w:hAnsi="Times New Roman"/>
          <w:sz w:val="24"/>
          <w:szCs w:val="24"/>
        </w:rPr>
        <w:t xml:space="preserve">: </w:t>
      </w:r>
      <w:r>
        <w:rPr>
          <w:sz w:val="24"/>
          <w:szCs w:val="24"/>
        </w:rPr>
        <w:t>public Action(String name)</w:t>
      </w:r>
      <w:r>
        <w:rPr>
          <w:rFonts w:ascii="Times New Roman" w:hAnsi="Times New Roman"/>
          <w:sz w:val="24"/>
          <w:szCs w:val="24"/>
        </w:rPr>
        <w:t xml:space="preserve"> setting action name;</w:t>
      </w:r>
    </w:p>
    <w:p w:rsidR="00966469" w:rsidRDefault="00966469" w:rsidP="00687F90">
      <w:pPr>
        <w:numPr>
          <w:ilvl w:val="0"/>
          <w:numId w:val="16"/>
        </w:numPr>
        <w:tabs>
          <w:tab w:val="left" w:pos="1425"/>
        </w:tabs>
        <w:suppressAutoHyphens/>
        <w:jc w:val="both"/>
        <w:rPr>
          <w:rFonts w:ascii="Times New Roman" w:hAnsi="Times New Roman"/>
          <w:sz w:val="24"/>
          <w:szCs w:val="24"/>
        </w:rPr>
      </w:pPr>
      <w:r>
        <w:rPr>
          <w:rFonts w:ascii="Berlin Sans FB" w:hAnsi="Berlin Sans FB"/>
          <w:sz w:val="24"/>
          <w:szCs w:val="24"/>
        </w:rPr>
        <w:t>Override</w:t>
      </w:r>
      <w:r>
        <w:rPr>
          <w:rFonts w:ascii="Times New Roman" w:hAnsi="Times New Roman"/>
          <w:sz w:val="24"/>
          <w:szCs w:val="24"/>
        </w:rPr>
        <w:t>: toString;</w:t>
      </w:r>
    </w:p>
    <w:p w:rsidR="00966469" w:rsidRDefault="00966469" w:rsidP="00687F90">
      <w:pPr>
        <w:numPr>
          <w:ilvl w:val="0"/>
          <w:numId w:val="16"/>
        </w:numPr>
        <w:tabs>
          <w:tab w:val="left" w:pos="1425"/>
        </w:tabs>
        <w:suppressAutoHyphens/>
        <w:jc w:val="both"/>
        <w:rPr>
          <w:rFonts w:ascii="Times New Roman" w:hAnsi="Times New Roman"/>
          <w:sz w:val="24"/>
          <w:szCs w:val="24"/>
        </w:rPr>
      </w:pPr>
      <w:r>
        <w:rPr>
          <w:rFonts w:ascii="Berlin Sans FB" w:hAnsi="Berlin Sans FB"/>
          <w:sz w:val="24"/>
          <w:szCs w:val="24"/>
        </w:rPr>
        <w:t>Other methods</w:t>
      </w:r>
      <w:r>
        <w:rPr>
          <w:rFonts w:ascii="Times New Roman" w:hAnsi="Times New Roman"/>
          <w:sz w:val="24"/>
          <w:szCs w:val="24"/>
        </w:rPr>
        <w:t>: get on action name.</w:t>
      </w:r>
    </w:p>
    <w:p w:rsidR="00035939" w:rsidRDefault="00035939" w:rsidP="00035939">
      <w:pPr>
        <w:suppressAutoHyphens/>
        <w:jc w:val="both"/>
        <w:rPr>
          <w:rFonts w:ascii="Times New Roman" w:hAnsi="Times New Roman"/>
          <w:sz w:val="24"/>
          <w:szCs w:val="24"/>
        </w:rPr>
      </w:pPr>
      <w:r>
        <w:rPr>
          <w:rFonts w:ascii="Times New Roman" w:hAnsi="Times New Roman"/>
          <w:sz w:val="24"/>
          <w:szCs w:val="24"/>
        </w:rPr>
        <w:t xml:space="preserve">These two classes </w:t>
      </w:r>
      <w:r w:rsidR="005B5AB2">
        <w:rPr>
          <w:rFonts w:ascii="Times New Roman" w:hAnsi="Times New Roman"/>
          <w:sz w:val="24"/>
          <w:szCs w:val="24"/>
        </w:rPr>
        <w:t xml:space="preserve">represent </w:t>
      </w:r>
      <w:r>
        <w:rPr>
          <w:rFonts w:ascii="Times New Roman" w:hAnsi="Times New Roman"/>
          <w:sz w:val="24"/>
          <w:szCs w:val="24"/>
        </w:rPr>
        <w:t>immutable</w:t>
      </w:r>
      <w:r w:rsidR="005B5AB2">
        <w:rPr>
          <w:rFonts w:ascii="Times New Roman" w:hAnsi="Times New Roman"/>
          <w:sz w:val="24"/>
          <w:szCs w:val="24"/>
        </w:rPr>
        <w:t xml:space="preserve"> objects</w:t>
      </w:r>
      <w:r>
        <w:rPr>
          <w:rFonts w:ascii="Times New Roman" w:hAnsi="Times New Roman"/>
          <w:sz w:val="24"/>
          <w:szCs w:val="24"/>
        </w:rPr>
        <w:t xml:space="preserve"> in fact there is only a “</w:t>
      </w:r>
      <w:r w:rsidRPr="00035939">
        <w:rPr>
          <w:rFonts w:ascii="Times New Roman" w:hAnsi="Times New Roman"/>
          <w:i/>
          <w:sz w:val="24"/>
          <w:szCs w:val="24"/>
        </w:rPr>
        <w:t>method get</w:t>
      </w:r>
      <w:r>
        <w:rPr>
          <w:rFonts w:ascii="Times New Roman" w:hAnsi="Times New Roman"/>
          <w:sz w:val="24"/>
          <w:szCs w:val="24"/>
        </w:rPr>
        <w:t>” to get action or state’</w:t>
      </w:r>
      <w:r w:rsidR="008E33BB">
        <w:rPr>
          <w:rFonts w:ascii="Times New Roman" w:hAnsi="Times New Roman"/>
          <w:sz w:val="24"/>
          <w:szCs w:val="24"/>
        </w:rPr>
        <w:t xml:space="preserve">s name and there aren’t methods to do side effect like add, set or remove. In Action and State classes we did not need to override equals method because they represent two object and not value.   </w:t>
      </w:r>
    </w:p>
    <w:p w:rsidR="00035939" w:rsidRDefault="00035939" w:rsidP="00035939">
      <w:pPr>
        <w:suppressAutoHyphens/>
        <w:jc w:val="both"/>
        <w:rPr>
          <w:rFonts w:ascii="Times New Roman" w:hAnsi="Times New Roman"/>
          <w:sz w:val="24"/>
          <w:szCs w:val="24"/>
        </w:rPr>
      </w:pPr>
    </w:p>
    <w:p w:rsidR="00035939" w:rsidRDefault="00035939" w:rsidP="00035939">
      <w:pPr>
        <w:suppressAutoHyphens/>
        <w:jc w:val="both"/>
        <w:rPr>
          <w:rFonts w:ascii="Times New Roman" w:hAnsi="Times New Roman"/>
          <w:sz w:val="24"/>
          <w:szCs w:val="24"/>
        </w:rPr>
      </w:pPr>
    </w:p>
    <w:p w:rsidR="00966469" w:rsidRDefault="00966469" w:rsidP="00966469">
      <w:pPr>
        <w:jc w:val="both"/>
        <w:rPr>
          <w:rFonts w:ascii="Times New Roman" w:hAnsi="Times New Roman"/>
          <w:sz w:val="24"/>
          <w:szCs w:val="24"/>
        </w:rPr>
      </w:pPr>
      <w:r>
        <w:rPr>
          <w:rFonts w:ascii="Times New Roman" w:hAnsi="Times New Roman"/>
          <w:i/>
          <w:sz w:val="24"/>
          <w:szCs w:val="24"/>
        </w:rPr>
        <w:lastRenderedPageBreak/>
        <w:t>State Action</w:t>
      </w:r>
    </w:p>
    <w:p w:rsidR="00966469" w:rsidRDefault="00966469" w:rsidP="00966469">
      <w:pPr>
        <w:ind w:left="705"/>
        <w:jc w:val="both"/>
        <w:rPr>
          <w:rFonts w:ascii="Times New Roman" w:hAnsi="Times New Roman"/>
          <w:sz w:val="24"/>
          <w:szCs w:val="24"/>
        </w:rPr>
      </w:pPr>
      <w:r>
        <w:rPr>
          <w:rFonts w:ascii="Times New Roman" w:hAnsi="Times New Roman"/>
          <w:sz w:val="24"/>
          <w:szCs w:val="24"/>
        </w:rPr>
        <w:t xml:space="preserve">This is a support class used to maintaining information on pair state-action in service class. We are interest to know which states are linked by a specific pair of state-action. Its fields are a State </w:t>
      </w:r>
      <w:r>
        <w:rPr>
          <w:rFonts w:ascii="Times New Roman" w:hAnsi="Times New Roman"/>
          <w:sz w:val="24"/>
          <w:szCs w:val="24"/>
          <w:u w:val="single"/>
        </w:rPr>
        <w:t>presentState</w:t>
      </w:r>
      <w:r>
        <w:rPr>
          <w:rFonts w:ascii="Times New Roman" w:hAnsi="Times New Roman"/>
          <w:sz w:val="24"/>
          <w:szCs w:val="24"/>
        </w:rPr>
        <w:t xml:space="preserve"> and an Action </w:t>
      </w:r>
      <w:r>
        <w:rPr>
          <w:rFonts w:ascii="Times New Roman" w:hAnsi="Times New Roman"/>
          <w:sz w:val="24"/>
          <w:szCs w:val="24"/>
          <w:u w:val="single"/>
        </w:rPr>
        <w:t>action</w:t>
      </w:r>
      <w:r>
        <w:rPr>
          <w:rFonts w:ascii="Times New Roman" w:hAnsi="Times New Roman"/>
          <w:sz w:val="24"/>
          <w:szCs w:val="24"/>
        </w:rPr>
        <w:t>. Methods are:</w:t>
      </w:r>
    </w:p>
    <w:p w:rsidR="00966469" w:rsidRDefault="00966469" w:rsidP="00687F90">
      <w:pPr>
        <w:numPr>
          <w:ilvl w:val="0"/>
          <w:numId w:val="16"/>
        </w:numPr>
        <w:tabs>
          <w:tab w:val="left" w:pos="1425"/>
        </w:tabs>
        <w:suppressAutoHyphens/>
        <w:jc w:val="both"/>
        <w:rPr>
          <w:rFonts w:ascii="Times New Roman" w:hAnsi="Times New Roman"/>
          <w:sz w:val="24"/>
          <w:szCs w:val="24"/>
        </w:rPr>
      </w:pPr>
      <w:r>
        <w:rPr>
          <w:rFonts w:ascii="Berlin Sans FB" w:hAnsi="Berlin Sans FB"/>
          <w:sz w:val="24"/>
          <w:szCs w:val="24"/>
        </w:rPr>
        <w:t>Constructor</w:t>
      </w:r>
      <w:r>
        <w:rPr>
          <w:rFonts w:ascii="Times New Roman" w:hAnsi="Times New Roman"/>
          <w:sz w:val="24"/>
          <w:szCs w:val="24"/>
        </w:rPr>
        <w:t xml:space="preserve">: public </w:t>
      </w:r>
      <w:r>
        <w:rPr>
          <w:sz w:val="24"/>
          <w:szCs w:val="24"/>
        </w:rPr>
        <w:t>StateAction(State presentState, Action action)</w:t>
      </w:r>
      <w:r>
        <w:rPr>
          <w:rFonts w:ascii="Times New Roman" w:hAnsi="Times New Roman"/>
          <w:sz w:val="24"/>
          <w:szCs w:val="24"/>
        </w:rPr>
        <w:t xml:space="preserve"> setting presentState and action;</w:t>
      </w:r>
    </w:p>
    <w:p w:rsidR="00966469" w:rsidRDefault="00966469" w:rsidP="00687F90">
      <w:pPr>
        <w:numPr>
          <w:ilvl w:val="0"/>
          <w:numId w:val="16"/>
        </w:numPr>
        <w:tabs>
          <w:tab w:val="left" w:pos="1425"/>
        </w:tabs>
        <w:suppressAutoHyphens/>
        <w:jc w:val="both"/>
        <w:rPr>
          <w:rFonts w:ascii="Times New Roman" w:hAnsi="Times New Roman"/>
          <w:sz w:val="24"/>
          <w:szCs w:val="24"/>
        </w:rPr>
      </w:pPr>
      <w:r>
        <w:rPr>
          <w:rFonts w:ascii="Berlin Sans FB" w:hAnsi="Berlin Sans FB"/>
          <w:sz w:val="24"/>
          <w:szCs w:val="24"/>
        </w:rPr>
        <w:t>Override</w:t>
      </w:r>
      <w:r>
        <w:rPr>
          <w:rFonts w:ascii="Times New Roman" w:hAnsi="Times New Roman"/>
          <w:sz w:val="24"/>
          <w:szCs w:val="24"/>
        </w:rPr>
        <w:t>: equals, hashCode and toString;</w:t>
      </w:r>
    </w:p>
    <w:p w:rsidR="00966469" w:rsidRDefault="00966469" w:rsidP="00687F90">
      <w:pPr>
        <w:numPr>
          <w:ilvl w:val="0"/>
          <w:numId w:val="16"/>
        </w:numPr>
        <w:tabs>
          <w:tab w:val="left" w:pos="1425"/>
        </w:tabs>
        <w:suppressAutoHyphens/>
        <w:jc w:val="both"/>
        <w:rPr>
          <w:rFonts w:ascii="Times New Roman" w:hAnsi="Times New Roman"/>
          <w:sz w:val="24"/>
          <w:szCs w:val="24"/>
        </w:rPr>
      </w:pPr>
      <w:r>
        <w:rPr>
          <w:rFonts w:ascii="Berlin Sans FB" w:hAnsi="Berlin Sans FB"/>
          <w:sz w:val="24"/>
          <w:szCs w:val="24"/>
        </w:rPr>
        <w:t>Other methods</w:t>
      </w:r>
      <w:r>
        <w:rPr>
          <w:rFonts w:ascii="Times New Roman" w:hAnsi="Times New Roman"/>
          <w:sz w:val="24"/>
          <w:szCs w:val="24"/>
        </w:rPr>
        <w:t>: get on action and presentState;</w:t>
      </w:r>
    </w:p>
    <w:p w:rsidR="005B5AB2" w:rsidRDefault="005B5AB2" w:rsidP="005B5AB2">
      <w:pPr>
        <w:suppressAutoHyphens/>
        <w:ind w:left="780"/>
        <w:jc w:val="both"/>
        <w:rPr>
          <w:rFonts w:ascii="Times New Roman" w:hAnsi="Times New Roman"/>
          <w:sz w:val="24"/>
          <w:szCs w:val="24"/>
        </w:rPr>
      </w:pPr>
      <w:r>
        <w:rPr>
          <w:rFonts w:ascii="Times New Roman" w:hAnsi="Times New Roman"/>
          <w:sz w:val="24"/>
          <w:szCs w:val="24"/>
        </w:rPr>
        <w:t xml:space="preserve">This class represent </w:t>
      </w:r>
      <w:r w:rsidR="00304CB4">
        <w:rPr>
          <w:rFonts w:ascii="Times New Roman" w:hAnsi="Times New Roman"/>
          <w:sz w:val="24"/>
          <w:szCs w:val="24"/>
        </w:rPr>
        <w:t xml:space="preserve">an </w:t>
      </w:r>
      <w:r>
        <w:rPr>
          <w:rFonts w:ascii="Times New Roman" w:hAnsi="Times New Roman"/>
          <w:sz w:val="24"/>
          <w:szCs w:val="24"/>
        </w:rPr>
        <w:t xml:space="preserve">immutable value. Here we need to override equals method because </w:t>
      </w:r>
      <w:r w:rsidR="0082230C">
        <w:rPr>
          <w:rFonts w:ascii="Times New Roman" w:hAnsi="Times New Roman"/>
          <w:sz w:val="24"/>
          <w:szCs w:val="24"/>
        </w:rPr>
        <w:t xml:space="preserve">it </w:t>
      </w:r>
      <w:r>
        <w:rPr>
          <w:rFonts w:ascii="Times New Roman" w:hAnsi="Times New Roman"/>
          <w:sz w:val="24"/>
          <w:szCs w:val="24"/>
        </w:rPr>
        <w:t xml:space="preserve">represent a value. Consequently we override hashCode Method.   </w:t>
      </w:r>
    </w:p>
    <w:p w:rsidR="00966469" w:rsidRDefault="00966469" w:rsidP="00966469">
      <w:pPr>
        <w:jc w:val="both"/>
        <w:rPr>
          <w:rFonts w:ascii="Times New Roman" w:hAnsi="Times New Roman"/>
          <w:sz w:val="24"/>
          <w:szCs w:val="24"/>
        </w:rPr>
      </w:pPr>
      <w:r>
        <w:rPr>
          <w:rFonts w:ascii="Times New Roman" w:hAnsi="Times New Roman"/>
          <w:i/>
          <w:sz w:val="24"/>
          <w:szCs w:val="24"/>
        </w:rPr>
        <w:t>Transition Function</w:t>
      </w:r>
    </w:p>
    <w:p w:rsidR="00966469" w:rsidRDefault="005B5AB2" w:rsidP="00966469">
      <w:pPr>
        <w:ind w:left="705"/>
        <w:jc w:val="both"/>
        <w:rPr>
          <w:rFonts w:ascii="Times New Roman" w:hAnsi="Times New Roman"/>
          <w:sz w:val="24"/>
          <w:szCs w:val="24"/>
        </w:rPr>
      </w:pPr>
      <w:r>
        <w:rPr>
          <w:rFonts w:ascii="Times New Roman" w:hAnsi="Times New Roman"/>
          <w:sz w:val="24"/>
          <w:szCs w:val="24"/>
        </w:rPr>
        <w:t>F</w:t>
      </w:r>
      <w:r w:rsidR="00966469">
        <w:rPr>
          <w:rFonts w:ascii="Times New Roman" w:hAnsi="Times New Roman"/>
          <w:sz w:val="24"/>
          <w:szCs w:val="24"/>
        </w:rPr>
        <w:t>ields</w:t>
      </w:r>
      <w:r>
        <w:rPr>
          <w:rFonts w:ascii="Times New Roman" w:hAnsi="Times New Roman"/>
          <w:sz w:val="24"/>
          <w:szCs w:val="24"/>
        </w:rPr>
        <w:t xml:space="preserve"> of this class</w:t>
      </w:r>
      <w:r w:rsidR="00966469">
        <w:rPr>
          <w:rFonts w:ascii="Times New Roman" w:hAnsi="Times New Roman"/>
          <w:sz w:val="24"/>
          <w:szCs w:val="24"/>
        </w:rPr>
        <w:t xml:space="preserve"> are: State </w:t>
      </w:r>
      <w:r w:rsidR="00966469" w:rsidRPr="005B5AB2">
        <w:rPr>
          <w:rFonts w:ascii="Times New Roman" w:hAnsi="Times New Roman"/>
          <w:i/>
          <w:sz w:val="24"/>
          <w:szCs w:val="24"/>
          <w:u w:val="single"/>
        </w:rPr>
        <w:t>presentState</w:t>
      </w:r>
      <w:r w:rsidR="00966469">
        <w:rPr>
          <w:rFonts w:ascii="Times New Roman" w:hAnsi="Times New Roman"/>
          <w:sz w:val="24"/>
          <w:szCs w:val="24"/>
        </w:rPr>
        <w:t xml:space="preserve">, Action </w:t>
      </w:r>
      <w:r w:rsidR="00966469" w:rsidRPr="005B5AB2">
        <w:rPr>
          <w:rFonts w:ascii="Times New Roman" w:hAnsi="Times New Roman"/>
          <w:i/>
          <w:sz w:val="24"/>
          <w:szCs w:val="24"/>
          <w:u w:val="single"/>
        </w:rPr>
        <w:t>action</w:t>
      </w:r>
      <w:r w:rsidR="00966469">
        <w:rPr>
          <w:rFonts w:ascii="Times New Roman" w:hAnsi="Times New Roman"/>
          <w:sz w:val="24"/>
          <w:szCs w:val="24"/>
        </w:rPr>
        <w:t xml:space="preserve"> and State </w:t>
      </w:r>
      <w:r w:rsidR="00966469" w:rsidRPr="005B5AB2">
        <w:rPr>
          <w:rFonts w:ascii="Times New Roman" w:hAnsi="Times New Roman"/>
          <w:i/>
          <w:sz w:val="24"/>
          <w:szCs w:val="24"/>
          <w:u w:val="single"/>
        </w:rPr>
        <w:t>nextState</w:t>
      </w:r>
      <w:r w:rsidR="00966469">
        <w:rPr>
          <w:rFonts w:ascii="Times New Roman" w:hAnsi="Times New Roman"/>
          <w:sz w:val="24"/>
          <w:szCs w:val="24"/>
        </w:rPr>
        <w:t xml:space="preserve">. </w:t>
      </w:r>
      <w:r>
        <w:rPr>
          <w:rFonts w:ascii="Times New Roman" w:hAnsi="Times New Roman"/>
          <w:sz w:val="24"/>
          <w:szCs w:val="24"/>
        </w:rPr>
        <w:t xml:space="preserve">We </w:t>
      </w:r>
      <w:r w:rsidR="00966469">
        <w:rPr>
          <w:rFonts w:ascii="Times New Roman" w:hAnsi="Times New Roman"/>
          <w:sz w:val="24"/>
          <w:szCs w:val="24"/>
        </w:rPr>
        <w:t xml:space="preserve">override </w:t>
      </w:r>
      <w:r>
        <w:rPr>
          <w:rFonts w:ascii="Times New Roman" w:hAnsi="Times New Roman"/>
          <w:sz w:val="24"/>
          <w:szCs w:val="24"/>
        </w:rPr>
        <w:t xml:space="preserve">equals and </w:t>
      </w:r>
      <w:r w:rsidR="00966469">
        <w:rPr>
          <w:rFonts w:ascii="Times New Roman" w:hAnsi="Times New Roman"/>
          <w:sz w:val="24"/>
          <w:szCs w:val="24"/>
        </w:rPr>
        <w:t>hashCode method.</w:t>
      </w:r>
      <w:r>
        <w:rPr>
          <w:rFonts w:ascii="Times New Roman" w:hAnsi="Times New Roman"/>
          <w:sz w:val="24"/>
          <w:szCs w:val="24"/>
        </w:rPr>
        <w:t xml:space="preserve"> This class is a</w:t>
      </w:r>
      <w:r w:rsidR="00304CB4">
        <w:rPr>
          <w:rFonts w:ascii="Times New Roman" w:hAnsi="Times New Roman"/>
          <w:sz w:val="24"/>
          <w:szCs w:val="24"/>
        </w:rPr>
        <w:t>n</w:t>
      </w:r>
      <w:r>
        <w:rPr>
          <w:rFonts w:ascii="Times New Roman" w:hAnsi="Times New Roman"/>
          <w:sz w:val="24"/>
          <w:szCs w:val="24"/>
        </w:rPr>
        <w:t xml:space="preserve"> immutable value representing triple of a transition system (</w:t>
      </w:r>
      <w:r w:rsidRPr="005B5AB2">
        <w:rPr>
          <w:rFonts w:ascii="Times New Roman" w:hAnsi="Times New Roman"/>
          <w:sz w:val="24"/>
          <w:szCs w:val="24"/>
        </w:rPr>
        <w:t>presentState</w:t>
      </w:r>
      <w:r>
        <w:rPr>
          <w:rFonts w:ascii="Times New Roman" w:hAnsi="Times New Roman"/>
          <w:sz w:val="24"/>
          <w:szCs w:val="24"/>
        </w:rPr>
        <w:t xml:space="preserve">, </w:t>
      </w:r>
      <w:r w:rsidRPr="005B5AB2">
        <w:rPr>
          <w:rFonts w:ascii="Times New Roman" w:hAnsi="Times New Roman"/>
          <w:sz w:val="24"/>
          <w:szCs w:val="24"/>
        </w:rPr>
        <w:t>action</w:t>
      </w:r>
      <w:r>
        <w:rPr>
          <w:rFonts w:ascii="Times New Roman" w:hAnsi="Times New Roman"/>
          <w:sz w:val="24"/>
          <w:szCs w:val="24"/>
        </w:rPr>
        <w:t xml:space="preserve"> and </w:t>
      </w:r>
      <w:r w:rsidRPr="005B5AB2">
        <w:rPr>
          <w:rFonts w:ascii="Times New Roman" w:hAnsi="Times New Roman"/>
          <w:sz w:val="24"/>
          <w:szCs w:val="24"/>
        </w:rPr>
        <w:t>nextState</w:t>
      </w:r>
      <w:r>
        <w:rPr>
          <w:rFonts w:ascii="Times New Roman" w:hAnsi="Times New Roman"/>
          <w:sz w:val="24"/>
          <w:szCs w:val="24"/>
        </w:rPr>
        <w:t>).</w:t>
      </w:r>
    </w:p>
    <w:p w:rsidR="00966469" w:rsidRDefault="00966469" w:rsidP="00966469">
      <w:pPr>
        <w:jc w:val="both"/>
        <w:rPr>
          <w:rFonts w:ascii="Times New Roman" w:hAnsi="Times New Roman"/>
          <w:sz w:val="24"/>
          <w:szCs w:val="24"/>
        </w:rPr>
      </w:pPr>
      <w:r>
        <w:rPr>
          <w:rFonts w:ascii="Times New Roman" w:hAnsi="Times New Roman"/>
          <w:i/>
          <w:sz w:val="24"/>
          <w:szCs w:val="24"/>
        </w:rPr>
        <w:t>Convert Pdf</w:t>
      </w:r>
    </w:p>
    <w:p w:rsidR="00966469" w:rsidRDefault="00966469" w:rsidP="00966469">
      <w:pPr>
        <w:ind w:left="705"/>
        <w:jc w:val="both"/>
        <w:rPr>
          <w:rFonts w:ascii="Times New Roman" w:hAnsi="Times New Roman"/>
          <w:sz w:val="24"/>
          <w:szCs w:val="24"/>
        </w:rPr>
      </w:pPr>
      <w:r>
        <w:rPr>
          <w:rFonts w:ascii="Times New Roman" w:hAnsi="Times New Roman"/>
          <w:sz w:val="24"/>
          <w:szCs w:val="24"/>
        </w:rPr>
        <w:t xml:space="preserve">Our Application can read a PDF file. To do this we created ConvertPdf class. It is used by ReadFile class to convert the content of pdf in textual one. In this class is used a special java library named </w:t>
      </w:r>
      <w:r>
        <w:rPr>
          <w:rFonts w:ascii="Berlin Sans FB" w:hAnsi="Berlin Sans FB"/>
          <w:sz w:val="24"/>
          <w:szCs w:val="24"/>
        </w:rPr>
        <w:t>PDFBox-0.7.3.jar</w:t>
      </w:r>
      <w:r>
        <w:rPr>
          <w:rFonts w:ascii="Times New Roman" w:hAnsi="Times New Roman"/>
          <w:sz w:val="24"/>
          <w:szCs w:val="24"/>
        </w:rPr>
        <w:t>. Methods are</w:t>
      </w:r>
    </w:p>
    <w:p w:rsidR="00966469" w:rsidRDefault="00966469" w:rsidP="00966469">
      <w:pPr>
        <w:spacing w:after="0"/>
        <w:ind w:left="705"/>
        <w:jc w:val="both"/>
        <w:rPr>
          <w:sz w:val="24"/>
          <w:szCs w:val="24"/>
        </w:rPr>
      </w:pPr>
      <w:r>
        <w:rPr>
          <w:sz w:val="24"/>
          <w:szCs w:val="24"/>
        </w:rPr>
        <w:t>protected static String  GetTextFromPdf(String filename)</w:t>
      </w:r>
    </w:p>
    <w:p w:rsidR="00966469" w:rsidRDefault="00966469" w:rsidP="00966469">
      <w:pPr>
        <w:spacing w:after="0"/>
        <w:ind w:left="705"/>
        <w:jc w:val="both"/>
        <w:rPr>
          <w:rFonts w:cs="Courier New"/>
          <w:sz w:val="24"/>
          <w:szCs w:val="24"/>
        </w:rPr>
      </w:pPr>
      <w:r>
        <w:rPr>
          <w:rFonts w:cs="Courier New"/>
          <w:sz w:val="24"/>
          <w:szCs w:val="24"/>
        </w:rPr>
        <w:tab/>
        <w:t>throws IOException, NoClassDefFoundError, Exception{</w:t>
      </w:r>
    </w:p>
    <w:p w:rsidR="00966469" w:rsidRDefault="00966469" w:rsidP="00966469">
      <w:pPr>
        <w:spacing w:after="0"/>
        <w:ind w:left="705"/>
        <w:jc w:val="both"/>
        <w:rPr>
          <w:rStyle w:val="Enfasicorsivo"/>
        </w:rPr>
      </w:pPr>
      <w:r>
        <w:rPr>
          <w:rStyle w:val="Enfasicorsivo"/>
          <w:sz w:val="24"/>
          <w:szCs w:val="24"/>
        </w:rPr>
        <w:tab/>
      </w:r>
      <w:r>
        <w:rPr>
          <w:rStyle w:val="Enfasicorsivo"/>
          <w:sz w:val="24"/>
          <w:szCs w:val="24"/>
        </w:rPr>
        <w:tab/>
      </w:r>
      <w:r>
        <w:rPr>
          <w:rStyle w:val="Enfasicorsivo"/>
        </w:rPr>
        <w:t>String contentFile="";</w:t>
      </w:r>
    </w:p>
    <w:p w:rsidR="00966469" w:rsidRDefault="00966469" w:rsidP="00966469">
      <w:pPr>
        <w:spacing w:after="0"/>
        <w:ind w:left="705"/>
        <w:jc w:val="both"/>
        <w:rPr>
          <w:rStyle w:val="Enfasicorsivo"/>
        </w:rPr>
      </w:pPr>
      <w:r>
        <w:rPr>
          <w:rStyle w:val="Enfasicorsivo"/>
        </w:rPr>
        <w:tab/>
      </w:r>
      <w:r>
        <w:rPr>
          <w:rStyle w:val="Enfasicorsivo"/>
        </w:rPr>
        <w:tab/>
        <w:t>PDDocument document=null;</w:t>
      </w:r>
    </w:p>
    <w:p w:rsidR="00966469" w:rsidRDefault="00966469" w:rsidP="00966469">
      <w:pPr>
        <w:spacing w:after="0"/>
        <w:ind w:left="705"/>
        <w:jc w:val="both"/>
        <w:rPr>
          <w:rStyle w:val="Enfasicorsivo"/>
        </w:rPr>
      </w:pPr>
      <w:r>
        <w:rPr>
          <w:rStyle w:val="Enfasicorsivo"/>
        </w:rPr>
        <w:tab/>
      </w:r>
      <w:r>
        <w:rPr>
          <w:rStyle w:val="Enfasicorsivo"/>
        </w:rPr>
        <w:tab/>
        <w:t>InputStream in=new FileInputStream(filename);</w:t>
      </w:r>
    </w:p>
    <w:p w:rsidR="00966469" w:rsidRDefault="00966469" w:rsidP="00966469">
      <w:pPr>
        <w:spacing w:after="0"/>
        <w:ind w:left="705"/>
        <w:jc w:val="both"/>
        <w:rPr>
          <w:rStyle w:val="Enfasicorsivo"/>
        </w:rPr>
      </w:pPr>
      <w:r>
        <w:rPr>
          <w:rStyle w:val="Enfasicorsivo"/>
        </w:rPr>
        <w:tab/>
      </w:r>
      <w:r>
        <w:rPr>
          <w:rStyle w:val="Enfasicorsivo"/>
        </w:rPr>
        <w:tab/>
        <w:t>StringWriter out=new StringWriter();</w:t>
      </w:r>
    </w:p>
    <w:p w:rsidR="00966469" w:rsidRDefault="00966469" w:rsidP="00966469">
      <w:pPr>
        <w:spacing w:after="0"/>
        <w:ind w:left="705"/>
        <w:jc w:val="both"/>
        <w:rPr>
          <w:rStyle w:val="Enfasicorsivo"/>
        </w:rPr>
      </w:pPr>
      <w:r>
        <w:rPr>
          <w:rStyle w:val="Enfasicorsivo"/>
        </w:rPr>
        <w:tab/>
      </w:r>
      <w:r>
        <w:rPr>
          <w:rStyle w:val="Enfasicorsivo"/>
        </w:rPr>
        <w:tab/>
        <w:t>//use of pdf parser with document in input</w:t>
      </w:r>
    </w:p>
    <w:p w:rsidR="00966469" w:rsidRDefault="00966469" w:rsidP="00966469">
      <w:pPr>
        <w:spacing w:after="0"/>
        <w:ind w:left="705"/>
        <w:jc w:val="both"/>
        <w:rPr>
          <w:rStyle w:val="Enfasicorsivo"/>
          <w:lang w:val="it-IT"/>
        </w:rPr>
      </w:pPr>
      <w:r>
        <w:rPr>
          <w:rStyle w:val="Enfasicorsivo"/>
        </w:rPr>
        <w:tab/>
      </w:r>
      <w:r>
        <w:rPr>
          <w:rStyle w:val="Enfasicorsivo"/>
        </w:rPr>
        <w:tab/>
      </w:r>
      <w:r>
        <w:rPr>
          <w:rStyle w:val="Enfasicorsivo"/>
          <w:lang w:val="it-IT"/>
        </w:rPr>
        <w:t>PDFParser parser = new PDFParser(in);</w:t>
      </w:r>
    </w:p>
    <w:p w:rsidR="00966469" w:rsidRDefault="00966469" w:rsidP="00966469">
      <w:pPr>
        <w:spacing w:after="0"/>
        <w:ind w:left="705"/>
        <w:jc w:val="both"/>
        <w:rPr>
          <w:rStyle w:val="Enfasicorsivo"/>
          <w:lang w:val="en-GB"/>
        </w:rPr>
      </w:pPr>
      <w:r>
        <w:rPr>
          <w:rStyle w:val="Enfasicorsivo"/>
          <w:lang w:val="it-IT"/>
        </w:rPr>
        <w:tab/>
      </w:r>
      <w:r>
        <w:rPr>
          <w:rStyle w:val="Enfasicorsivo"/>
          <w:lang w:val="it-IT"/>
        </w:rPr>
        <w:tab/>
      </w:r>
      <w:r>
        <w:rPr>
          <w:rStyle w:val="Enfasicorsivo"/>
          <w:lang w:val="en-GB"/>
        </w:rPr>
        <w:t>parser.parse();</w:t>
      </w:r>
    </w:p>
    <w:p w:rsidR="00966469" w:rsidRDefault="00966469" w:rsidP="00966469">
      <w:pPr>
        <w:spacing w:after="0"/>
        <w:ind w:left="705"/>
        <w:jc w:val="both"/>
        <w:rPr>
          <w:rStyle w:val="Enfasicorsivo"/>
        </w:rPr>
      </w:pPr>
      <w:r>
        <w:rPr>
          <w:rStyle w:val="Enfasicorsivo"/>
        </w:rPr>
        <w:tab/>
      </w:r>
      <w:r>
        <w:rPr>
          <w:rStyle w:val="Enfasicorsivo"/>
        </w:rPr>
        <w:tab/>
        <w:t>//give to new document the parser one</w:t>
      </w:r>
    </w:p>
    <w:p w:rsidR="00966469" w:rsidRDefault="00966469" w:rsidP="00966469">
      <w:pPr>
        <w:spacing w:after="0"/>
        <w:ind w:left="705"/>
        <w:jc w:val="both"/>
        <w:rPr>
          <w:rStyle w:val="Enfasicorsivo"/>
          <w:lang w:val="en-GB"/>
        </w:rPr>
      </w:pPr>
      <w:r>
        <w:rPr>
          <w:rStyle w:val="Enfasicorsivo"/>
        </w:rPr>
        <w:tab/>
      </w:r>
      <w:r>
        <w:rPr>
          <w:rStyle w:val="Enfasicorsivo"/>
        </w:rPr>
        <w:tab/>
      </w:r>
      <w:r>
        <w:rPr>
          <w:rStyle w:val="Enfasicorsivo"/>
          <w:lang w:val="en-GB"/>
        </w:rPr>
        <w:t>document = parser.getPDDocument();</w:t>
      </w:r>
    </w:p>
    <w:p w:rsidR="00966469" w:rsidRDefault="00966469" w:rsidP="00966469">
      <w:pPr>
        <w:spacing w:after="0"/>
        <w:ind w:left="705"/>
        <w:jc w:val="both"/>
        <w:rPr>
          <w:rStyle w:val="Enfasicorsivo"/>
        </w:rPr>
      </w:pPr>
      <w:r>
        <w:rPr>
          <w:rStyle w:val="Enfasicorsivo"/>
        </w:rPr>
        <w:tab/>
      </w:r>
      <w:r>
        <w:rPr>
          <w:rStyle w:val="Enfasicorsivo"/>
        </w:rPr>
        <w:tab/>
        <w:t>//creation of a text stripper to take document content</w:t>
      </w:r>
    </w:p>
    <w:p w:rsidR="00966469" w:rsidRDefault="00966469" w:rsidP="00966469">
      <w:pPr>
        <w:spacing w:after="0"/>
        <w:ind w:left="705"/>
        <w:jc w:val="both"/>
        <w:rPr>
          <w:rStyle w:val="Enfasicorsivo"/>
        </w:rPr>
      </w:pPr>
      <w:r>
        <w:rPr>
          <w:rStyle w:val="Enfasicorsivo"/>
        </w:rPr>
        <w:tab/>
      </w:r>
      <w:r>
        <w:rPr>
          <w:rStyle w:val="Enfasicorsivo"/>
        </w:rPr>
        <w:tab/>
        <w:t>PDFTextStripper stripper = new PDFTextStripper();</w:t>
      </w:r>
    </w:p>
    <w:p w:rsidR="00966469" w:rsidRDefault="00966469" w:rsidP="00966469">
      <w:pPr>
        <w:spacing w:after="0"/>
        <w:ind w:left="705"/>
        <w:jc w:val="both"/>
        <w:rPr>
          <w:rStyle w:val="Enfasicorsivo"/>
        </w:rPr>
      </w:pPr>
      <w:r>
        <w:rPr>
          <w:rStyle w:val="Enfasicorsivo"/>
        </w:rPr>
        <w:tab/>
      </w:r>
      <w:r>
        <w:rPr>
          <w:rStyle w:val="Enfasicorsivo"/>
        </w:rPr>
        <w:tab/>
        <w:t>stripper.writeText(document,out);</w:t>
      </w:r>
    </w:p>
    <w:p w:rsidR="00966469" w:rsidRDefault="00966469" w:rsidP="00934862">
      <w:pPr>
        <w:spacing w:after="0"/>
        <w:ind w:left="705"/>
        <w:jc w:val="both"/>
        <w:rPr>
          <w:rStyle w:val="Enfasicorsivo"/>
        </w:rPr>
      </w:pPr>
      <w:r>
        <w:rPr>
          <w:rStyle w:val="Enfasicorsivo"/>
        </w:rPr>
        <w:tab/>
      </w:r>
      <w:r>
        <w:rPr>
          <w:rStyle w:val="Enfasicorsivo"/>
        </w:rPr>
        <w:tab/>
        <w:t>contentFile=out.toString();</w:t>
      </w:r>
    </w:p>
    <w:p w:rsidR="00966469" w:rsidRDefault="00966469" w:rsidP="00966469">
      <w:pPr>
        <w:spacing w:after="0"/>
        <w:ind w:left="705"/>
        <w:jc w:val="both"/>
        <w:rPr>
          <w:rStyle w:val="Enfasicorsivo"/>
        </w:rPr>
      </w:pPr>
      <w:r>
        <w:rPr>
          <w:rStyle w:val="Enfasicorsivo"/>
        </w:rPr>
        <w:tab/>
      </w:r>
      <w:r>
        <w:rPr>
          <w:rStyle w:val="Enfasicorsivo"/>
        </w:rPr>
        <w:tab/>
        <w:t>//close new document</w:t>
      </w:r>
    </w:p>
    <w:p w:rsidR="00966469" w:rsidRDefault="00966469" w:rsidP="00934862">
      <w:pPr>
        <w:spacing w:after="0"/>
        <w:ind w:left="705"/>
        <w:jc w:val="both"/>
        <w:rPr>
          <w:rStyle w:val="Enfasicorsivo"/>
        </w:rPr>
      </w:pPr>
      <w:r>
        <w:rPr>
          <w:rStyle w:val="Enfasicorsivo"/>
        </w:rPr>
        <w:tab/>
      </w:r>
      <w:r>
        <w:rPr>
          <w:rStyle w:val="Enfasicorsivo"/>
        </w:rPr>
        <w:tab/>
        <w:t>document.close();</w:t>
      </w:r>
    </w:p>
    <w:p w:rsidR="00966469" w:rsidRDefault="00966469" w:rsidP="00966469">
      <w:pPr>
        <w:spacing w:after="0"/>
        <w:ind w:left="705"/>
        <w:jc w:val="both"/>
        <w:rPr>
          <w:rStyle w:val="Enfasicorsivo"/>
        </w:rPr>
      </w:pPr>
      <w:r>
        <w:rPr>
          <w:rStyle w:val="Enfasicorsivo"/>
        </w:rPr>
        <w:tab/>
      </w:r>
      <w:r>
        <w:rPr>
          <w:rStyle w:val="Enfasicorsivo"/>
        </w:rPr>
        <w:tab/>
        <w:t>//return a string with file content</w:t>
      </w:r>
    </w:p>
    <w:p w:rsidR="00966469" w:rsidRDefault="00966469" w:rsidP="00966469">
      <w:pPr>
        <w:spacing w:after="0"/>
        <w:ind w:left="705"/>
        <w:jc w:val="both"/>
        <w:rPr>
          <w:rFonts w:cs="Courier New"/>
          <w:sz w:val="24"/>
          <w:szCs w:val="24"/>
        </w:rPr>
      </w:pPr>
      <w:r>
        <w:rPr>
          <w:rStyle w:val="Enfasicorsivo"/>
        </w:rPr>
        <w:tab/>
      </w:r>
      <w:r>
        <w:rPr>
          <w:rStyle w:val="Enfasicorsivo"/>
        </w:rPr>
        <w:tab/>
        <w:t xml:space="preserve">return contentFile; </w:t>
      </w:r>
      <w:r>
        <w:rPr>
          <w:rFonts w:cs="Courier New"/>
          <w:sz w:val="24"/>
          <w:szCs w:val="24"/>
        </w:rPr>
        <w:t>}</w:t>
      </w:r>
    </w:p>
    <w:p w:rsidR="00966469" w:rsidRDefault="00966469" w:rsidP="00966469">
      <w:pPr>
        <w:ind w:left="705"/>
        <w:jc w:val="both"/>
        <w:rPr>
          <w:rFonts w:ascii="Times New Roman" w:hAnsi="Times New Roman"/>
          <w:sz w:val="24"/>
          <w:szCs w:val="24"/>
        </w:rPr>
      </w:pPr>
      <w:r>
        <w:rPr>
          <w:rFonts w:ascii="Times New Roman" w:hAnsi="Times New Roman"/>
          <w:sz w:val="24"/>
          <w:szCs w:val="24"/>
        </w:rPr>
        <w:t>The catch exception has left to Read File class.</w:t>
      </w:r>
    </w:p>
    <w:p w:rsidR="00966469" w:rsidRDefault="00966469" w:rsidP="00966469">
      <w:pPr>
        <w:jc w:val="both"/>
        <w:rPr>
          <w:rFonts w:ascii="Times New Roman" w:hAnsi="Times New Roman"/>
          <w:sz w:val="24"/>
          <w:szCs w:val="24"/>
        </w:rPr>
      </w:pPr>
      <w:r>
        <w:rPr>
          <w:rFonts w:ascii="Times New Roman" w:hAnsi="Times New Roman"/>
          <w:i/>
          <w:sz w:val="24"/>
          <w:szCs w:val="24"/>
        </w:rPr>
        <w:lastRenderedPageBreak/>
        <w:t>Read File</w:t>
      </w:r>
    </w:p>
    <w:p w:rsidR="00966469" w:rsidRDefault="00966469" w:rsidP="00966469">
      <w:pPr>
        <w:jc w:val="both"/>
        <w:rPr>
          <w:rFonts w:ascii="Times New Roman" w:hAnsi="Times New Roman"/>
          <w:sz w:val="24"/>
          <w:szCs w:val="24"/>
        </w:rPr>
      </w:pPr>
      <w:r>
        <w:rPr>
          <w:rFonts w:ascii="Times New Roman" w:hAnsi="Times New Roman"/>
          <w:sz w:val="24"/>
          <w:szCs w:val="24"/>
        </w:rPr>
        <w:tab/>
        <w:t>Class used to make the parse of document in input. These documents could be:</w:t>
      </w:r>
    </w:p>
    <w:p w:rsidR="00966469" w:rsidRDefault="00966469" w:rsidP="00687F90">
      <w:pPr>
        <w:numPr>
          <w:ilvl w:val="1"/>
          <w:numId w:val="8"/>
        </w:numPr>
        <w:tabs>
          <w:tab w:val="left" w:pos="1788"/>
        </w:tabs>
        <w:suppressAutoHyphens/>
        <w:spacing w:after="0"/>
        <w:jc w:val="both"/>
        <w:rPr>
          <w:rFonts w:ascii="Times New Roman" w:hAnsi="Times New Roman"/>
          <w:sz w:val="24"/>
          <w:szCs w:val="24"/>
        </w:rPr>
      </w:pPr>
      <w:r>
        <w:rPr>
          <w:rFonts w:ascii="Times New Roman" w:hAnsi="Times New Roman"/>
          <w:sz w:val="24"/>
          <w:szCs w:val="24"/>
        </w:rPr>
        <w:t>.txt;</w:t>
      </w:r>
    </w:p>
    <w:p w:rsidR="00966469" w:rsidRDefault="00966469" w:rsidP="00687F90">
      <w:pPr>
        <w:numPr>
          <w:ilvl w:val="1"/>
          <w:numId w:val="8"/>
        </w:numPr>
        <w:tabs>
          <w:tab w:val="left" w:pos="1788"/>
        </w:tabs>
        <w:suppressAutoHyphens/>
        <w:spacing w:after="0"/>
        <w:jc w:val="both"/>
        <w:rPr>
          <w:rFonts w:ascii="Times New Roman" w:hAnsi="Times New Roman"/>
          <w:sz w:val="24"/>
          <w:szCs w:val="24"/>
        </w:rPr>
      </w:pPr>
      <w:r>
        <w:rPr>
          <w:rFonts w:ascii="Times New Roman" w:hAnsi="Times New Roman"/>
          <w:sz w:val="24"/>
          <w:szCs w:val="24"/>
        </w:rPr>
        <w:t>.aut;</w:t>
      </w:r>
    </w:p>
    <w:p w:rsidR="00966469" w:rsidRDefault="00966469" w:rsidP="00687F90">
      <w:pPr>
        <w:numPr>
          <w:ilvl w:val="1"/>
          <w:numId w:val="8"/>
        </w:numPr>
        <w:tabs>
          <w:tab w:val="left" w:pos="1788"/>
        </w:tabs>
        <w:suppressAutoHyphens/>
        <w:spacing w:after="0"/>
        <w:jc w:val="both"/>
        <w:rPr>
          <w:rFonts w:ascii="Times New Roman" w:hAnsi="Times New Roman"/>
          <w:sz w:val="24"/>
          <w:szCs w:val="24"/>
        </w:rPr>
      </w:pPr>
      <w:r>
        <w:rPr>
          <w:rFonts w:ascii="Times New Roman" w:hAnsi="Times New Roman"/>
          <w:sz w:val="24"/>
          <w:szCs w:val="24"/>
        </w:rPr>
        <w:t>.doc, .docx;</w:t>
      </w:r>
    </w:p>
    <w:p w:rsidR="00966469" w:rsidRDefault="00966469" w:rsidP="00687F90">
      <w:pPr>
        <w:numPr>
          <w:ilvl w:val="1"/>
          <w:numId w:val="8"/>
        </w:numPr>
        <w:tabs>
          <w:tab w:val="left" w:pos="1788"/>
        </w:tabs>
        <w:suppressAutoHyphens/>
        <w:jc w:val="both"/>
        <w:rPr>
          <w:rFonts w:ascii="Times New Roman" w:hAnsi="Times New Roman"/>
          <w:sz w:val="24"/>
          <w:szCs w:val="24"/>
        </w:rPr>
      </w:pPr>
      <w:r>
        <w:rPr>
          <w:rFonts w:ascii="Times New Roman" w:hAnsi="Times New Roman"/>
          <w:sz w:val="24"/>
          <w:szCs w:val="24"/>
        </w:rPr>
        <w:t>.pdf.</w:t>
      </w:r>
    </w:p>
    <w:p w:rsidR="00966469" w:rsidRDefault="00966469" w:rsidP="00966469">
      <w:pPr>
        <w:ind w:left="708"/>
        <w:jc w:val="both"/>
        <w:rPr>
          <w:rFonts w:ascii="Times New Roman" w:hAnsi="Times New Roman"/>
          <w:sz w:val="24"/>
          <w:szCs w:val="24"/>
        </w:rPr>
      </w:pPr>
      <w:r>
        <w:rPr>
          <w:rFonts w:ascii="Times New Roman" w:hAnsi="Times New Roman"/>
          <w:sz w:val="24"/>
          <w:szCs w:val="24"/>
        </w:rPr>
        <w:t>To be accepted by our application a file has to be written in this way:</w:t>
      </w:r>
    </w:p>
    <w:p w:rsidR="00966469" w:rsidRDefault="00934862" w:rsidP="00934862">
      <w:pPr>
        <w:ind w:left="708"/>
        <w:jc w:val="center"/>
        <w:rPr>
          <w:rFonts w:ascii="Courier New" w:hAnsi="Courier New" w:cs="Courier New"/>
          <w:sz w:val="24"/>
          <w:szCs w:val="24"/>
        </w:rPr>
      </w:pPr>
      <w:r w:rsidRPr="00934862">
        <w:rPr>
          <w:rFonts w:ascii="Courier New" w:hAnsi="Courier New" w:cs="Courier New"/>
          <w:noProof/>
          <w:sz w:val="24"/>
          <w:szCs w:val="24"/>
          <w:lang w:val="it-IT"/>
        </w:rPr>
        <w:drawing>
          <wp:inline distT="0" distB="0" distL="0" distR="0">
            <wp:extent cx="819785" cy="1087120"/>
            <wp:effectExtent l="19050" t="0" r="0" b="0"/>
            <wp:docPr id="11"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srcRect/>
                    <a:stretch>
                      <a:fillRect/>
                    </a:stretch>
                  </pic:blipFill>
                  <pic:spPr bwMode="auto">
                    <a:xfrm>
                      <a:off x="0" y="0"/>
                      <a:ext cx="819785" cy="1087120"/>
                    </a:xfrm>
                    <a:prstGeom prst="rect">
                      <a:avLst/>
                    </a:prstGeom>
                    <a:solidFill>
                      <a:srgbClr val="FFFFFF"/>
                    </a:solidFill>
                    <a:ln w="9525">
                      <a:noFill/>
                      <a:miter lim="800000"/>
                      <a:headEnd/>
                      <a:tailEnd/>
                    </a:ln>
                  </pic:spPr>
                </pic:pic>
              </a:graphicData>
            </a:graphic>
          </wp:inline>
        </w:drawing>
      </w:r>
    </w:p>
    <w:p w:rsidR="00E134A4" w:rsidRPr="00E134A4" w:rsidRDefault="00E134A4" w:rsidP="00E134A4">
      <w:pPr>
        <w:pStyle w:val="Didascalia1"/>
        <w:jc w:val="center"/>
      </w:pPr>
      <w:r>
        <w:t>Figure 1: textual file with initial state</w:t>
      </w:r>
    </w:p>
    <w:p w:rsidR="00966469" w:rsidRDefault="00966469" w:rsidP="00966469">
      <w:pPr>
        <w:ind w:left="705"/>
        <w:jc w:val="both"/>
        <w:rPr>
          <w:rFonts w:ascii="Times New Roman" w:hAnsi="Times New Roman"/>
          <w:sz w:val="24"/>
          <w:szCs w:val="24"/>
        </w:rPr>
      </w:pPr>
      <w:r>
        <w:rPr>
          <w:rFonts w:ascii="Times New Roman" w:hAnsi="Times New Roman"/>
          <w:sz w:val="24"/>
          <w:szCs w:val="24"/>
        </w:rPr>
        <w:t xml:space="preserve">The first line of a document should be </w:t>
      </w:r>
      <w:r>
        <w:rPr>
          <w:rFonts w:ascii="Courier New" w:hAnsi="Courier New" w:cs="Courier New"/>
          <w:sz w:val="24"/>
          <w:szCs w:val="24"/>
        </w:rPr>
        <w:t>transition:</w:t>
      </w:r>
      <w:r>
        <w:rPr>
          <w:rFonts w:ascii="Times New Roman" w:hAnsi="Times New Roman"/>
          <w:sz w:val="24"/>
          <w:szCs w:val="24"/>
        </w:rPr>
        <w:t>. After this line the user writes all the transition of a service with the accuracy to do</w:t>
      </w:r>
      <w:r w:rsidR="00E134A4">
        <w:rPr>
          <w:rFonts w:ascii="Times New Roman" w:hAnsi="Times New Roman"/>
          <w:sz w:val="24"/>
          <w:szCs w:val="24"/>
        </w:rPr>
        <w:t xml:space="preserve"> </w:t>
      </w:r>
      <w:r>
        <w:rPr>
          <w:rFonts w:ascii="Times New Roman" w:hAnsi="Times New Roman"/>
          <w:sz w:val="24"/>
          <w:szCs w:val="24"/>
        </w:rPr>
        <w:t>n</w:t>
      </w:r>
      <w:r w:rsidR="00E134A4">
        <w:rPr>
          <w:rFonts w:ascii="Times New Roman" w:hAnsi="Times New Roman"/>
          <w:sz w:val="24"/>
          <w:szCs w:val="24"/>
        </w:rPr>
        <w:t>o</w:t>
      </w:r>
      <w:r>
        <w:rPr>
          <w:rFonts w:ascii="Times New Roman" w:hAnsi="Times New Roman"/>
          <w:sz w:val="24"/>
          <w:szCs w:val="24"/>
        </w:rPr>
        <w:t xml:space="preserve">t put any blank space in </w:t>
      </w:r>
      <w:r>
        <w:rPr>
          <w:rFonts w:ascii="Times New Roman" w:hAnsi="Times New Roman"/>
          <w:sz w:val="24"/>
          <w:szCs w:val="24"/>
        </w:rPr>
        <w:tab/>
      </w:r>
      <w:r>
        <w:rPr>
          <w:rFonts w:ascii="Courier New" w:hAnsi="Courier New" w:cs="Courier New"/>
          <w:sz w:val="24"/>
          <w:szCs w:val="24"/>
        </w:rPr>
        <w:t>presentStateName1-action-nextStateName1;</w:t>
      </w:r>
      <w:r>
        <w:rPr>
          <w:rFonts w:ascii="Times New Roman" w:hAnsi="Times New Roman"/>
          <w:sz w:val="24"/>
          <w:szCs w:val="24"/>
        </w:rPr>
        <w:t xml:space="preserve"> line.</w:t>
      </w:r>
    </w:p>
    <w:p w:rsidR="00E134A4" w:rsidRPr="00E134A4" w:rsidRDefault="00E134A4" w:rsidP="00966469">
      <w:pPr>
        <w:ind w:left="705"/>
        <w:jc w:val="both"/>
        <w:rPr>
          <w:rFonts w:ascii="Times New Roman" w:hAnsi="Times New Roman"/>
          <w:sz w:val="24"/>
          <w:szCs w:val="24"/>
        </w:rPr>
      </w:pPr>
      <w:r>
        <w:rPr>
          <w:rFonts w:ascii="Times New Roman" w:hAnsi="Times New Roman"/>
          <w:sz w:val="24"/>
          <w:szCs w:val="24"/>
        </w:rPr>
        <w:t xml:space="preserve">Should be present </w:t>
      </w:r>
      <w:r>
        <w:rPr>
          <w:rFonts w:ascii="Courier New" w:hAnsi="Courier New" w:cs="Courier New"/>
          <w:sz w:val="24"/>
          <w:szCs w:val="24"/>
        </w:rPr>
        <w:t xml:space="preserve">initial: </w:t>
      </w:r>
      <w:r>
        <w:rPr>
          <w:rFonts w:ascii="Times New Roman" w:hAnsi="Times New Roman"/>
          <w:sz w:val="24"/>
          <w:szCs w:val="24"/>
        </w:rPr>
        <w:t xml:space="preserve">line followed by a one state. </w:t>
      </w:r>
    </w:p>
    <w:p w:rsidR="00966469" w:rsidRDefault="00966469" w:rsidP="00966469">
      <w:pPr>
        <w:ind w:left="705"/>
        <w:jc w:val="both"/>
        <w:rPr>
          <w:rFonts w:ascii="Times New Roman" w:hAnsi="Times New Roman"/>
          <w:sz w:val="24"/>
          <w:szCs w:val="24"/>
        </w:rPr>
      </w:pPr>
      <w:r>
        <w:rPr>
          <w:rFonts w:ascii="Times New Roman" w:hAnsi="Times New Roman"/>
          <w:sz w:val="24"/>
          <w:szCs w:val="24"/>
        </w:rPr>
        <w:t xml:space="preserve">Should be present </w:t>
      </w:r>
      <w:r>
        <w:rPr>
          <w:rFonts w:ascii="Courier New" w:hAnsi="Courier New" w:cs="Courier New"/>
          <w:sz w:val="24"/>
          <w:szCs w:val="24"/>
        </w:rPr>
        <w:t>final:</w:t>
      </w:r>
      <w:r>
        <w:rPr>
          <w:rFonts w:ascii="Times New Roman" w:hAnsi="Times New Roman"/>
          <w:sz w:val="24"/>
          <w:szCs w:val="24"/>
        </w:rPr>
        <w:t xml:space="preserve"> line followed by all final states. The last final state has to be written followed by a dot (.) indicating the end of a file. If a final state is written in this line but it isn’t present in transition line the document is refused.</w:t>
      </w:r>
    </w:p>
    <w:p w:rsidR="00966469" w:rsidRDefault="00966469" w:rsidP="00966469">
      <w:pPr>
        <w:ind w:left="705"/>
        <w:jc w:val="both"/>
        <w:rPr>
          <w:rFonts w:ascii="Times New Roman" w:hAnsi="Times New Roman"/>
          <w:sz w:val="24"/>
          <w:szCs w:val="24"/>
        </w:rPr>
      </w:pPr>
      <w:r>
        <w:rPr>
          <w:rFonts w:ascii="Times New Roman" w:hAnsi="Times New Roman"/>
          <w:sz w:val="24"/>
          <w:szCs w:val="24"/>
        </w:rPr>
        <w:t>Every time that the parser detect a mistake the system will show on screen the type of error and the line where this error appears.</w:t>
      </w:r>
    </w:p>
    <w:p w:rsidR="00966469" w:rsidRDefault="00966469" w:rsidP="00966469">
      <w:pPr>
        <w:ind w:left="705"/>
        <w:jc w:val="both"/>
        <w:rPr>
          <w:rFonts w:ascii="Times New Roman" w:hAnsi="Times New Roman"/>
          <w:sz w:val="24"/>
          <w:szCs w:val="24"/>
        </w:rPr>
      </w:pPr>
      <w:r>
        <w:rPr>
          <w:rFonts w:ascii="Times New Roman" w:hAnsi="Times New Roman"/>
          <w:sz w:val="24"/>
          <w:szCs w:val="24"/>
        </w:rPr>
        <w:t xml:space="preserve">The fields of this class are two string maintaining </w:t>
      </w:r>
      <w:r>
        <w:rPr>
          <w:rFonts w:ascii="Times New Roman" w:hAnsi="Times New Roman"/>
          <w:sz w:val="24"/>
          <w:szCs w:val="24"/>
          <w:u w:val="single"/>
        </w:rPr>
        <w:t>filename</w:t>
      </w:r>
      <w:r>
        <w:rPr>
          <w:rFonts w:ascii="Times New Roman" w:hAnsi="Times New Roman"/>
          <w:sz w:val="24"/>
          <w:szCs w:val="24"/>
        </w:rPr>
        <w:t xml:space="preserve"> and </w:t>
      </w:r>
      <w:r>
        <w:rPr>
          <w:rFonts w:ascii="Times New Roman" w:hAnsi="Times New Roman"/>
          <w:sz w:val="24"/>
          <w:szCs w:val="24"/>
          <w:u w:val="single"/>
        </w:rPr>
        <w:t>typeError</w:t>
      </w:r>
      <w:r>
        <w:rPr>
          <w:rFonts w:ascii="Times New Roman" w:hAnsi="Times New Roman"/>
          <w:sz w:val="24"/>
          <w:szCs w:val="24"/>
        </w:rPr>
        <w:t xml:space="preserve">; a Boolean variable identifying </w:t>
      </w:r>
      <w:r>
        <w:rPr>
          <w:rFonts w:ascii="Times New Roman" w:hAnsi="Times New Roman"/>
          <w:sz w:val="24"/>
          <w:szCs w:val="24"/>
          <w:u w:val="single"/>
        </w:rPr>
        <w:t>ioError</w:t>
      </w:r>
      <w:r>
        <w:rPr>
          <w:rFonts w:ascii="Times New Roman" w:hAnsi="Times New Roman"/>
          <w:sz w:val="24"/>
          <w:szCs w:val="24"/>
        </w:rPr>
        <w:t xml:space="preserve"> and an int with </w:t>
      </w:r>
      <w:r>
        <w:rPr>
          <w:rFonts w:ascii="Times New Roman" w:hAnsi="Times New Roman"/>
          <w:sz w:val="24"/>
          <w:szCs w:val="24"/>
          <w:u w:val="single"/>
        </w:rPr>
        <w:t>errorLine</w:t>
      </w:r>
      <w:r>
        <w:rPr>
          <w:rFonts w:ascii="Times New Roman" w:hAnsi="Times New Roman"/>
          <w:sz w:val="24"/>
          <w:szCs w:val="24"/>
        </w:rPr>
        <w:t>. Methods are:</w:t>
      </w:r>
    </w:p>
    <w:p w:rsidR="00966469" w:rsidRDefault="00966469" w:rsidP="00966469">
      <w:pPr>
        <w:ind w:left="705"/>
        <w:jc w:val="both"/>
        <w:rPr>
          <w:rFonts w:cs="Courier New"/>
          <w:sz w:val="24"/>
          <w:szCs w:val="24"/>
        </w:rPr>
      </w:pPr>
      <w:r>
        <w:rPr>
          <w:rFonts w:cs="Courier New"/>
          <w:sz w:val="24"/>
          <w:szCs w:val="24"/>
        </w:rPr>
        <w:t>static void setFileName(String fn);</w:t>
      </w:r>
    </w:p>
    <w:p w:rsidR="00966469" w:rsidRDefault="00966469" w:rsidP="00966469">
      <w:pPr>
        <w:ind w:left="705"/>
        <w:jc w:val="both"/>
        <w:rPr>
          <w:rFonts w:cs="Courier New"/>
          <w:sz w:val="24"/>
          <w:szCs w:val="24"/>
        </w:rPr>
      </w:pPr>
      <w:r>
        <w:rPr>
          <w:rFonts w:cs="Courier New"/>
          <w:sz w:val="24"/>
          <w:szCs w:val="24"/>
        </w:rPr>
        <w:t>static boolean checkFile(String filename, String content)</w:t>
      </w:r>
    </w:p>
    <w:p w:rsidR="00966469" w:rsidRDefault="00966469" w:rsidP="00966469">
      <w:pPr>
        <w:ind w:left="1418"/>
        <w:jc w:val="both"/>
        <w:rPr>
          <w:rFonts w:ascii="Times New Roman" w:hAnsi="Times New Roman"/>
          <w:sz w:val="24"/>
          <w:szCs w:val="24"/>
        </w:rPr>
      </w:pPr>
      <w:r>
        <w:rPr>
          <w:rFonts w:ascii="Times New Roman" w:hAnsi="Times New Roman"/>
          <w:sz w:val="24"/>
          <w:szCs w:val="24"/>
        </w:rPr>
        <w:t>this method checks file's correctness (file parser). Return true if document is correct, false otherwise and throws Exception during reading file.</w:t>
      </w:r>
    </w:p>
    <w:p w:rsidR="00966469" w:rsidRDefault="00966469" w:rsidP="00966469">
      <w:pPr>
        <w:ind w:left="705"/>
        <w:jc w:val="both"/>
        <w:rPr>
          <w:rFonts w:cs="Courier New"/>
          <w:sz w:val="24"/>
          <w:szCs w:val="24"/>
        </w:rPr>
      </w:pPr>
      <w:r>
        <w:rPr>
          <w:rFonts w:cs="Courier New"/>
          <w:sz w:val="24"/>
          <w:szCs w:val="24"/>
        </w:rPr>
        <w:t>static String readFile()</w:t>
      </w:r>
    </w:p>
    <w:p w:rsidR="00966469" w:rsidRDefault="00966469" w:rsidP="00966469">
      <w:pPr>
        <w:ind w:left="1418"/>
        <w:jc w:val="both"/>
        <w:rPr>
          <w:rFonts w:ascii="Times New Roman" w:hAnsi="Times New Roman"/>
          <w:sz w:val="24"/>
          <w:szCs w:val="24"/>
        </w:rPr>
      </w:pPr>
      <w:r>
        <w:rPr>
          <w:rFonts w:ascii="Times New Roman" w:hAnsi="Times New Roman"/>
          <w:sz w:val="24"/>
          <w:szCs w:val="24"/>
        </w:rPr>
        <w:t>this method reads a correct file with any extension supported. Return a string with file’s content and throws Exception during the file’s reading.</w:t>
      </w:r>
    </w:p>
    <w:p w:rsidR="00966469" w:rsidRDefault="00966469" w:rsidP="00966469">
      <w:pPr>
        <w:jc w:val="both"/>
        <w:rPr>
          <w:rFonts w:ascii="Times New Roman" w:hAnsi="Times New Roman"/>
          <w:i/>
          <w:sz w:val="24"/>
          <w:szCs w:val="24"/>
        </w:rPr>
      </w:pPr>
    </w:p>
    <w:p w:rsidR="00966469" w:rsidRDefault="00966469" w:rsidP="00966469">
      <w:pPr>
        <w:jc w:val="both"/>
        <w:rPr>
          <w:rFonts w:ascii="Times New Roman" w:hAnsi="Times New Roman"/>
          <w:i/>
          <w:sz w:val="24"/>
          <w:szCs w:val="24"/>
        </w:rPr>
      </w:pPr>
    </w:p>
    <w:p w:rsidR="00B525CC" w:rsidRDefault="00966469" w:rsidP="00966469">
      <w:pPr>
        <w:jc w:val="both"/>
        <w:rPr>
          <w:rFonts w:ascii="Times New Roman" w:hAnsi="Times New Roman"/>
          <w:i/>
          <w:sz w:val="24"/>
          <w:szCs w:val="24"/>
        </w:rPr>
      </w:pPr>
      <w:r>
        <w:rPr>
          <w:rFonts w:ascii="Times New Roman" w:hAnsi="Times New Roman"/>
          <w:i/>
          <w:sz w:val="24"/>
          <w:szCs w:val="24"/>
        </w:rPr>
        <w:lastRenderedPageBreak/>
        <w:t>Service</w:t>
      </w:r>
    </w:p>
    <w:p w:rsidR="00966469" w:rsidRDefault="00B525CC" w:rsidP="00B525CC">
      <w:pPr>
        <w:ind w:left="660"/>
        <w:jc w:val="both"/>
        <w:rPr>
          <w:rFonts w:ascii="Times New Roman" w:hAnsi="Times New Roman"/>
          <w:sz w:val="24"/>
          <w:szCs w:val="24"/>
        </w:rPr>
      </w:pPr>
      <w:r>
        <w:rPr>
          <w:rFonts w:ascii="Times New Roman" w:hAnsi="Times New Roman"/>
          <w:sz w:val="24"/>
          <w:szCs w:val="24"/>
        </w:rPr>
        <w:t>This class represent a immutable object corresponding to a transition system. It has some  fields</w:t>
      </w:r>
    </w:p>
    <w:p w:rsidR="00966469" w:rsidRDefault="00966469" w:rsidP="00687F90">
      <w:pPr>
        <w:numPr>
          <w:ilvl w:val="0"/>
          <w:numId w:val="8"/>
        </w:numPr>
        <w:tabs>
          <w:tab w:val="left" w:pos="1068"/>
        </w:tabs>
        <w:suppressAutoHyphens/>
        <w:spacing w:after="0"/>
        <w:jc w:val="both"/>
        <w:rPr>
          <w:rFonts w:ascii="Times New Roman" w:hAnsi="Times New Roman"/>
          <w:sz w:val="24"/>
          <w:szCs w:val="24"/>
        </w:rPr>
      </w:pPr>
      <w:r>
        <w:rPr>
          <w:rFonts w:ascii="Times New Roman" w:hAnsi="Times New Roman"/>
          <w:sz w:val="24"/>
          <w:szCs w:val="24"/>
        </w:rPr>
        <w:t xml:space="preserve">HashMap&lt;State, HashSet&lt;Action&gt;&gt; </w:t>
      </w:r>
      <w:r>
        <w:rPr>
          <w:rFonts w:ascii="Times New Roman" w:hAnsi="Times New Roman"/>
          <w:sz w:val="24"/>
          <w:szCs w:val="24"/>
          <w:u w:val="single"/>
        </w:rPr>
        <w:t>listAction</w:t>
      </w:r>
      <w:r>
        <w:rPr>
          <w:rFonts w:ascii="Times New Roman" w:hAnsi="Times New Roman"/>
          <w:sz w:val="24"/>
          <w:szCs w:val="24"/>
        </w:rPr>
        <w:t>: it stores information about all actions available from a state. The keyset represent all the service’s states, instead elements are the list of actions feasible from a state;</w:t>
      </w:r>
    </w:p>
    <w:p w:rsidR="00966469" w:rsidRDefault="00966469" w:rsidP="00687F90">
      <w:pPr>
        <w:numPr>
          <w:ilvl w:val="0"/>
          <w:numId w:val="8"/>
        </w:numPr>
        <w:tabs>
          <w:tab w:val="left" w:pos="1068"/>
        </w:tabs>
        <w:suppressAutoHyphens/>
        <w:spacing w:after="0"/>
        <w:jc w:val="both"/>
        <w:rPr>
          <w:rFonts w:ascii="Times New Roman" w:hAnsi="Times New Roman"/>
          <w:sz w:val="24"/>
          <w:szCs w:val="24"/>
        </w:rPr>
      </w:pPr>
      <w:r>
        <w:rPr>
          <w:rFonts w:ascii="Times New Roman" w:hAnsi="Times New Roman"/>
          <w:sz w:val="24"/>
          <w:szCs w:val="24"/>
        </w:rPr>
        <w:t xml:space="preserve">HashMap&lt;StateAction, HashSet&lt;State&gt;&gt; </w:t>
      </w:r>
      <w:r>
        <w:rPr>
          <w:rFonts w:ascii="Times New Roman" w:hAnsi="Times New Roman"/>
          <w:sz w:val="24"/>
          <w:szCs w:val="24"/>
          <w:u w:val="single"/>
        </w:rPr>
        <w:t>nextStates</w:t>
      </w:r>
      <w:r>
        <w:rPr>
          <w:rFonts w:ascii="Times New Roman" w:hAnsi="Times New Roman"/>
          <w:sz w:val="24"/>
          <w:szCs w:val="24"/>
        </w:rPr>
        <w:t>: it stores information on reachability of a state from a pair state-action. The keyset is all possible pair present state – action, the elements are list of states that we can reach from a present state performing an action;</w:t>
      </w:r>
    </w:p>
    <w:p w:rsidR="00966469" w:rsidRDefault="00966469" w:rsidP="00687F90">
      <w:pPr>
        <w:numPr>
          <w:ilvl w:val="0"/>
          <w:numId w:val="8"/>
        </w:numPr>
        <w:tabs>
          <w:tab w:val="left" w:pos="1068"/>
        </w:tabs>
        <w:suppressAutoHyphens/>
        <w:spacing w:after="0"/>
        <w:jc w:val="both"/>
        <w:rPr>
          <w:rFonts w:ascii="Times New Roman" w:hAnsi="Times New Roman"/>
          <w:sz w:val="24"/>
          <w:szCs w:val="24"/>
        </w:rPr>
      </w:pPr>
      <w:r>
        <w:rPr>
          <w:rFonts w:ascii="Times New Roman" w:hAnsi="Times New Roman"/>
          <w:sz w:val="24"/>
          <w:szCs w:val="24"/>
        </w:rPr>
        <w:t xml:space="preserve">Set&lt;State&gt; </w:t>
      </w:r>
      <w:r>
        <w:rPr>
          <w:rFonts w:ascii="Times New Roman" w:hAnsi="Times New Roman"/>
          <w:sz w:val="24"/>
          <w:szCs w:val="24"/>
          <w:u w:val="single"/>
        </w:rPr>
        <w:t>finalStates</w:t>
      </w:r>
      <w:r>
        <w:rPr>
          <w:rFonts w:ascii="Times New Roman" w:hAnsi="Times New Roman"/>
          <w:sz w:val="24"/>
          <w:szCs w:val="24"/>
        </w:rPr>
        <w:t xml:space="preserve">: HashSet of final state; </w:t>
      </w:r>
    </w:p>
    <w:p w:rsidR="00966469" w:rsidRDefault="00966469" w:rsidP="00687F90">
      <w:pPr>
        <w:numPr>
          <w:ilvl w:val="0"/>
          <w:numId w:val="8"/>
        </w:numPr>
        <w:tabs>
          <w:tab w:val="left" w:pos="1068"/>
        </w:tabs>
        <w:suppressAutoHyphens/>
        <w:spacing w:after="0"/>
        <w:jc w:val="both"/>
        <w:rPr>
          <w:rFonts w:ascii="Times New Roman" w:hAnsi="Times New Roman"/>
          <w:sz w:val="24"/>
          <w:szCs w:val="24"/>
        </w:rPr>
      </w:pPr>
      <w:r>
        <w:rPr>
          <w:rFonts w:ascii="Times New Roman" w:hAnsi="Times New Roman"/>
          <w:sz w:val="24"/>
          <w:szCs w:val="24"/>
        </w:rPr>
        <w:t xml:space="preserve">Set&lt;State&gt; </w:t>
      </w:r>
      <w:r>
        <w:rPr>
          <w:rFonts w:ascii="Times New Roman" w:hAnsi="Times New Roman"/>
          <w:sz w:val="24"/>
          <w:szCs w:val="24"/>
          <w:u w:val="single"/>
        </w:rPr>
        <w:t>notFinalStates</w:t>
      </w:r>
      <w:r>
        <w:rPr>
          <w:rFonts w:ascii="Times New Roman" w:hAnsi="Times New Roman"/>
          <w:sz w:val="24"/>
          <w:szCs w:val="24"/>
        </w:rPr>
        <w:t xml:space="preserve">: HashSet of not final states; </w:t>
      </w:r>
    </w:p>
    <w:p w:rsidR="00304CB4" w:rsidRPr="00304CB4" w:rsidRDefault="00304CB4" w:rsidP="00687F90">
      <w:pPr>
        <w:numPr>
          <w:ilvl w:val="0"/>
          <w:numId w:val="8"/>
        </w:numPr>
        <w:tabs>
          <w:tab w:val="left" w:pos="1068"/>
        </w:tabs>
        <w:suppressAutoHyphens/>
        <w:spacing w:after="0"/>
        <w:jc w:val="both"/>
        <w:rPr>
          <w:rFonts w:ascii="Times New Roman" w:hAnsi="Times New Roman"/>
          <w:sz w:val="24"/>
          <w:szCs w:val="24"/>
        </w:rPr>
      </w:pPr>
      <w:r>
        <w:rPr>
          <w:rFonts w:ascii="Times New Roman" w:hAnsi="Times New Roman"/>
          <w:sz w:val="24"/>
          <w:szCs w:val="24"/>
        </w:rPr>
        <w:t xml:space="preserve">State </w:t>
      </w:r>
      <w:r w:rsidRPr="005D30A9">
        <w:rPr>
          <w:rFonts w:ascii="Times New Roman" w:hAnsi="Times New Roman"/>
          <w:sz w:val="24"/>
          <w:szCs w:val="24"/>
          <w:u w:val="single"/>
        </w:rPr>
        <w:t>initialState</w:t>
      </w:r>
      <w:r>
        <w:rPr>
          <w:rFonts w:ascii="Times New Roman" w:hAnsi="Times New Roman"/>
          <w:sz w:val="24"/>
          <w:szCs w:val="24"/>
        </w:rPr>
        <w:t>;</w:t>
      </w:r>
    </w:p>
    <w:p w:rsidR="00966469" w:rsidRDefault="00966469" w:rsidP="00687F90">
      <w:pPr>
        <w:numPr>
          <w:ilvl w:val="0"/>
          <w:numId w:val="8"/>
        </w:numPr>
        <w:tabs>
          <w:tab w:val="left" w:pos="1068"/>
        </w:tabs>
        <w:suppressAutoHyphens/>
        <w:spacing w:after="0"/>
        <w:jc w:val="both"/>
        <w:rPr>
          <w:rFonts w:ascii="Times New Roman" w:hAnsi="Times New Roman"/>
          <w:sz w:val="24"/>
          <w:szCs w:val="24"/>
        </w:rPr>
      </w:pPr>
      <w:r>
        <w:rPr>
          <w:rFonts w:ascii="Times New Roman" w:hAnsi="Times New Roman"/>
          <w:sz w:val="24"/>
          <w:szCs w:val="24"/>
        </w:rPr>
        <w:t xml:space="preserve">Set&lt;TransitionFunction&gt; </w:t>
      </w:r>
      <w:r w:rsidR="00D4784F">
        <w:rPr>
          <w:rFonts w:ascii="Times New Roman" w:hAnsi="Times New Roman"/>
          <w:sz w:val="24"/>
          <w:szCs w:val="24"/>
          <w:u w:val="single"/>
        </w:rPr>
        <w:t>transitions</w:t>
      </w:r>
      <w:r>
        <w:rPr>
          <w:rFonts w:ascii="Times New Roman" w:hAnsi="Times New Roman"/>
          <w:sz w:val="24"/>
          <w:szCs w:val="24"/>
        </w:rPr>
        <w:t>: it stores all transition function;</w:t>
      </w:r>
    </w:p>
    <w:p w:rsidR="00966469" w:rsidRDefault="00966469" w:rsidP="00687F90">
      <w:pPr>
        <w:numPr>
          <w:ilvl w:val="0"/>
          <w:numId w:val="8"/>
        </w:numPr>
        <w:tabs>
          <w:tab w:val="left" w:pos="1068"/>
        </w:tabs>
        <w:suppressAutoHyphens/>
        <w:jc w:val="both"/>
        <w:rPr>
          <w:rFonts w:ascii="Times New Roman" w:hAnsi="Times New Roman"/>
          <w:sz w:val="24"/>
          <w:szCs w:val="24"/>
        </w:rPr>
      </w:pPr>
      <w:r>
        <w:rPr>
          <w:rFonts w:ascii="Times New Roman" w:hAnsi="Times New Roman"/>
          <w:sz w:val="24"/>
          <w:szCs w:val="24"/>
        </w:rPr>
        <w:t xml:space="preserve">String </w:t>
      </w:r>
      <w:r>
        <w:rPr>
          <w:rFonts w:ascii="Times New Roman" w:hAnsi="Times New Roman"/>
          <w:sz w:val="24"/>
          <w:szCs w:val="24"/>
          <w:u w:val="single"/>
        </w:rPr>
        <w:t>filename</w:t>
      </w:r>
      <w:r>
        <w:rPr>
          <w:rFonts w:ascii="Times New Roman" w:hAnsi="Times New Roman"/>
          <w:sz w:val="24"/>
          <w:szCs w:val="24"/>
        </w:rPr>
        <w:t>;</w:t>
      </w:r>
    </w:p>
    <w:p w:rsidR="00FD6E60" w:rsidRPr="00FD6E60" w:rsidRDefault="00FD6E60" w:rsidP="00FD6E60">
      <w:pPr>
        <w:pStyle w:val="PreformattatoHTML"/>
        <w:ind w:left="708"/>
        <w:jc w:val="both"/>
        <w:rPr>
          <w:rFonts w:ascii="Times New Roman" w:hAnsi="Times New Roman" w:cs="Times New Roman"/>
          <w:i/>
          <w:iCs/>
          <w:sz w:val="24"/>
          <w:szCs w:val="24"/>
        </w:rPr>
      </w:pPr>
      <w:r>
        <w:rPr>
          <w:rFonts w:ascii="Times New Roman" w:hAnsi="Times New Roman"/>
          <w:sz w:val="24"/>
          <w:szCs w:val="24"/>
        </w:rPr>
        <w:t xml:space="preserve">In this class we use to store information the HashMap class. This one organizes objects into pairs. There are two roles in each pair. These roles are </w:t>
      </w:r>
      <w:r>
        <w:rPr>
          <w:rFonts w:ascii="Times New Roman" w:hAnsi="Times New Roman"/>
          <w:i/>
          <w:iCs/>
          <w:sz w:val="24"/>
          <w:szCs w:val="24"/>
        </w:rPr>
        <w:t>key</w:t>
      </w:r>
      <w:r>
        <w:rPr>
          <w:rFonts w:ascii="Times New Roman" w:hAnsi="Times New Roman"/>
          <w:sz w:val="24"/>
          <w:szCs w:val="24"/>
        </w:rPr>
        <w:t xml:space="preserve"> and </w:t>
      </w:r>
      <w:r>
        <w:rPr>
          <w:rFonts w:ascii="Times New Roman" w:hAnsi="Times New Roman"/>
          <w:i/>
          <w:iCs/>
          <w:sz w:val="24"/>
          <w:szCs w:val="24"/>
        </w:rPr>
        <w:t>value</w:t>
      </w:r>
      <w:r>
        <w:rPr>
          <w:rFonts w:ascii="Times New Roman" w:hAnsi="Times New Roman"/>
          <w:sz w:val="24"/>
          <w:szCs w:val="24"/>
        </w:rPr>
        <w:t xml:space="preserve">. A HashMap object organizes the pairs of objects so that no two pairs have equal keys. </w:t>
      </w:r>
      <w:r>
        <w:rPr>
          <w:rFonts w:ascii="Times New Roman" w:hAnsi="Times New Roman" w:cs="Times New Roman"/>
          <w:sz w:val="24"/>
          <w:szCs w:val="24"/>
        </w:rPr>
        <w:t xml:space="preserve">The internal data structure used to implement a HashMap allows an object pair to be found very quickly by looking for the object pair's key. The amount of time a HashMap takes to find an object pair by its key object is about the same for all object pairs in a HashMap and independent of the number of object pairs in the HashMap. So search, add, and remove operations are fast. The internal data structure used in a HashMap that allows a HashMap to quickly find object pairs by their key is called a </w:t>
      </w:r>
      <w:r>
        <w:rPr>
          <w:rFonts w:ascii="Times New Roman" w:hAnsi="Times New Roman" w:cs="Times New Roman"/>
          <w:i/>
          <w:iCs/>
          <w:sz w:val="24"/>
          <w:szCs w:val="24"/>
        </w:rPr>
        <w:t>chained hash table</w:t>
      </w:r>
      <w:r>
        <w:rPr>
          <w:rStyle w:val="Caratteredellanota"/>
          <w:rFonts w:ascii="Times New Roman" w:hAnsi="Times New Roman" w:cs="Times New Roman"/>
          <w:sz w:val="24"/>
          <w:szCs w:val="24"/>
        </w:rPr>
        <w:footnoteReference w:id="6"/>
      </w:r>
      <w:r>
        <w:rPr>
          <w:rFonts w:ascii="Times New Roman" w:hAnsi="Times New Roman" w:cs="Times New Roman"/>
          <w:i/>
          <w:iCs/>
          <w:sz w:val="24"/>
          <w:szCs w:val="24"/>
        </w:rPr>
        <w:t>.</w:t>
      </w:r>
    </w:p>
    <w:p w:rsidR="00966469" w:rsidRDefault="00966469" w:rsidP="00966469">
      <w:pPr>
        <w:ind w:firstLine="708"/>
        <w:jc w:val="both"/>
        <w:rPr>
          <w:rFonts w:ascii="Times New Roman" w:hAnsi="Times New Roman"/>
          <w:sz w:val="24"/>
          <w:szCs w:val="24"/>
        </w:rPr>
      </w:pPr>
      <w:r>
        <w:rPr>
          <w:rFonts w:ascii="Times New Roman" w:hAnsi="Times New Roman"/>
          <w:sz w:val="24"/>
          <w:szCs w:val="24"/>
        </w:rPr>
        <w:t>Methods are:</w:t>
      </w:r>
    </w:p>
    <w:p w:rsidR="00966469" w:rsidRDefault="00966469" w:rsidP="00687F90">
      <w:pPr>
        <w:numPr>
          <w:ilvl w:val="0"/>
          <w:numId w:val="16"/>
        </w:numPr>
        <w:tabs>
          <w:tab w:val="left" w:pos="1425"/>
        </w:tabs>
        <w:suppressAutoHyphens/>
        <w:jc w:val="both"/>
        <w:rPr>
          <w:rFonts w:ascii="Times New Roman" w:hAnsi="Times New Roman"/>
          <w:sz w:val="24"/>
          <w:szCs w:val="24"/>
        </w:rPr>
      </w:pPr>
      <w:r>
        <w:rPr>
          <w:rFonts w:ascii="Berlin Sans FB" w:hAnsi="Berlin Sans FB"/>
          <w:sz w:val="24"/>
          <w:szCs w:val="24"/>
        </w:rPr>
        <w:t>Constructor</w:t>
      </w:r>
      <w:r>
        <w:rPr>
          <w:rFonts w:ascii="Times New Roman" w:hAnsi="Times New Roman"/>
          <w:sz w:val="24"/>
          <w:szCs w:val="24"/>
        </w:rPr>
        <w:t xml:space="preserve">: </w:t>
      </w:r>
      <w:r>
        <w:rPr>
          <w:sz w:val="24"/>
          <w:szCs w:val="24"/>
        </w:rPr>
        <w:t>public Service(String readingFile)</w:t>
      </w:r>
      <w:r>
        <w:rPr>
          <w:rFonts w:ascii="Times New Roman" w:hAnsi="Times New Roman"/>
          <w:sz w:val="24"/>
          <w:szCs w:val="24"/>
        </w:rPr>
        <w:t xml:space="preserve"> that fills all the structures above;</w:t>
      </w:r>
    </w:p>
    <w:p w:rsidR="00966469" w:rsidRDefault="00966469" w:rsidP="00687F90">
      <w:pPr>
        <w:numPr>
          <w:ilvl w:val="0"/>
          <w:numId w:val="16"/>
        </w:numPr>
        <w:tabs>
          <w:tab w:val="left" w:pos="1425"/>
        </w:tabs>
        <w:suppressAutoHyphens/>
        <w:jc w:val="both"/>
        <w:rPr>
          <w:rFonts w:ascii="Times New Roman" w:hAnsi="Times New Roman"/>
          <w:sz w:val="24"/>
          <w:szCs w:val="24"/>
        </w:rPr>
      </w:pPr>
      <w:r>
        <w:rPr>
          <w:rFonts w:ascii="Berlin Sans FB" w:hAnsi="Berlin Sans FB"/>
          <w:sz w:val="24"/>
          <w:szCs w:val="24"/>
        </w:rPr>
        <w:t>Override</w:t>
      </w:r>
      <w:r>
        <w:rPr>
          <w:rFonts w:ascii="Times New Roman" w:hAnsi="Times New Roman"/>
          <w:sz w:val="24"/>
          <w:szCs w:val="24"/>
        </w:rPr>
        <w:t>: toString;</w:t>
      </w:r>
    </w:p>
    <w:p w:rsidR="00966469" w:rsidRDefault="00966469" w:rsidP="00687F90">
      <w:pPr>
        <w:numPr>
          <w:ilvl w:val="0"/>
          <w:numId w:val="16"/>
        </w:numPr>
        <w:tabs>
          <w:tab w:val="left" w:pos="1425"/>
        </w:tabs>
        <w:suppressAutoHyphens/>
        <w:jc w:val="both"/>
        <w:rPr>
          <w:rFonts w:ascii="Times New Roman" w:hAnsi="Times New Roman"/>
          <w:sz w:val="24"/>
          <w:szCs w:val="24"/>
        </w:rPr>
      </w:pPr>
      <w:r>
        <w:rPr>
          <w:rFonts w:ascii="Berlin Sans FB" w:hAnsi="Berlin Sans FB"/>
          <w:sz w:val="24"/>
          <w:szCs w:val="24"/>
        </w:rPr>
        <w:t>Other methods</w:t>
      </w:r>
      <w:r>
        <w:rPr>
          <w:rFonts w:ascii="Times New Roman" w:hAnsi="Times New Roman"/>
          <w:sz w:val="24"/>
          <w:szCs w:val="24"/>
        </w:rPr>
        <w:t>: relative to get information on Service. These methods cost O(1) since all information are stored in HashMap structures ordered according appropriate key, i.e all action from a state are stored in listAction with key State so to find a determinate state the cost is one. These methods will always return information directly from fields of this class.</w:t>
      </w:r>
    </w:p>
    <w:p w:rsidR="00966469" w:rsidRDefault="00966469" w:rsidP="00966469">
      <w:pPr>
        <w:pStyle w:val="PreformattatoHTML"/>
        <w:ind w:left="705"/>
        <w:jc w:val="both"/>
        <w:rPr>
          <w:rFonts w:ascii="Calibri" w:hAnsi="Calibri"/>
          <w:sz w:val="24"/>
          <w:szCs w:val="24"/>
        </w:rPr>
      </w:pPr>
      <w:r>
        <w:rPr>
          <w:rFonts w:ascii="Calibri" w:hAnsi="Calibri"/>
          <w:sz w:val="24"/>
          <w:szCs w:val="24"/>
        </w:rPr>
        <w:t>public Set&lt;TransitionFunction&gt; getTransitionFunctions()</w:t>
      </w:r>
    </w:p>
    <w:p w:rsidR="00966469" w:rsidRDefault="00966469" w:rsidP="00B525CC">
      <w:pPr>
        <w:pStyle w:val="PreformattatoHTML"/>
        <w:ind w:left="1418"/>
        <w:jc w:val="both"/>
        <w:rPr>
          <w:rFonts w:ascii="Times New Roman" w:hAnsi="Times New Roman" w:cs="Times New Roman"/>
          <w:sz w:val="24"/>
          <w:szCs w:val="24"/>
        </w:rPr>
      </w:pPr>
      <w:r>
        <w:rPr>
          <w:rFonts w:ascii="Times New Roman" w:hAnsi="Times New Roman" w:cs="Times New Roman"/>
          <w:sz w:val="24"/>
          <w:szCs w:val="24"/>
        </w:rPr>
        <w:t xml:space="preserve">get all the triples (present state, action and next state) stored from the document returning </w:t>
      </w:r>
      <w:r w:rsidR="00F51E8C">
        <w:rPr>
          <w:rFonts w:ascii="Times New Roman" w:hAnsi="Times New Roman" w:cs="Times New Roman"/>
          <w:sz w:val="24"/>
          <w:szCs w:val="24"/>
        </w:rPr>
        <w:t>transitions</w:t>
      </w:r>
      <w:r>
        <w:rPr>
          <w:rFonts w:ascii="Times New Roman" w:hAnsi="Times New Roman" w:cs="Times New Roman"/>
          <w:sz w:val="24"/>
          <w:szCs w:val="24"/>
        </w:rPr>
        <w:t xml:space="preserve"> field of this class;</w:t>
      </w:r>
    </w:p>
    <w:p w:rsidR="00966469" w:rsidRDefault="00966469" w:rsidP="00966469">
      <w:pPr>
        <w:pStyle w:val="PreformattatoHTML"/>
        <w:ind w:left="705"/>
        <w:jc w:val="both"/>
        <w:rPr>
          <w:rFonts w:ascii="Calibri" w:hAnsi="Calibri"/>
          <w:sz w:val="24"/>
          <w:szCs w:val="24"/>
        </w:rPr>
      </w:pPr>
      <w:r>
        <w:rPr>
          <w:rFonts w:ascii="Calibri" w:hAnsi="Calibri"/>
          <w:sz w:val="24"/>
          <w:szCs w:val="24"/>
        </w:rPr>
        <w:lastRenderedPageBreak/>
        <w:t>public Iterator&lt;State&gt; getFinalStates()</w:t>
      </w:r>
    </w:p>
    <w:p w:rsidR="00966469" w:rsidRDefault="00966469" w:rsidP="00966469">
      <w:pPr>
        <w:pStyle w:val="PreformattatoHTML"/>
        <w:ind w:left="1414" w:firstLine="4"/>
        <w:jc w:val="both"/>
        <w:rPr>
          <w:rFonts w:ascii="Times New Roman" w:hAnsi="Times New Roman" w:cs="Times New Roman"/>
          <w:sz w:val="24"/>
          <w:szCs w:val="24"/>
        </w:rPr>
      </w:pPr>
      <w:r>
        <w:rPr>
          <w:rFonts w:ascii="Times New Roman" w:hAnsi="Times New Roman" w:cs="Times New Roman"/>
          <w:sz w:val="24"/>
          <w:szCs w:val="24"/>
        </w:rPr>
        <w:t>get iterator on all final states of Service by final state field;</w:t>
      </w:r>
    </w:p>
    <w:p w:rsidR="00966469" w:rsidRDefault="00966469" w:rsidP="00966469">
      <w:pPr>
        <w:pStyle w:val="PreformattatoHTML"/>
        <w:ind w:left="705"/>
        <w:jc w:val="both"/>
        <w:rPr>
          <w:rFonts w:ascii="Calibri" w:hAnsi="Calibri"/>
          <w:sz w:val="24"/>
          <w:szCs w:val="24"/>
        </w:rPr>
      </w:pPr>
      <w:r>
        <w:rPr>
          <w:rFonts w:ascii="Calibri" w:hAnsi="Calibri"/>
          <w:sz w:val="24"/>
          <w:szCs w:val="24"/>
        </w:rPr>
        <w:t>protected Set&lt;State&gt; getFinalStatesSet()</w:t>
      </w:r>
    </w:p>
    <w:p w:rsidR="00B525CC" w:rsidRPr="00B525CC" w:rsidRDefault="00966469" w:rsidP="00B525CC">
      <w:pPr>
        <w:pStyle w:val="PreformattatoHTML"/>
        <w:ind w:left="1418"/>
        <w:jc w:val="both"/>
        <w:rPr>
          <w:rFonts w:ascii="Times New Roman" w:hAnsi="Times New Roman" w:cs="Times New Roman"/>
          <w:sz w:val="24"/>
          <w:szCs w:val="24"/>
        </w:rPr>
      </w:pPr>
      <w:r>
        <w:rPr>
          <w:rFonts w:ascii="Times New Roman" w:hAnsi="Times New Roman" w:cs="Times New Roman"/>
          <w:sz w:val="24"/>
          <w:szCs w:val="24"/>
        </w:rPr>
        <w:t>get all final states returning final state field. This method is protected because we don’t allow manipulating a service’s field in other package of the system. This because when a service is build it will never be modify from other classes;</w:t>
      </w:r>
    </w:p>
    <w:p w:rsidR="00966469" w:rsidRDefault="00966469" w:rsidP="00966469">
      <w:pPr>
        <w:pStyle w:val="PreformattatoHTML"/>
        <w:ind w:left="705"/>
        <w:jc w:val="both"/>
        <w:rPr>
          <w:rFonts w:ascii="Calibri" w:hAnsi="Calibri"/>
          <w:sz w:val="24"/>
          <w:szCs w:val="24"/>
        </w:rPr>
      </w:pPr>
      <w:r>
        <w:rPr>
          <w:rFonts w:ascii="Calibri" w:hAnsi="Calibri"/>
          <w:sz w:val="24"/>
          <w:szCs w:val="24"/>
        </w:rPr>
        <w:t>public Iterator&lt;State&gt; getStates()</w:t>
      </w:r>
    </w:p>
    <w:p w:rsidR="00B525CC" w:rsidRPr="00FD6E60" w:rsidRDefault="00966469" w:rsidP="00FD6E60">
      <w:pPr>
        <w:pStyle w:val="PreformattatoHTML"/>
        <w:ind w:left="1414" w:firstLine="4"/>
        <w:jc w:val="both"/>
        <w:rPr>
          <w:rFonts w:ascii="Times New Roman" w:hAnsi="Times New Roman" w:cs="Times New Roman"/>
          <w:sz w:val="24"/>
          <w:szCs w:val="24"/>
        </w:rPr>
      </w:pPr>
      <w:r>
        <w:rPr>
          <w:rFonts w:ascii="Times New Roman" w:hAnsi="Times New Roman" w:cs="Times New Roman"/>
          <w:sz w:val="24"/>
          <w:szCs w:val="24"/>
        </w:rPr>
        <w:t>get all states of the service from keyset on listAction;</w:t>
      </w:r>
    </w:p>
    <w:p w:rsidR="00966469" w:rsidRDefault="00966469" w:rsidP="00966469">
      <w:pPr>
        <w:pStyle w:val="PreformattatoHTML"/>
        <w:ind w:left="705" w:firstLine="3"/>
        <w:jc w:val="both"/>
        <w:rPr>
          <w:rFonts w:ascii="Calibri" w:hAnsi="Calibri"/>
          <w:sz w:val="24"/>
          <w:szCs w:val="24"/>
        </w:rPr>
      </w:pPr>
      <w:r>
        <w:rPr>
          <w:rFonts w:ascii="Calibri" w:hAnsi="Calibri"/>
          <w:sz w:val="24"/>
          <w:szCs w:val="24"/>
        </w:rPr>
        <w:t>public boolean isFinalState(State state)</w:t>
      </w:r>
    </w:p>
    <w:p w:rsidR="00966469" w:rsidRDefault="00966469" w:rsidP="00966469">
      <w:pPr>
        <w:pStyle w:val="PreformattatoHTML"/>
        <w:ind w:left="1414" w:firstLine="4"/>
        <w:jc w:val="both"/>
        <w:rPr>
          <w:rFonts w:ascii="Times New Roman" w:hAnsi="Times New Roman" w:cs="Times New Roman"/>
          <w:sz w:val="24"/>
          <w:szCs w:val="24"/>
        </w:rPr>
      </w:pPr>
      <w:r>
        <w:rPr>
          <w:rFonts w:ascii="Times New Roman" w:hAnsi="Times New Roman" w:cs="Times New Roman"/>
          <w:sz w:val="24"/>
          <w:szCs w:val="24"/>
        </w:rPr>
        <w:t xml:space="preserve">says if a state is final or not checking the isfinal property of the state; </w:t>
      </w:r>
    </w:p>
    <w:p w:rsidR="00966469" w:rsidRDefault="00966469" w:rsidP="00966469">
      <w:pPr>
        <w:pStyle w:val="PreformattatoHTML"/>
        <w:ind w:left="708"/>
        <w:jc w:val="both"/>
        <w:rPr>
          <w:rFonts w:ascii="Calibri" w:hAnsi="Calibri"/>
          <w:sz w:val="24"/>
          <w:szCs w:val="24"/>
        </w:rPr>
      </w:pPr>
      <w:r>
        <w:rPr>
          <w:rFonts w:ascii="Calibri" w:hAnsi="Calibri"/>
          <w:sz w:val="24"/>
          <w:szCs w:val="24"/>
        </w:rPr>
        <w:t>public Iterator&lt;State&gt; getNextStates(State presentState, Action action)</w:t>
      </w:r>
    </w:p>
    <w:p w:rsidR="00966469" w:rsidRDefault="00966469" w:rsidP="00966469">
      <w:pPr>
        <w:pStyle w:val="PreformattatoHTML"/>
        <w:ind w:left="1418"/>
        <w:jc w:val="both"/>
        <w:rPr>
          <w:rFonts w:ascii="Times New Roman" w:hAnsi="Times New Roman" w:cs="Times New Roman"/>
          <w:sz w:val="24"/>
          <w:szCs w:val="24"/>
        </w:rPr>
      </w:pPr>
      <w:r>
        <w:rPr>
          <w:rFonts w:ascii="Times New Roman" w:hAnsi="Times New Roman" w:cs="Times New Roman"/>
          <w:sz w:val="24"/>
          <w:szCs w:val="24"/>
        </w:rPr>
        <w:t>get the next states from a present state and action returning an iterator on element list of nextStates that has presentState – action for key;</w:t>
      </w:r>
    </w:p>
    <w:p w:rsidR="00966469" w:rsidRDefault="00966469" w:rsidP="00966469">
      <w:pPr>
        <w:pStyle w:val="PreformattatoHTML"/>
        <w:ind w:left="705"/>
        <w:jc w:val="both"/>
        <w:rPr>
          <w:rFonts w:ascii="Calibri" w:hAnsi="Calibri"/>
          <w:sz w:val="24"/>
          <w:szCs w:val="24"/>
        </w:rPr>
      </w:pPr>
      <w:r>
        <w:rPr>
          <w:rFonts w:ascii="Calibri" w:hAnsi="Calibri"/>
          <w:sz w:val="24"/>
          <w:szCs w:val="24"/>
        </w:rPr>
        <w:t>public boolean containsPresentAction(State presentState, Action action)</w:t>
      </w:r>
    </w:p>
    <w:p w:rsidR="00966469" w:rsidRDefault="00966469" w:rsidP="00966469">
      <w:pPr>
        <w:pStyle w:val="PreformattatoHTML"/>
        <w:ind w:left="1418"/>
        <w:jc w:val="both"/>
        <w:rPr>
          <w:rFonts w:ascii="Times New Roman" w:hAnsi="Times New Roman" w:cs="Times New Roman"/>
          <w:sz w:val="24"/>
          <w:szCs w:val="24"/>
        </w:rPr>
      </w:pPr>
      <w:r>
        <w:rPr>
          <w:rFonts w:ascii="Times New Roman" w:hAnsi="Times New Roman" w:cs="Times New Roman"/>
          <w:sz w:val="24"/>
          <w:szCs w:val="24"/>
        </w:rPr>
        <w:t>say if exist a pair of presentState and Action using contains method;</w:t>
      </w:r>
    </w:p>
    <w:p w:rsidR="00966469" w:rsidRDefault="00966469" w:rsidP="00966469">
      <w:pPr>
        <w:pStyle w:val="PreformattatoHTML"/>
        <w:ind w:left="705"/>
        <w:jc w:val="both"/>
        <w:rPr>
          <w:rFonts w:ascii="Calibri" w:hAnsi="Calibri"/>
          <w:sz w:val="24"/>
          <w:szCs w:val="24"/>
        </w:rPr>
      </w:pPr>
      <w:r>
        <w:rPr>
          <w:rFonts w:ascii="Calibri" w:hAnsi="Calibri"/>
          <w:sz w:val="24"/>
          <w:szCs w:val="24"/>
        </w:rPr>
        <w:t xml:space="preserve">public Iterator&lt;Action&gt; getActions(State presentState) </w:t>
      </w:r>
    </w:p>
    <w:p w:rsidR="00966469" w:rsidRDefault="00966469" w:rsidP="00966469">
      <w:pPr>
        <w:pStyle w:val="PreformattatoHTML"/>
        <w:ind w:left="1418"/>
        <w:jc w:val="both"/>
        <w:rPr>
          <w:rFonts w:ascii="Times New Roman" w:hAnsi="Times New Roman" w:cs="Times New Roman"/>
          <w:sz w:val="24"/>
          <w:szCs w:val="24"/>
        </w:rPr>
      </w:pPr>
      <w:r>
        <w:rPr>
          <w:rFonts w:ascii="Times New Roman" w:hAnsi="Times New Roman" w:cs="Times New Roman"/>
          <w:sz w:val="24"/>
          <w:szCs w:val="24"/>
        </w:rPr>
        <w:t>get all possible action from a present state returning the element of a pair with presentState for key;</w:t>
      </w:r>
    </w:p>
    <w:p w:rsidR="00FD6E60" w:rsidRDefault="00FD6E60" w:rsidP="00FD6E60">
      <w:pPr>
        <w:pStyle w:val="PreformattatoHTML"/>
        <w:ind w:left="705"/>
        <w:jc w:val="both"/>
        <w:rPr>
          <w:rFonts w:ascii="Calibri" w:hAnsi="Calibri"/>
          <w:sz w:val="24"/>
          <w:szCs w:val="24"/>
        </w:rPr>
      </w:pPr>
      <w:r>
        <w:rPr>
          <w:rFonts w:ascii="Calibri" w:hAnsi="Calibri"/>
          <w:sz w:val="24"/>
          <w:szCs w:val="24"/>
        </w:rPr>
        <w:t xml:space="preserve">public State getInitialStates() </w:t>
      </w:r>
    </w:p>
    <w:p w:rsidR="00FD6E60" w:rsidRDefault="00FD6E60" w:rsidP="00FD6E60">
      <w:pPr>
        <w:pStyle w:val="PreformattatoHTML"/>
        <w:ind w:left="1418"/>
        <w:jc w:val="both"/>
        <w:rPr>
          <w:rFonts w:ascii="Times New Roman" w:hAnsi="Times New Roman" w:cs="Times New Roman"/>
          <w:sz w:val="24"/>
          <w:szCs w:val="24"/>
        </w:rPr>
      </w:pPr>
      <w:r>
        <w:rPr>
          <w:rFonts w:ascii="Times New Roman" w:hAnsi="Times New Roman" w:cs="Times New Roman"/>
          <w:sz w:val="24"/>
          <w:szCs w:val="24"/>
        </w:rPr>
        <w:t>this method return a initial states of a service;</w:t>
      </w:r>
    </w:p>
    <w:p w:rsidR="00FD6E60" w:rsidRDefault="00FD6E60" w:rsidP="00FD6E60">
      <w:pPr>
        <w:pStyle w:val="PreformattatoHTML"/>
        <w:ind w:left="705"/>
        <w:jc w:val="both"/>
        <w:rPr>
          <w:rFonts w:ascii="Calibri" w:hAnsi="Calibri"/>
          <w:sz w:val="24"/>
          <w:szCs w:val="24"/>
        </w:rPr>
      </w:pPr>
      <w:r>
        <w:rPr>
          <w:rFonts w:ascii="Calibri" w:hAnsi="Calibri"/>
          <w:sz w:val="24"/>
          <w:szCs w:val="24"/>
        </w:rPr>
        <w:t xml:space="preserve">public boolean isDeterministic() </w:t>
      </w:r>
    </w:p>
    <w:p w:rsidR="00FD6E60" w:rsidRDefault="00FD6E60" w:rsidP="00FD6E60">
      <w:pPr>
        <w:pStyle w:val="PreformattatoHTML"/>
        <w:ind w:left="1418"/>
        <w:jc w:val="both"/>
        <w:rPr>
          <w:rFonts w:ascii="Times New Roman" w:hAnsi="Times New Roman" w:cs="Times New Roman"/>
          <w:sz w:val="24"/>
          <w:szCs w:val="24"/>
        </w:rPr>
      </w:pPr>
      <w:r>
        <w:rPr>
          <w:rFonts w:ascii="Times New Roman" w:hAnsi="Times New Roman" w:cs="Times New Roman"/>
          <w:sz w:val="24"/>
          <w:szCs w:val="24"/>
        </w:rPr>
        <w:t>say if a service is deterministic or not;</w:t>
      </w:r>
    </w:p>
    <w:p w:rsidR="00966469" w:rsidRDefault="00966469" w:rsidP="00966469">
      <w:pPr>
        <w:pStyle w:val="PreformattatoHTML"/>
        <w:ind w:left="705"/>
        <w:jc w:val="both"/>
        <w:rPr>
          <w:rFonts w:ascii="Calibri" w:hAnsi="Calibri"/>
          <w:sz w:val="24"/>
          <w:szCs w:val="24"/>
        </w:rPr>
      </w:pPr>
      <w:r>
        <w:rPr>
          <w:rFonts w:ascii="Calibri" w:hAnsi="Calibri"/>
          <w:sz w:val="24"/>
          <w:szCs w:val="24"/>
        </w:rPr>
        <w:t>public String getName()</w:t>
      </w:r>
    </w:p>
    <w:p w:rsidR="00966469" w:rsidRDefault="00966469" w:rsidP="00966469">
      <w:pPr>
        <w:pStyle w:val="PreformattatoHTML"/>
        <w:ind w:left="1414" w:firstLine="4"/>
        <w:jc w:val="both"/>
        <w:rPr>
          <w:rFonts w:ascii="Times New Roman" w:hAnsi="Times New Roman" w:cs="Times New Roman"/>
          <w:sz w:val="24"/>
          <w:szCs w:val="24"/>
        </w:rPr>
      </w:pPr>
      <w:r>
        <w:rPr>
          <w:rFonts w:ascii="Times New Roman" w:hAnsi="Times New Roman" w:cs="Times New Roman"/>
          <w:sz w:val="24"/>
          <w:szCs w:val="24"/>
        </w:rPr>
        <w:t>get the service's name;</w:t>
      </w:r>
    </w:p>
    <w:p w:rsidR="00966469" w:rsidRDefault="00966469" w:rsidP="00966469">
      <w:pPr>
        <w:pStyle w:val="PreformattatoHTML"/>
        <w:ind w:left="705"/>
        <w:jc w:val="both"/>
      </w:pPr>
      <w:r>
        <w:rPr>
          <w:rFonts w:ascii="Calibri" w:hAnsi="Calibri"/>
          <w:sz w:val="24"/>
          <w:szCs w:val="24"/>
        </w:rPr>
        <w:t>protected void setName(String name</w:t>
      </w:r>
      <w:r>
        <w:t>)</w:t>
      </w:r>
    </w:p>
    <w:p w:rsidR="00966469" w:rsidRDefault="00966469" w:rsidP="00966469">
      <w:pPr>
        <w:pStyle w:val="PreformattatoHTML"/>
        <w:ind w:left="1414" w:firstLine="4"/>
        <w:jc w:val="both"/>
        <w:rPr>
          <w:rFonts w:ascii="Times New Roman" w:hAnsi="Times New Roman" w:cs="Times New Roman"/>
          <w:sz w:val="24"/>
          <w:szCs w:val="24"/>
        </w:rPr>
      </w:pPr>
      <w:r>
        <w:rPr>
          <w:rFonts w:ascii="Times New Roman" w:hAnsi="Times New Roman" w:cs="Times New Roman"/>
          <w:sz w:val="24"/>
          <w:szCs w:val="24"/>
        </w:rPr>
        <w:t>set the service's name. This method is protected because we don’t allow manipulating a service’s field in other package of the system. This because when a service is build it will never be modify from other classes.</w:t>
      </w:r>
    </w:p>
    <w:p w:rsidR="00FD6E60" w:rsidRDefault="00FD6E60" w:rsidP="00FD6E60">
      <w:pPr>
        <w:ind w:left="705"/>
        <w:jc w:val="both"/>
        <w:rPr>
          <w:rFonts w:ascii="Times New Roman" w:hAnsi="Times New Roman"/>
          <w:sz w:val="24"/>
          <w:szCs w:val="24"/>
        </w:rPr>
      </w:pPr>
    </w:p>
    <w:p w:rsidR="00FD6E60" w:rsidRDefault="00FD6E60" w:rsidP="00FD6E60">
      <w:pPr>
        <w:ind w:left="705"/>
        <w:jc w:val="both"/>
        <w:rPr>
          <w:rFonts w:ascii="Times New Roman" w:hAnsi="Times New Roman"/>
          <w:sz w:val="24"/>
          <w:szCs w:val="24"/>
        </w:rPr>
      </w:pPr>
      <w:r>
        <w:rPr>
          <w:rFonts w:ascii="Times New Roman" w:hAnsi="Times New Roman"/>
          <w:sz w:val="24"/>
          <w:szCs w:val="24"/>
        </w:rPr>
        <w:lastRenderedPageBreak/>
        <w:t xml:space="preserve">These methods return a only read iterator.  In this way when a user uses a method, it returns an only read iterator on elements’ set (see picture below). So remove operation is forbidden on this new iterator in opposite to reading operation. If the user tries to delete one element, application throws an exception. This behavior prevents </w:t>
      </w:r>
      <w:r>
        <w:rPr>
          <w:rFonts w:ascii="Times New Roman" w:hAnsi="Times New Roman"/>
          <w:i/>
          <w:sz w:val="24"/>
          <w:szCs w:val="24"/>
        </w:rPr>
        <w:t>“interference”</w:t>
      </w:r>
      <w:r>
        <w:rPr>
          <w:rFonts w:ascii="Times New Roman" w:hAnsi="Times New Roman"/>
          <w:sz w:val="24"/>
          <w:szCs w:val="24"/>
        </w:rPr>
        <w:t xml:space="preserve"> on objects. We have decided to use this modality and not return a copy of this set because the second opportunity is more expensive.</w:t>
      </w:r>
    </w:p>
    <w:p w:rsidR="00FD6E60" w:rsidRDefault="00FD6E60" w:rsidP="00FD6E60">
      <w:pPr>
        <w:pStyle w:val="PreformattatoHTML"/>
        <w:ind w:left="705"/>
        <w:jc w:val="center"/>
        <w:rPr>
          <w:rFonts w:ascii="Times New Roman" w:hAnsi="Times New Roman" w:cs="Times New Roman"/>
          <w:sz w:val="24"/>
          <w:szCs w:val="24"/>
        </w:rPr>
      </w:pPr>
      <w:r w:rsidRPr="00FD6E60">
        <w:rPr>
          <w:rFonts w:ascii="Times New Roman" w:hAnsi="Times New Roman" w:cs="Times New Roman"/>
          <w:noProof/>
          <w:sz w:val="24"/>
          <w:szCs w:val="24"/>
          <w:lang w:val="it-IT"/>
        </w:rPr>
        <w:drawing>
          <wp:inline distT="0" distB="0" distL="0" distR="0">
            <wp:extent cx="5245100" cy="2286000"/>
            <wp:effectExtent l="19050" t="0" r="0" b="0"/>
            <wp:docPr id="18"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srcRect/>
                    <a:stretch>
                      <a:fillRect/>
                    </a:stretch>
                  </pic:blipFill>
                  <pic:spPr bwMode="auto">
                    <a:xfrm>
                      <a:off x="0" y="0"/>
                      <a:ext cx="5245100" cy="2286000"/>
                    </a:xfrm>
                    <a:prstGeom prst="rect">
                      <a:avLst/>
                    </a:prstGeom>
                    <a:solidFill>
                      <a:srgbClr val="FFFFFF"/>
                    </a:solidFill>
                    <a:ln w="9525">
                      <a:noFill/>
                      <a:miter lim="800000"/>
                      <a:headEnd/>
                      <a:tailEnd/>
                    </a:ln>
                  </pic:spPr>
                </pic:pic>
              </a:graphicData>
            </a:graphic>
          </wp:inline>
        </w:drawing>
      </w:r>
    </w:p>
    <w:p w:rsidR="00FD6E60" w:rsidRPr="00FD6E60" w:rsidRDefault="00FD6E60" w:rsidP="00FD6E60">
      <w:pPr>
        <w:pStyle w:val="Didascalia1"/>
        <w:jc w:val="center"/>
      </w:pPr>
      <w:r>
        <w:t>Figure 2: only read iterator</w:t>
      </w:r>
    </w:p>
    <w:p w:rsidR="00966469" w:rsidRDefault="00FD6E60" w:rsidP="00966469">
      <w:pPr>
        <w:pStyle w:val="PreformattatoHTML"/>
        <w:jc w:val="both"/>
        <w:rPr>
          <w:rFonts w:ascii="Times New Roman" w:hAnsi="Times New Roman"/>
          <w:sz w:val="24"/>
          <w:szCs w:val="24"/>
        </w:rPr>
      </w:pPr>
      <w:r>
        <w:rPr>
          <w:rFonts w:ascii="Times New Roman" w:hAnsi="Times New Roman"/>
          <w:i/>
          <w:sz w:val="24"/>
          <w:szCs w:val="24"/>
        </w:rPr>
        <w:t>Available Service</w:t>
      </w:r>
      <w:r w:rsidR="00304CB4">
        <w:rPr>
          <w:rFonts w:ascii="Times New Roman" w:hAnsi="Times New Roman"/>
          <w:i/>
          <w:sz w:val="24"/>
          <w:szCs w:val="24"/>
        </w:rPr>
        <w:t>s</w:t>
      </w:r>
    </w:p>
    <w:p w:rsidR="00FD6E60" w:rsidRDefault="00C477E4" w:rsidP="00FD6E60">
      <w:pPr>
        <w:widowControl w:val="0"/>
        <w:suppressAutoHyphens/>
        <w:spacing w:after="0" w:line="240" w:lineRule="auto"/>
        <w:ind w:left="720"/>
        <w:jc w:val="both"/>
        <w:rPr>
          <w:rFonts w:ascii="Times New Roman" w:hAnsi="Times New Roman"/>
          <w:sz w:val="24"/>
          <w:szCs w:val="24"/>
        </w:rPr>
      </w:pPr>
      <w:r>
        <w:rPr>
          <w:rFonts w:ascii="Times New Roman" w:hAnsi="Times New Roman"/>
          <w:sz w:val="24"/>
          <w:szCs w:val="24"/>
        </w:rPr>
        <w:t xml:space="preserve">In this </w:t>
      </w:r>
      <w:r w:rsidR="00FD6E60">
        <w:rPr>
          <w:rFonts w:ascii="Times New Roman" w:hAnsi="Times New Roman"/>
          <w:sz w:val="24"/>
          <w:szCs w:val="24"/>
        </w:rPr>
        <w:t xml:space="preserve">class </w:t>
      </w:r>
      <w:r>
        <w:rPr>
          <w:rFonts w:ascii="Times New Roman" w:hAnsi="Times New Roman"/>
          <w:sz w:val="24"/>
          <w:szCs w:val="24"/>
        </w:rPr>
        <w:t xml:space="preserve">there is an </w:t>
      </w:r>
      <w:r w:rsidR="00FD6E60">
        <w:rPr>
          <w:rFonts w:ascii="Times New Roman" w:hAnsi="Times New Roman"/>
          <w:i/>
          <w:sz w:val="24"/>
          <w:szCs w:val="24"/>
        </w:rPr>
        <w:t>ArrayList&lt;Service&gt;</w:t>
      </w:r>
      <w:r w:rsidR="00FD6E60">
        <w:rPr>
          <w:rFonts w:ascii="Times New Roman" w:hAnsi="Times New Roman"/>
          <w:sz w:val="24"/>
          <w:szCs w:val="24"/>
        </w:rPr>
        <w:t xml:space="preserve"> and related methods</w:t>
      </w:r>
      <w:r>
        <w:rPr>
          <w:rFonts w:ascii="Times New Roman" w:hAnsi="Times New Roman"/>
          <w:sz w:val="24"/>
          <w:szCs w:val="24"/>
        </w:rPr>
        <w:t xml:space="preserve"> to manage all available service</w:t>
      </w:r>
      <w:r w:rsidR="00304CB4">
        <w:rPr>
          <w:rFonts w:ascii="Times New Roman" w:hAnsi="Times New Roman"/>
          <w:sz w:val="24"/>
          <w:szCs w:val="24"/>
        </w:rPr>
        <w:t>s</w:t>
      </w:r>
      <w:r w:rsidR="00FD6E60">
        <w:rPr>
          <w:rFonts w:ascii="Times New Roman" w:hAnsi="Times New Roman"/>
          <w:sz w:val="24"/>
          <w:szCs w:val="24"/>
        </w:rPr>
        <w:t>. This because, during simulation process, services are used in sequential way, so use a HashSet structure ordered according to a particular key is not so useful, in this case.</w:t>
      </w:r>
      <w:r>
        <w:rPr>
          <w:rFonts w:ascii="Times New Roman" w:hAnsi="Times New Roman"/>
          <w:sz w:val="24"/>
          <w:szCs w:val="24"/>
        </w:rPr>
        <w:t xml:space="preserve"> </w:t>
      </w:r>
    </w:p>
    <w:p w:rsidR="00966469" w:rsidRDefault="00C477E4" w:rsidP="00C477E4">
      <w:pPr>
        <w:widowControl w:val="0"/>
        <w:suppressAutoHyphens/>
        <w:spacing w:after="0" w:line="240" w:lineRule="auto"/>
        <w:ind w:left="720"/>
        <w:jc w:val="both"/>
        <w:rPr>
          <w:rFonts w:ascii="Times New Roman" w:hAnsi="Times New Roman"/>
          <w:sz w:val="24"/>
          <w:szCs w:val="24"/>
        </w:rPr>
      </w:pPr>
      <w:r>
        <w:rPr>
          <w:rFonts w:ascii="Times New Roman" w:hAnsi="Times New Roman"/>
          <w:sz w:val="24"/>
          <w:szCs w:val="24"/>
        </w:rPr>
        <w:t>This class will used by Community class.</w:t>
      </w:r>
    </w:p>
    <w:p w:rsidR="00C477E4" w:rsidRDefault="00C477E4" w:rsidP="00C477E4">
      <w:pPr>
        <w:widowControl w:val="0"/>
        <w:suppressAutoHyphens/>
        <w:spacing w:after="0" w:line="240" w:lineRule="auto"/>
        <w:ind w:left="720"/>
        <w:jc w:val="both"/>
        <w:rPr>
          <w:rFonts w:ascii="Times New Roman" w:hAnsi="Times New Roman"/>
          <w:sz w:val="24"/>
          <w:szCs w:val="24"/>
        </w:rPr>
      </w:pPr>
    </w:p>
    <w:p w:rsidR="00966469" w:rsidRDefault="00966469" w:rsidP="00966469">
      <w:pPr>
        <w:pStyle w:val="PreformattatoHTML"/>
        <w:ind w:left="705"/>
        <w:jc w:val="both"/>
        <w:rPr>
          <w:rFonts w:ascii="Times New Roman" w:hAnsi="Times New Roman"/>
          <w:sz w:val="24"/>
          <w:szCs w:val="24"/>
        </w:rPr>
      </w:pPr>
      <w:r>
        <w:rPr>
          <w:rFonts w:ascii="Times New Roman" w:hAnsi="Times New Roman"/>
          <w:sz w:val="24"/>
          <w:szCs w:val="24"/>
        </w:rPr>
        <w:t>Methods are:</w:t>
      </w:r>
    </w:p>
    <w:p w:rsidR="00966469" w:rsidRDefault="00966469" w:rsidP="00687F90">
      <w:pPr>
        <w:pStyle w:val="PreformattatoHTML"/>
        <w:numPr>
          <w:ilvl w:val="0"/>
          <w:numId w:val="16"/>
        </w:numPr>
        <w:tabs>
          <w:tab w:val="left" w:pos="1425"/>
        </w:tabs>
        <w:suppressAutoHyphens/>
        <w:jc w:val="both"/>
        <w:rPr>
          <w:rFonts w:ascii="Times New Roman" w:hAnsi="Times New Roman"/>
          <w:sz w:val="24"/>
          <w:szCs w:val="24"/>
        </w:rPr>
      </w:pPr>
      <w:r>
        <w:rPr>
          <w:rFonts w:ascii="Berlin Sans FB" w:hAnsi="Berlin Sans FB"/>
          <w:sz w:val="24"/>
          <w:szCs w:val="24"/>
        </w:rPr>
        <w:t>Constructor</w:t>
      </w:r>
      <w:r>
        <w:rPr>
          <w:rFonts w:ascii="Times New Roman" w:hAnsi="Times New Roman"/>
          <w:sz w:val="24"/>
          <w:szCs w:val="24"/>
        </w:rPr>
        <w:t>: empty constructor;</w:t>
      </w:r>
    </w:p>
    <w:p w:rsidR="00966469" w:rsidRDefault="00966469" w:rsidP="00687F90">
      <w:pPr>
        <w:pStyle w:val="PreformattatoHTML"/>
        <w:numPr>
          <w:ilvl w:val="0"/>
          <w:numId w:val="16"/>
        </w:numPr>
        <w:tabs>
          <w:tab w:val="left" w:pos="1425"/>
        </w:tabs>
        <w:suppressAutoHyphens/>
        <w:jc w:val="both"/>
        <w:rPr>
          <w:rFonts w:ascii="Times New Roman" w:hAnsi="Times New Roman"/>
          <w:sz w:val="24"/>
          <w:szCs w:val="24"/>
        </w:rPr>
      </w:pPr>
      <w:r>
        <w:rPr>
          <w:rFonts w:ascii="Berlin Sans FB" w:hAnsi="Berlin Sans FB"/>
          <w:sz w:val="24"/>
          <w:szCs w:val="24"/>
        </w:rPr>
        <w:t>Override</w:t>
      </w:r>
      <w:r>
        <w:rPr>
          <w:rFonts w:ascii="Times New Roman" w:hAnsi="Times New Roman"/>
          <w:sz w:val="24"/>
          <w:szCs w:val="24"/>
        </w:rPr>
        <w:t>: clone and toString;</w:t>
      </w:r>
    </w:p>
    <w:p w:rsidR="00966469" w:rsidRDefault="00966469" w:rsidP="00687F90">
      <w:pPr>
        <w:pStyle w:val="PreformattatoHTML"/>
        <w:numPr>
          <w:ilvl w:val="0"/>
          <w:numId w:val="16"/>
        </w:numPr>
        <w:tabs>
          <w:tab w:val="left" w:pos="1425"/>
        </w:tabs>
        <w:suppressAutoHyphens/>
        <w:jc w:val="both"/>
        <w:rPr>
          <w:rFonts w:ascii="Times New Roman" w:hAnsi="Times New Roman"/>
          <w:sz w:val="24"/>
          <w:szCs w:val="24"/>
        </w:rPr>
      </w:pPr>
      <w:r>
        <w:rPr>
          <w:rFonts w:ascii="Berlin Sans FB" w:hAnsi="Berlin Sans FB"/>
          <w:sz w:val="24"/>
          <w:szCs w:val="24"/>
        </w:rPr>
        <w:t>Other methods</w:t>
      </w:r>
      <w:r>
        <w:rPr>
          <w:rFonts w:ascii="Times New Roman" w:hAnsi="Times New Roman"/>
          <w:sz w:val="24"/>
          <w:szCs w:val="24"/>
        </w:rPr>
        <w:t xml:space="preserve">: are present get, add and delete methods to fill </w:t>
      </w:r>
      <w:r w:rsidR="00C477E4">
        <w:rPr>
          <w:rFonts w:ascii="Times New Roman" w:hAnsi="Times New Roman"/>
          <w:sz w:val="24"/>
          <w:szCs w:val="24"/>
        </w:rPr>
        <w:t>ArrayList</w:t>
      </w:r>
      <w:r>
        <w:rPr>
          <w:rFonts w:ascii="Times New Roman" w:hAnsi="Times New Roman"/>
          <w:sz w:val="24"/>
          <w:szCs w:val="24"/>
        </w:rPr>
        <w:t>. Then we have a “contains method” that says if a service is present in community or not and a method.</w:t>
      </w:r>
    </w:p>
    <w:p w:rsidR="00966469" w:rsidRPr="003A34EF" w:rsidRDefault="00966469" w:rsidP="009664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Courier New"/>
          <w:i/>
          <w:sz w:val="24"/>
          <w:szCs w:val="24"/>
        </w:rPr>
      </w:pPr>
      <w:r w:rsidRPr="003A34EF">
        <w:rPr>
          <w:rFonts w:ascii="Times New Roman" w:hAnsi="Times New Roman" w:cs="Courier New"/>
          <w:i/>
          <w:sz w:val="24"/>
          <w:szCs w:val="24"/>
        </w:rPr>
        <w:t>Cartesian Product</w:t>
      </w:r>
    </w:p>
    <w:p w:rsidR="00966469" w:rsidRPr="003A34EF" w:rsidRDefault="00C477E4" w:rsidP="009664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5"/>
        <w:rPr>
          <w:rFonts w:ascii="Times New Roman" w:hAnsi="Times New Roman" w:cs="Courier New"/>
          <w:sz w:val="24"/>
          <w:szCs w:val="24"/>
        </w:rPr>
      </w:pPr>
      <w:r>
        <w:rPr>
          <w:rFonts w:ascii="Times New Roman" w:hAnsi="Times New Roman" w:cs="Courier New"/>
          <w:sz w:val="24"/>
          <w:szCs w:val="24"/>
        </w:rPr>
        <w:t>This class</w:t>
      </w:r>
      <w:r w:rsidR="00966469" w:rsidRPr="003A34EF">
        <w:rPr>
          <w:rFonts w:ascii="Times New Roman" w:hAnsi="Times New Roman" w:cs="Courier New"/>
          <w:sz w:val="24"/>
          <w:szCs w:val="24"/>
        </w:rPr>
        <w:t xml:space="preserve"> do</w:t>
      </w:r>
      <w:r>
        <w:rPr>
          <w:rFonts w:ascii="Times New Roman" w:hAnsi="Times New Roman" w:cs="Courier New"/>
          <w:sz w:val="24"/>
          <w:szCs w:val="24"/>
        </w:rPr>
        <w:t>es</w:t>
      </w:r>
      <w:r w:rsidR="00966469" w:rsidRPr="003A34EF">
        <w:rPr>
          <w:rFonts w:ascii="Times New Roman" w:hAnsi="Times New Roman" w:cs="Courier New"/>
          <w:sz w:val="24"/>
          <w:szCs w:val="24"/>
        </w:rPr>
        <w:t xml:space="preserve"> the asynchronous product among available services</w:t>
      </w:r>
      <w:r>
        <w:rPr>
          <w:rFonts w:ascii="Times New Roman" w:hAnsi="Times New Roman" w:cs="Courier New"/>
          <w:sz w:val="24"/>
          <w:szCs w:val="24"/>
        </w:rPr>
        <w:t xml:space="preserve"> and </w:t>
      </w:r>
      <w:r w:rsidR="00966469" w:rsidRPr="003A34EF">
        <w:rPr>
          <w:rFonts w:ascii="Times New Roman" w:hAnsi="Times New Roman" w:cs="Courier New"/>
          <w:sz w:val="24"/>
          <w:szCs w:val="24"/>
        </w:rPr>
        <w:t xml:space="preserve"> </w:t>
      </w:r>
      <w:r>
        <w:rPr>
          <w:rFonts w:ascii="Times New Roman" w:hAnsi="Times New Roman" w:cs="Courier New"/>
          <w:sz w:val="24"/>
          <w:szCs w:val="24"/>
        </w:rPr>
        <w:t xml:space="preserve">it </w:t>
      </w:r>
      <w:r w:rsidR="00966469" w:rsidRPr="003A34EF">
        <w:rPr>
          <w:rFonts w:ascii="Times New Roman" w:hAnsi="Times New Roman" w:cs="Courier New"/>
          <w:sz w:val="24"/>
          <w:szCs w:val="24"/>
        </w:rPr>
        <w:t xml:space="preserve">takes in input the </w:t>
      </w:r>
      <w:r>
        <w:rPr>
          <w:rFonts w:ascii="Times New Roman" w:hAnsi="Times New Roman" w:cs="Courier New"/>
          <w:sz w:val="24"/>
          <w:szCs w:val="24"/>
        </w:rPr>
        <w:t>available service</w:t>
      </w:r>
      <w:r w:rsidR="00304CB4">
        <w:rPr>
          <w:rFonts w:ascii="Times New Roman" w:hAnsi="Times New Roman" w:cs="Courier New"/>
          <w:sz w:val="24"/>
          <w:szCs w:val="24"/>
        </w:rPr>
        <w:t>s</w:t>
      </w:r>
      <w:r>
        <w:rPr>
          <w:rFonts w:ascii="Times New Roman" w:hAnsi="Times New Roman" w:cs="Courier New"/>
          <w:sz w:val="24"/>
          <w:szCs w:val="24"/>
        </w:rPr>
        <w:t xml:space="preserve"> object</w:t>
      </w:r>
      <w:r w:rsidR="00966469" w:rsidRPr="003A34EF">
        <w:rPr>
          <w:rFonts w:ascii="Times New Roman" w:hAnsi="Times New Roman" w:cs="Courier New"/>
          <w:sz w:val="24"/>
          <w:szCs w:val="24"/>
        </w:rPr>
        <w:t xml:space="preserve">. To build the Cartesian product in this case we had empty the </w:t>
      </w:r>
      <w:r>
        <w:rPr>
          <w:rFonts w:ascii="Times New Roman" w:hAnsi="Times New Roman" w:cs="Courier New"/>
          <w:sz w:val="24"/>
          <w:szCs w:val="24"/>
        </w:rPr>
        <w:t>array List structure</w:t>
      </w:r>
      <w:r w:rsidR="00966469" w:rsidRPr="003A34EF">
        <w:rPr>
          <w:rFonts w:ascii="Times New Roman" w:hAnsi="Times New Roman" w:cs="Courier New"/>
          <w:sz w:val="24"/>
          <w:szCs w:val="24"/>
        </w:rPr>
        <w:t xml:space="preserve"> to know when we can consider our computation finished, so we have done a clone of our community to avoid the problem of distorting this object.</w:t>
      </w:r>
    </w:p>
    <w:p w:rsidR="0036658E" w:rsidRDefault="0036658E"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5"/>
        <w:rPr>
          <w:rFonts w:ascii="Times New Roman" w:hAnsi="Times New Roman" w:cs="Courier New"/>
          <w:sz w:val="24"/>
          <w:szCs w:val="24"/>
        </w:rPr>
      </w:pPr>
    </w:p>
    <w:p w:rsidR="0036658E" w:rsidRDefault="0036658E"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5"/>
        <w:rPr>
          <w:rFonts w:ascii="Times New Roman" w:hAnsi="Times New Roman" w:cs="Courier New"/>
          <w:sz w:val="24"/>
          <w:szCs w:val="24"/>
        </w:rPr>
      </w:pPr>
    </w:p>
    <w:p w:rsidR="00304CB4" w:rsidRPr="003A34EF" w:rsidRDefault="00304CB4"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5"/>
        <w:rPr>
          <w:rFonts w:ascii="Times New Roman" w:hAnsi="Times New Roman" w:cs="Courier New"/>
          <w:sz w:val="24"/>
          <w:szCs w:val="24"/>
        </w:rPr>
      </w:pPr>
      <w:r w:rsidRPr="003A34EF">
        <w:rPr>
          <w:rFonts w:ascii="Times New Roman" w:hAnsi="Times New Roman" w:cs="Courier New"/>
          <w:sz w:val="24"/>
          <w:szCs w:val="24"/>
        </w:rPr>
        <w:lastRenderedPageBreak/>
        <w:t>Methods are:</w:t>
      </w:r>
    </w:p>
    <w:p w:rsidR="00304CB4" w:rsidRPr="003A34EF" w:rsidRDefault="00304CB4" w:rsidP="00687F90">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3A34EF">
        <w:rPr>
          <w:rFonts w:cs="Courier New"/>
          <w:sz w:val="24"/>
          <w:szCs w:val="24"/>
        </w:rPr>
        <w:t>execu</w:t>
      </w:r>
      <w:r w:rsidRPr="003A34EF">
        <w:rPr>
          <w:rFonts w:cs="Courier New"/>
          <w:i/>
          <w:iCs/>
          <w:sz w:val="24"/>
        </w:rPr>
        <w:t>teProduct</w:t>
      </w:r>
      <w:r w:rsidRPr="003A34EF">
        <w:rPr>
          <w:rFonts w:ascii="Times New Roman" w:hAnsi="Times New Roman" w:cs="Courier New"/>
          <w:sz w:val="24"/>
          <w:szCs w:val="24"/>
        </w:rPr>
        <w:t xml:space="preserve"> : return a Cartesian product like Service. Service Class wants a String with content's available service. This string will be provide from productService method. </w:t>
      </w:r>
      <w:r w:rsidRPr="003A34EF">
        <w:rPr>
          <w:rFonts w:ascii="Times New Roman" w:hAnsi="Times New Roman"/>
          <w:sz w:val="24"/>
          <w:szCs w:val="24"/>
        </w:rPr>
        <w:t xml:space="preserve">The cost of this method is related, primarily, to the size of community, more precisely if community’s size is equal to </w:t>
      </w:r>
      <w:r w:rsidRPr="003A34EF">
        <w:rPr>
          <w:rFonts w:ascii="Times New Roman" w:hAnsi="Times New Roman"/>
          <w:i/>
          <w:sz w:val="24"/>
          <w:szCs w:val="24"/>
        </w:rPr>
        <w:t>m</w:t>
      </w:r>
      <w:r w:rsidRPr="003A34EF">
        <w:rPr>
          <w:rFonts w:ascii="Times New Roman" w:hAnsi="Times New Roman"/>
          <w:sz w:val="24"/>
          <w:szCs w:val="24"/>
        </w:rPr>
        <w:t xml:space="preserve">, for each available service we have </w:t>
      </w:r>
      <w:r w:rsidRPr="003A34EF">
        <w:rPr>
          <w:rFonts w:ascii="Times New Roman" w:hAnsi="Times New Roman"/>
          <w:i/>
          <w:sz w:val="24"/>
          <w:szCs w:val="24"/>
        </w:rPr>
        <w:t>n</w:t>
      </w:r>
      <w:r w:rsidRPr="003A34EF">
        <w:rPr>
          <w:rFonts w:ascii="Times New Roman" w:hAnsi="Times New Roman"/>
          <w:sz w:val="24"/>
          <w:szCs w:val="24"/>
        </w:rPr>
        <w:t xml:space="preserve"> state and </w:t>
      </w:r>
      <w:r w:rsidRPr="003A34EF">
        <w:rPr>
          <w:rFonts w:ascii="Times New Roman" w:hAnsi="Times New Roman"/>
          <w:i/>
          <w:sz w:val="24"/>
          <w:szCs w:val="24"/>
        </w:rPr>
        <w:t>a</w:t>
      </w:r>
      <w:r w:rsidRPr="003A34EF">
        <w:rPr>
          <w:rFonts w:ascii="Times New Roman" w:hAnsi="Times New Roman"/>
          <w:sz w:val="24"/>
          <w:szCs w:val="24"/>
        </w:rPr>
        <w:t xml:space="preserve"> action, so the number of </w:t>
      </w:r>
      <w:r w:rsidRPr="00304CB4">
        <w:rPr>
          <w:rFonts w:ascii="Times New Roman" w:hAnsi="Times New Roman"/>
          <w:sz w:val="24"/>
          <w:szCs w:val="24"/>
        </w:rPr>
        <w:t>transition, in worst case, is</w:t>
      </w:r>
      <w:r w:rsidRPr="003A34EF">
        <w:rPr>
          <w:rFonts w:ascii="Times New Roman" w:hAnsi="Times New Roman"/>
          <w:sz w:val="24"/>
          <w:szCs w:val="24"/>
        </w:rPr>
        <w:t xml:space="preserve"> </w:t>
      </w:r>
      <m:oMath>
        <m:r>
          <w:rPr>
            <w:rFonts w:ascii="Cambria Math" w:hAnsi="Cambria Math" w:cs="Courier New"/>
            <w:sz w:val="24"/>
            <w:szCs w:val="24"/>
          </w:rPr>
          <m:t>N=</m:t>
        </m:r>
        <m:sSup>
          <m:sSupPr>
            <m:ctrlPr>
              <w:rPr>
                <w:rFonts w:ascii="Cambria Math" w:hAnsi="Cambria Math" w:cs="Courier New"/>
                <w:sz w:val="24"/>
                <w:szCs w:val="24"/>
              </w:rPr>
            </m:ctrlPr>
          </m:sSupPr>
          <m:e>
            <m:r>
              <m:rPr>
                <m:sty m:val="p"/>
              </m:rPr>
              <w:rPr>
                <w:rFonts w:ascii="Cambria Math" w:hAnsi="Cambria Math" w:cs="Courier New"/>
                <w:sz w:val="24"/>
                <w:szCs w:val="24"/>
              </w:rPr>
              <m:t>n</m:t>
            </m:r>
          </m:e>
          <m:sup>
            <m:r>
              <m:rPr>
                <m:sty m:val="p"/>
              </m:rPr>
              <w:rPr>
                <w:rFonts w:ascii="Cambria Math" w:hAnsi="Cambria Math" w:cs="Courier New"/>
                <w:sz w:val="24"/>
                <w:szCs w:val="24"/>
              </w:rPr>
              <m:t>2</m:t>
            </m:r>
          </m:sup>
        </m:sSup>
        <m:r>
          <m:rPr>
            <m:sty m:val="p"/>
          </m:rPr>
          <w:rPr>
            <w:rFonts w:ascii="Cambria Math" w:hAnsi="Cambria Math" w:cs="Courier New"/>
            <w:sz w:val="24"/>
            <w:szCs w:val="24"/>
          </w:rPr>
          <m:t>*a</m:t>
        </m:r>
      </m:oMath>
      <w:r>
        <w:rPr>
          <w:rFonts w:ascii="Times New Roman" w:hAnsi="Times New Roman"/>
          <w:sz w:val="24"/>
          <w:szCs w:val="24"/>
        </w:rPr>
        <w:t xml:space="preserve">, </w:t>
      </w:r>
      <w:r w:rsidRPr="00DD7427">
        <w:rPr>
          <w:rFonts w:ascii="Times New Roman" w:hAnsi="Times New Roman"/>
          <w:sz w:val="24"/>
          <w:szCs w:val="24"/>
        </w:rPr>
        <w:t>therefore</w:t>
      </w:r>
      <w:r w:rsidRPr="003A34EF">
        <w:rPr>
          <w:rFonts w:ascii="Times New Roman" w:hAnsi="Times New Roman"/>
          <w:sz w:val="24"/>
          <w:szCs w:val="24"/>
        </w:rPr>
        <w:t xml:space="preserve"> </w:t>
      </w:r>
      <w:r>
        <w:rPr>
          <w:rFonts w:ascii="Times New Roman" w:hAnsi="Times New Roman"/>
          <w:sz w:val="24"/>
          <w:szCs w:val="24"/>
        </w:rPr>
        <w:t>t</w:t>
      </w:r>
      <w:r w:rsidRPr="003A34EF">
        <w:rPr>
          <w:rFonts w:ascii="Times New Roman" w:hAnsi="Times New Roman"/>
          <w:sz w:val="24"/>
          <w:szCs w:val="24"/>
        </w:rPr>
        <w:t>he cost of this algorithm is</w:t>
      </w:r>
    </w:p>
    <w:p w:rsidR="00304CB4" w:rsidRDefault="00304CB4"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8"/>
        <w:rPr>
          <w:rFonts w:ascii="Times New Roman" w:hAnsi="Times New Roman"/>
          <w:sz w:val="24"/>
          <w:szCs w:val="24"/>
        </w:rPr>
      </w:pPr>
      <m:oMathPara>
        <m:oMath>
          <m:r>
            <w:rPr>
              <w:rFonts w:ascii="Cambria Math" w:hAnsi="Cambria Math" w:cs="Courier New"/>
              <w:sz w:val="24"/>
              <w:szCs w:val="24"/>
            </w:rPr>
            <m:t>O</m:t>
          </m:r>
          <m:d>
            <m:dPr>
              <m:ctrlPr>
                <w:rPr>
                  <w:rFonts w:ascii="Cambria Math" w:hAnsi="Cambria Math" w:cs="Courier New"/>
                  <w:i/>
                  <w:sz w:val="24"/>
                  <w:szCs w:val="24"/>
                </w:rPr>
              </m:ctrlPr>
            </m:dPr>
            <m:e>
              <m:r>
                <w:rPr>
                  <w:rFonts w:ascii="Cambria Math" w:hAnsi="Cambria Math" w:cs="Courier New"/>
                  <w:sz w:val="24"/>
                  <w:szCs w:val="24"/>
                </w:rPr>
                <m:t>community copy+producteService first iteration+service cration+</m:t>
              </m:r>
              <m:d>
                <m:dPr>
                  <m:ctrlPr>
                    <w:rPr>
                      <w:rFonts w:ascii="Cambria Math" w:hAnsi="Cambria Math" w:cs="Courier New"/>
                      <w:i/>
                      <w:sz w:val="24"/>
                      <w:szCs w:val="24"/>
                    </w:rPr>
                  </m:ctrlPr>
                </m:dPr>
                <m:e>
                  <m:r>
                    <w:rPr>
                      <w:rFonts w:ascii="Cambria Math" w:hAnsi="Cambria Math" w:cs="Courier New"/>
                      <w:sz w:val="24"/>
                      <w:szCs w:val="24"/>
                    </w:rPr>
                    <m:t>m-2</m:t>
                  </m:r>
                </m:e>
              </m:d>
              <m:r>
                <w:rPr>
                  <w:rFonts w:ascii="Cambria Math" w:hAnsi="Cambria Math" w:cs="Courier New"/>
                  <w:sz w:val="24"/>
                  <w:szCs w:val="24"/>
                </w:rPr>
                <m:t>*</m:t>
              </m:r>
              <m:d>
                <m:dPr>
                  <m:ctrlPr>
                    <w:rPr>
                      <w:rFonts w:ascii="Cambria Math" w:hAnsi="Cambria Math" w:cs="Courier New"/>
                      <w:i/>
                      <w:sz w:val="24"/>
                      <w:szCs w:val="24"/>
                    </w:rPr>
                  </m:ctrlPr>
                </m:dPr>
                <m:e>
                  <m:r>
                    <w:rPr>
                      <w:rFonts w:ascii="Cambria Math" w:hAnsi="Cambria Math" w:cs="Courier New"/>
                      <w:sz w:val="24"/>
                      <w:szCs w:val="24"/>
                    </w:rPr>
                    <m:t>producteService cost+service creation cost</m:t>
                  </m:r>
                </m:e>
              </m:d>
            </m:e>
          </m:d>
        </m:oMath>
      </m:oMathPara>
    </w:p>
    <w:p w:rsidR="00304CB4" w:rsidRDefault="00304CB4"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8"/>
        <w:rPr>
          <w:rFonts w:ascii="Times New Roman" w:hAnsi="Times New Roman"/>
          <w:sz w:val="24"/>
          <w:szCs w:val="24"/>
        </w:rPr>
      </w:pPr>
      <w:r>
        <w:rPr>
          <w:rFonts w:ascii="Times New Roman" w:hAnsi="Times New Roman"/>
          <w:sz w:val="24"/>
          <w:szCs w:val="24"/>
        </w:rPr>
        <w:t>The cost of product service depends on the number of service’s transition. We give in input to producteService method not a simple service, but a service that has always the number of transition that grows in an exponential way, i.e:</w:t>
      </w:r>
    </w:p>
    <w:p w:rsidR="00304CB4" w:rsidRDefault="00304CB4"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428"/>
        <w:rPr>
          <w:rFonts w:ascii="Times New Roman" w:hAnsi="Times New Roman"/>
          <w:sz w:val="24"/>
          <w:szCs w:val="24"/>
        </w:rPr>
      </w:pPr>
      <w:r>
        <w:rPr>
          <w:rFonts w:ascii="Times New Roman" w:hAnsi="Times New Roman"/>
          <w:sz w:val="24"/>
          <w:szCs w:val="24"/>
        </w:rPr>
        <w:t>First iteration:</w:t>
      </w:r>
      <w:r>
        <w:rPr>
          <w:rFonts w:ascii="Times New Roman" w:hAnsi="Times New Roman"/>
          <w:sz w:val="24"/>
          <w:szCs w:val="24"/>
        </w:rPr>
        <w:tab/>
      </w:r>
      <m:oMath>
        <m:d>
          <m:dPr>
            <m:begChr m:val="|"/>
            <m:endChr m:val="|"/>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1</m:t>
                </m:r>
              </m:sub>
            </m:sSub>
          </m:e>
        </m:d>
        <m:r>
          <w:rPr>
            <w:rFonts w:ascii="Cambria Math" w:hAnsi="Cambria Math"/>
            <w:sz w:val="24"/>
            <w:szCs w:val="24"/>
          </w:rPr>
          <m:t>=N</m:t>
        </m:r>
      </m:oMath>
      <w:r>
        <w:rPr>
          <w:rFonts w:ascii="Times New Roman" w:hAnsi="Times New Roman"/>
          <w:sz w:val="24"/>
          <w:szCs w:val="24"/>
        </w:rPr>
        <w:t xml:space="preserve">, </w:t>
      </w:r>
      <m:oMath>
        <m:d>
          <m:dPr>
            <m:begChr m:val="|"/>
            <m:endChr m:val="|"/>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2</m:t>
                </m:r>
              </m:sub>
            </m:sSub>
          </m:e>
        </m:d>
        <m:r>
          <w:rPr>
            <w:rFonts w:ascii="Cambria Math" w:hAnsi="Cambria Math"/>
            <w:sz w:val="24"/>
            <w:szCs w:val="24"/>
          </w:rPr>
          <m:t>=N</m:t>
        </m:r>
      </m:oMath>
      <w:r>
        <w:rPr>
          <w:rFonts w:ascii="Times New Roman" w:hAnsi="Times New Roman"/>
          <w:sz w:val="24"/>
          <w:szCs w:val="24"/>
        </w:rPr>
        <w:t xml:space="preserve">, cost is </w:t>
      </w:r>
      <m:oMath>
        <m:r>
          <w:rPr>
            <w:rFonts w:ascii="Cambria Math" w:hAnsi="Cambria Math"/>
            <w:sz w:val="24"/>
            <w:szCs w:val="24"/>
          </w:rPr>
          <m:t>O</m:t>
        </m:r>
        <m:d>
          <m:dPr>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rPr>
                  <m:t>N</m:t>
                </m:r>
              </m:e>
              <m:sup>
                <m:r>
                  <w:rPr>
                    <w:rFonts w:ascii="Cambria Math" w:hAnsi="Cambria Math"/>
                    <w:sz w:val="24"/>
                    <w:szCs w:val="24"/>
                  </w:rPr>
                  <m:t>2</m:t>
                </m:r>
              </m:sup>
            </m:sSup>
          </m:e>
        </m:d>
        <m:r>
          <w:rPr>
            <w:rFonts w:ascii="Cambria Math" w:hAnsi="Cambria Math"/>
            <w:sz w:val="24"/>
            <w:szCs w:val="24"/>
          </w:rPr>
          <m:t>;</m:t>
        </m:r>
      </m:oMath>
    </w:p>
    <w:p w:rsidR="00304CB4" w:rsidRPr="00472F0F" w:rsidRDefault="00304CB4"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428"/>
        <w:rPr>
          <w:rFonts w:ascii="Times New Roman" w:hAnsi="Times New Roman"/>
          <w:sz w:val="24"/>
          <w:szCs w:val="24"/>
        </w:rPr>
      </w:pPr>
      <w:r>
        <w:rPr>
          <w:rFonts w:ascii="Times New Roman" w:hAnsi="Times New Roman"/>
          <w:sz w:val="24"/>
          <w:szCs w:val="24"/>
        </w:rPr>
        <w:t>Second iteration:</w:t>
      </w:r>
      <w:r>
        <w:rPr>
          <w:rFonts w:ascii="Times New Roman" w:hAnsi="Times New Roman"/>
          <w:sz w:val="24"/>
          <w:szCs w:val="24"/>
        </w:rPr>
        <w:tab/>
      </w:r>
      <m:oMath>
        <m:d>
          <m:dPr>
            <m:begChr m:val="|"/>
            <m:endChr m:val="|"/>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1</m:t>
                </m:r>
              </m:sub>
            </m:sSub>
          </m:e>
        </m:d>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N</m:t>
            </m:r>
          </m:e>
          <m:sup>
            <m:r>
              <w:rPr>
                <w:rFonts w:ascii="Cambria Math" w:hAnsi="Cambria Math"/>
                <w:sz w:val="24"/>
                <w:szCs w:val="24"/>
              </w:rPr>
              <m:t>2</m:t>
            </m:r>
          </m:sup>
        </m:sSup>
      </m:oMath>
      <w:r>
        <w:rPr>
          <w:rFonts w:ascii="Times New Roman" w:hAnsi="Times New Roman"/>
          <w:sz w:val="24"/>
          <w:szCs w:val="24"/>
        </w:rPr>
        <w:t xml:space="preserve">, </w:t>
      </w:r>
      <m:oMath>
        <m:d>
          <m:dPr>
            <m:begChr m:val="|"/>
            <m:endChr m:val="|"/>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2</m:t>
                </m:r>
              </m:sub>
            </m:sSub>
          </m:e>
        </m:d>
        <m:r>
          <w:rPr>
            <w:rFonts w:ascii="Cambria Math" w:hAnsi="Cambria Math"/>
            <w:sz w:val="24"/>
            <w:szCs w:val="24"/>
          </w:rPr>
          <m:t>=N</m:t>
        </m:r>
      </m:oMath>
      <w:r>
        <w:rPr>
          <w:rFonts w:ascii="Times New Roman" w:hAnsi="Times New Roman"/>
          <w:sz w:val="24"/>
          <w:szCs w:val="24"/>
        </w:rPr>
        <w:t xml:space="preserve">, cost is </w:t>
      </w:r>
      <m:oMath>
        <m:r>
          <w:rPr>
            <w:rFonts w:ascii="Cambria Math" w:hAnsi="Cambria Math"/>
            <w:sz w:val="24"/>
            <w:szCs w:val="24"/>
          </w:rPr>
          <m:t>O</m:t>
        </m:r>
        <m:d>
          <m:dPr>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rPr>
                  <m:t>N</m:t>
                </m:r>
              </m:e>
              <m:sup>
                <m:r>
                  <w:rPr>
                    <w:rFonts w:ascii="Cambria Math" w:hAnsi="Cambria Math"/>
                    <w:sz w:val="24"/>
                    <w:szCs w:val="24"/>
                  </w:rPr>
                  <m:t>3</m:t>
                </m:r>
              </m:sup>
            </m:sSup>
          </m:e>
        </m:d>
        <m:r>
          <w:rPr>
            <w:rFonts w:ascii="Cambria Math" w:hAnsi="Cambria Math"/>
            <w:sz w:val="24"/>
            <w:szCs w:val="24"/>
          </w:rPr>
          <m:t>;</m:t>
        </m:r>
      </m:oMath>
    </w:p>
    <w:p w:rsidR="00304CB4" w:rsidRDefault="00304CB4"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428"/>
        <w:rPr>
          <w:rFonts w:ascii="Times New Roman" w:hAnsi="Times New Roman"/>
          <w:sz w:val="24"/>
          <w:szCs w:val="24"/>
        </w:rPr>
      </w:pPr>
      <w:r>
        <w:rPr>
          <w:rFonts w:ascii="Times New Roman" w:hAnsi="Times New Roman"/>
          <w:sz w:val="24"/>
          <w:szCs w:val="24"/>
        </w:rPr>
        <w:t xml:space="preserve">Third iteration:   </w:t>
      </w:r>
      <w:r>
        <w:rPr>
          <w:rFonts w:ascii="Times New Roman" w:hAnsi="Times New Roman"/>
          <w:sz w:val="24"/>
          <w:szCs w:val="24"/>
        </w:rPr>
        <w:tab/>
      </w:r>
      <m:oMath>
        <m:d>
          <m:dPr>
            <m:begChr m:val="|"/>
            <m:endChr m:val="|"/>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1</m:t>
                </m:r>
              </m:sub>
            </m:sSub>
          </m:e>
        </m:d>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N</m:t>
            </m:r>
          </m:e>
          <m:sup>
            <m:r>
              <w:rPr>
                <w:rFonts w:ascii="Cambria Math" w:hAnsi="Cambria Math"/>
                <w:sz w:val="24"/>
                <w:szCs w:val="24"/>
              </w:rPr>
              <m:t>3</m:t>
            </m:r>
          </m:sup>
        </m:sSup>
      </m:oMath>
      <w:r>
        <w:rPr>
          <w:rFonts w:ascii="Times New Roman" w:hAnsi="Times New Roman"/>
          <w:sz w:val="24"/>
          <w:szCs w:val="24"/>
        </w:rPr>
        <w:t xml:space="preserve">, </w:t>
      </w:r>
      <m:oMath>
        <m:d>
          <m:dPr>
            <m:begChr m:val="|"/>
            <m:endChr m:val="|"/>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2</m:t>
                </m:r>
              </m:sub>
            </m:sSub>
          </m:e>
        </m:d>
        <m:r>
          <w:rPr>
            <w:rFonts w:ascii="Cambria Math" w:hAnsi="Cambria Math"/>
            <w:sz w:val="24"/>
            <w:szCs w:val="24"/>
          </w:rPr>
          <m:t>=N</m:t>
        </m:r>
      </m:oMath>
      <w:r>
        <w:rPr>
          <w:rFonts w:ascii="Times New Roman" w:hAnsi="Times New Roman"/>
          <w:sz w:val="24"/>
          <w:szCs w:val="24"/>
        </w:rPr>
        <w:t xml:space="preserve">, cost is </w:t>
      </w:r>
      <m:oMath>
        <m:r>
          <w:rPr>
            <w:rFonts w:ascii="Cambria Math" w:hAnsi="Cambria Math"/>
            <w:sz w:val="24"/>
            <w:szCs w:val="24"/>
          </w:rPr>
          <m:t>O</m:t>
        </m:r>
        <m:d>
          <m:dPr>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rPr>
                  <m:t>N</m:t>
                </m:r>
              </m:e>
              <m:sup>
                <m:r>
                  <w:rPr>
                    <w:rFonts w:ascii="Cambria Math" w:hAnsi="Cambria Math"/>
                    <w:sz w:val="24"/>
                    <w:szCs w:val="24"/>
                  </w:rPr>
                  <m:t>4</m:t>
                </m:r>
              </m:sup>
            </m:sSup>
          </m:e>
        </m:d>
        <m:r>
          <w:rPr>
            <w:rFonts w:ascii="Cambria Math" w:hAnsi="Cambria Math"/>
            <w:sz w:val="24"/>
            <w:szCs w:val="24"/>
          </w:rPr>
          <m:t>;</m:t>
        </m:r>
      </m:oMath>
    </w:p>
    <w:p w:rsidR="00304CB4" w:rsidRDefault="00304CB4"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428"/>
        <w:rPr>
          <w:rFonts w:ascii="Times New Roman" w:hAnsi="Times New Roman"/>
          <w:sz w:val="24"/>
          <w:szCs w:val="24"/>
        </w:rPr>
      </w:pPr>
      <w:r>
        <w:rPr>
          <w:rFonts w:ascii="Times New Roman" w:hAnsi="Times New Roman"/>
          <w:sz w:val="24"/>
          <w:szCs w:val="24"/>
        </w:rPr>
        <w:t>…</w:t>
      </w:r>
    </w:p>
    <w:p w:rsidR="00304CB4" w:rsidRPr="00472F0F" w:rsidRDefault="00304CB4"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8"/>
        <w:rPr>
          <w:rFonts w:ascii="Times New Roman" w:hAnsi="Times New Roman"/>
          <w:sz w:val="24"/>
          <w:szCs w:val="24"/>
        </w:rPr>
      </w:pPr>
      <w:r>
        <w:rPr>
          <w:rFonts w:ascii="Times New Roman" w:hAnsi="Times New Roman"/>
          <w:sz w:val="24"/>
          <w:szCs w:val="24"/>
        </w:rPr>
        <w:t xml:space="preserve">(m-2)-th iteration: </w:t>
      </w:r>
      <w:r>
        <w:rPr>
          <w:rFonts w:ascii="Times New Roman" w:hAnsi="Times New Roman"/>
          <w:sz w:val="24"/>
          <w:szCs w:val="24"/>
        </w:rPr>
        <w:tab/>
      </w:r>
      <m:oMath>
        <m:d>
          <m:dPr>
            <m:begChr m:val="|"/>
            <m:endChr m:val="|"/>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1</m:t>
                </m:r>
              </m:sub>
            </m:sSub>
          </m:e>
        </m:d>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N</m:t>
            </m:r>
          </m:e>
          <m:sup>
            <m:r>
              <w:rPr>
                <w:rFonts w:ascii="Cambria Math" w:hAnsi="Cambria Math"/>
                <w:sz w:val="24"/>
                <w:szCs w:val="24"/>
              </w:rPr>
              <m:t>m-1</m:t>
            </m:r>
          </m:sup>
        </m:sSup>
      </m:oMath>
      <w:r>
        <w:rPr>
          <w:rFonts w:ascii="Times New Roman" w:hAnsi="Times New Roman"/>
          <w:sz w:val="24"/>
          <w:szCs w:val="24"/>
        </w:rPr>
        <w:t xml:space="preserve">, </w:t>
      </w:r>
      <m:oMath>
        <m:d>
          <m:dPr>
            <m:begChr m:val="|"/>
            <m:endChr m:val="|"/>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2</m:t>
                </m:r>
              </m:sub>
            </m:sSub>
          </m:e>
        </m:d>
        <m:r>
          <w:rPr>
            <w:rFonts w:ascii="Cambria Math" w:hAnsi="Cambria Math"/>
            <w:sz w:val="24"/>
            <w:szCs w:val="24"/>
          </w:rPr>
          <m:t>=N</m:t>
        </m:r>
      </m:oMath>
      <w:r>
        <w:rPr>
          <w:rFonts w:ascii="Times New Roman" w:hAnsi="Times New Roman"/>
          <w:sz w:val="24"/>
          <w:szCs w:val="24"/>
        </w:rPr>
        <w:t xml:space="preserve">, cost is </w:t>
      </w:r>
      <m:oMath>
        <m:r>
          <w:rPr>
            <w:rFonts w:ascii="Cambria Math" w:hAnsi="Cambria Math"/>
            <w:sz w:val="24"/>
            <w:szCs w:val="24"/>
          </w:rPr>
          <m:t>O</m:t>
        </m:r>
        <m:d>
          <m:dPr>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rPr>
                  <m:t>N</m:t>
                </m:r>
              </m:e>
              <m:sup>
                <m:r>
                  <w:rPr>
                    <w:rFonts w:ascii="Cambria Math" w:hAnsi="Cambria Math"/>
                    <w:sz w:val="24"/>
                    <w:szCs w:val="24"/>
                  </w:rPr>
                  <m:t>m</m:t>
                </m:r>
              </m:sup>
            </m:sSup>
          </m:e>
        </m:d>
      </m:oMath>
      <w:r>
        <w:rPr>
          <w:rFonts w:ascii="Times New Roman" w:hAnsi="Times New Roman"/>
          <w:sz w:val="24"/>
          <w:szCs w:val="24"/>
        </w:rPr>
        <w:t>;</w:t>
      </w:r>
    </w:p>
    <w:p w:rsidR="00304CB4" w:rsidRPr="00472F0F" w:rsidRDefault="00304CB4"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8"/>
        <w:rPr>
          <w:rFonts w:ascii="Times New Roman" w:hAnsi="Times New Roman"/>
          <w:sz w:val="24"/>
          <w:szCs w:val="24"/>
        </w:rPr>
      </w:pPr>
      <w:r>
        <w:rPr>
          <w:rFonts w:ascii="Times New Roman" w:hAnsi="Times New Roman"/>
          <w:sz w:val="24"/>
          <w:szCs w:val="24"/>
        </w:rPr>
        <w:t>So total cost of this algorithm is:</w:t>
      </w:r>
    </w:p>
    <w:p w:rsidR="00304CB4" w:rsidRPr="00182F53" w:rsidRDefault="00304CB4"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8"/>
        <w:rPr>
          <w:rFonts w:ascii="Times New Roman" w:hAnsi="Times New Roman" w:cs="Courier New"/>
          <w:sz w:val="24"/>
          <w:szCs w:val="24"/>
        </w:rPr>
      </w:pPr>
      <m:oMathPara>
        <m:oMath>
          <m:r>
            <w:rPr>
              <w:rFonts w:ascii="Cambria Math" w:hAnsi="Cambria Math" w:cs="Courier New"/>
              <w:sz w:val="24"/>
              <w:szCs w:val="24"/>
            </w:rPr>
            <m:t>O</m:t>
          </m:r>
          <m:d>
            <m:dPr>
              <m:ctrlPr>
                <w:rPr>
                  <w:rFonts w:ascii="Cambria Math" w:hAnsi="Cambria Math" w:cs="Courier New"/>
                  <w:i/>
                  <w:sz w:val="24"/>
                  <w:szCs w:val="24"/>
                </w:rPr>
              </m:ctrlPr>
            </m:dPr>
            <m:e>
              <m:r>
                <w:rPr>
                  <w:rFonts w:ascii="Cambria Math" w:hAnsi="Cambria Math" w:cs="Courier New"/>
                  <w:sz w:val="24"/>
                  <w:szCs w:val="24"/>
                </w:rPr>
                <m:t>m+</m:t>
              </m:r>
              <m:sSup>
                <m:sSupPr>
                  <m:ctrlPr>
                    <w:rPr>
                      <w:rFonts w:ascii="Cambria Math" w:hAnsi="Cambria Math" w:cs="Courier New"/>
                      <w:i/>
                      <w:sz w:val="24"/>
                      <w:szCs w:val="24"/>
                    </w:rPr>
                  </m:ctrlPr>
                </m:sSupPr>
                <m:e>
                  <m:r>
                    <w:rPr>
                      <w:rFonts w:ascii="Cambria Math" w:hAnsi="Cambria Math" w:cs="Courier New"/>
                      <w:sz w:val="24"/>
                      <w:szCs w:val="24"/>
                    </w:rPr>
                    <m:t>N</m:t>
                  </m:r>
                </m:e>
                <m:sup>
                  <m:r>
                    <w:rPr>
                      <w:rFonts w:ascii="Cambria Math" w:hAnsi="Cambria Math" w:cs="Courier New"/>
                      <w:sz w:val="24"/>
                      <w:szCs w:val="24"/>
                    </w:rPr>
                    <m:t>2</m:t>
                  </m:r>
                </m:sup>
              </m:sSup>
              <m:r>
                <w:rPr>
                  <w:rFonts w:ascii="Cambria Math" w:hAnsi="Cambria Math" w:cs="Courier New"/>
                  <w:sz w:val="24"/>
                  <w:szCs w:val="24"/>
                </w:rPr>
                <m:t>+</m:t>
              </m:r>
              <m:sSup>
                <m:sSupPr>
                  <m:ctrlPr>
                    <w:rPr>
                      <w:rFonts w:ascii="Cambria Math" w:hAnsi="Cambria Math" w:cs="Courier New"/>
                      <w:i/>
                      <w:sz w:val="24"/>
                      <w:szCs w:val="24"/>
                    </w:rPr>
                  </m:ctrlPr>
                </m:sSupPr>
                <m:e>
                  <m:r>
                    <w:rPr>
                      <w:rFonts w:ascii="Cambria Math" w:hAnsi="Cambria Math" w:cs="Courier New"/>
                      <w:sz w:val="24"/>
                      <w:szCs w:val="24"/>
                    </w:rPr>
                    <m:t>N</m:t>
                  </m:r>
                </m:e>
                <m:sup>
                  <m:r>
                    <w:rPr>
                      <w:rFonts w:ascii="Cambria Math" w:hAnsi="Cambria Math" w:cs="Courier New"/>
                      <w:sz w:val="24"/>
                      <w:szCs w:val="24"/>
                    </w:rPr>
                    <m:t>2</m:t>
                  </m:r>
                </m:sup>
              </m:sSup>
              <m:r>
                <w:rPr>
                  <w:rFonts w:ascii="Cambria Math" w:hAnsi="Cambria Math" w:cs="Courier New"/>
                  <w:sz w:val="24"/>
                  <w:szCs w:val="24"/>
                </w:rPr>
                <m:t>+</m:t>
              </m:r>
              <m:d>
                <m:dPr>
                  <m:ctrlPr>
                    <w:rPr>
                      <w:rFonts w:ascii="Cambria Math" w:hAnsi="Cambria Math" w:cs="Courier New"/>
                      <w:i/>
                      <w:sz w:val="24"/>
                      <w:szCs w:val="24"/>
                    </w:rPr>
                  </m:ctrlPr>
                </m:dPr>
                <m:e>
                  <m:r>
                    <w:rPr>
                      <w:rFonts w:ascii="Cambria Math" w:hAnsi="Cambria Math" w:cs="Courier New"/>
                      <w:sz w:val="24"/>
                      <w:szCs w:val="24"/>
                    </w:rPr>
                    <m:t>m-2</m:t>
                  </m:r>
                </m:e>
              </m:d>
              <m:r>
                <w:rPr>
                  <w:rFonts w:ascii="Cambria Math" w:hAnsi="Cambria Math" w:cs="Courier New"/>
                  <w:sz w:val="24"/>
                  <w:szCs w:val="24"/>
                </w:rPr>
                <m:t>*(</m:t>
              </m:r>
              <m:sSup>
                <m:sSupPr>
                  <m:ctrlPr>
                    <w:rPr>
                      <w:rFonts w:ascii="Cambria Math" w:hAnsi="Cambria Math" w:cs="Courier New"/>
                      <w:i/>
                      <w:sz w:val="24"/>
                      <w:szCs w:val="24"/>
                    </w:rPr>
                  </m:ctrlPr>
                </m:sSupPr>
                <m:e>
                  <m:r>
                    <w:rPr>
                      <w:rFonts w:ascii="Cambria Math" w:hAnsi="Cambria Math" w:cs="Courier New"/>
                      <w:sz w:val="24"/>
                      <w:szCs w:val="24"/>
                    </w:rPr>
                    <m:t>N</m:t>
                  </m:r>
                </m:e>
                <m:sup>
                  <m:r>
                    <w:rPr>
                      <w:rFonts w:ascii="Cambria Math" w:hAnsi="Cambria Math" w:cs="Courier New"/>
                      <w:sz w:val="24"/>
                      <w:szCs w:val="24"/>
                    </w:rPr>
                    <m:t>m</m:t>
                  </m:r>
                </m:sup>
              </m:sSup>
              <m:sSup>
                <m:sSupPr>
                  <m:ctrlPr>
                    <w:rPr>
                      <w:rFonts w:ascii="Cambria Math" w:hAnsi="Cambria Math" w:cs="Courier New"/>
                      <w:i/>
                      <w:sz w:val="24"/>
                      <w:szCs w:val="24"/>
                    </w:rPr>
                  </m:ctrlPr>
                </m:sSupPr>
                <m:e>
                  <m:r>
                    <w:rPr>
                      <w:rFonts w:ascii="Cambria Math" w:hAnsi="Cambria Math" w:cs="Courier New"/>
                      <w:sz w:val="24"/>
                      <w:szCs w:val="24"/>
                    </w:rPr>
                    <m:t>+ N</m:t>
                  </m:r>
                </m:e>
                <m:sup>
                  <m:r>
                    <w:rPr>
                      <w:rFonts w:ascii="Cambria Math" w:hAnsi="Cambria Math" w:cs="Courier New"/>
                      <w:sz w:val="24"/>
                      <w:szCs w:val="24"/>
                    </w:rPr>
                    <m:t>m</m:t>
                  </m:r>
                </m:sup>
              </m:sSup>
              <m:r>
                <w:rPr>
                  <w:rFonts w:ascii="Cambria Math" w:hAnsi="Cambria Math" w:cs="Courier New"/>
                  <w:sz w:val="24"/>
                  <w:szCs w:val="24"/>
                </w:rPr>
                <m:t>)</m:t>
              </m:r>
            </m:e>
          </m:d>
          <m:r>
            <w:rPr>
              <w:rFonts w:ascii="Cambria Math" w:hAnsi="Cambria Math" w:cs="Courier New"/>
              <w:sz w:val="24"/>
              <w:szCs w:val="24"/>
            </w:rPr>
            <m:t>≤O(</m:t>
          </m:r>
          <m:sSup>
            <m:sSupPr>
              <m:ctrlPr>
                <w:rPr>
                  <w:rFonts w:ascii="Cambria Math" w:hAnsi="Cambria Math" w:cs="Courier New"/>
                  <w:i/>
                  <w:sz w:val="24"/>
                  <w:szCs w:val="24"/>
                </w:rPr>
              </m:ctrlPr>
            </m:sSupPr>
            <m:e>
              <m:r>
                <w:rPr>
                  <w:rFonts w:ascii="Cambria Math" w:hAnsi="Cambria Math" w:cs="Courier New"/>
                  <w:sz w:val="24"/>
                  <w:szCs w:val="24"/>
                </w:rPr>
                <m:t>2m*N</m:t>
              </m:r>
            </m:e>
            <m:sup>
              <m:r>
                <w:rPr>
                  <w:rFonts w:ascii="Cambria Math" w:hAnsi="Cambria Math" w:cs="Courier New"/>
                  <w:sz w:val="24"/>
                  <w:szCs w:val="24"/>
                </w:rPr>
                <m:t>m</m:t>
              </m:r>
            </m:sup>
          </m:sSup>
          <m:r>
            <w:rPr>
              <w:rFonts w:ascii="Cambria Math" w:hAnsi="Cambria Math" w:cs="Courier New"/>
              <w:sz w:val="24"/>
              <w:szCs w:val="24"/>
            </w:rPr>
            <m:t>)</m:t>
          </m:r>
        </m:oMath>
      </m:oMathPara>
    </w:p>
    <w:p w:rsidR="00304CB4" w:rsidRPr="00B82338" w:rsidRDefault="00304CB4"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asciiTheme="minorHAnsi" w:hAnsiTheme="minorHAnsi" w:cs="Courier New"/>
          <w:i/>
          <w:iCs/>
          <w:sz w:val="24"/>
          <w:szCs w:val="24"/>
        </w:rPr>
      </w:pPr>
      <w:r w:rsidRPr="003A34EF">
        <w:rPr>
          <w:rFonts w:cs="Courier New"/>
          <w:sz w:val="24"/>
          <w:szCs w:val="24"/>
        </w:rPr>
        <w:tab/>
        <w:t>public static Service execu</w:t>
      </w:r>
      <w:r w:rsidRPr="003A34EF">
        <w:rPr>
          <w:rFonts w:cs="Courier New"/>
          <w:i/>
          <w:iCs/>
          <w:sz w:val="24"/>
        </w:rPr>
        <w:t>teProduct(Community comm){</w:t>
      </w:r>
    </w:p>
    <w:p w:rsidR="00304CB4" w:rsidRPr="003A34EF" w:rsidRDefault="00304CB4"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ascii="Courier New" w:hAnsi="Courier New" w:cs="Courier New"/>
          <w:i/>
          <w:iCs/>
          <w:sz w:val="20"/>
          <w:szCs w:val="20"/>
        </w:rPr>
        <w:tab/>
      </w:r>
      <w:r w:rsidRPr="003A34EF">
        <w:rPr>
          <w:rFonts w:ascii="Courier New" w:hAnsi="Courier New" w:cs="Courier New"/>
          <w:i/>
          <w:iCs/>
          <w:sz w:val="20"/>
          <w:szCs w:val="20"/>
        </w:rPr>
        <w:tab/>
      </w:r>
      <w:r w:rsidRPr="003A34EF">
        <w:rPr>
          <w:rFonts w:cs="Courier New"/>
          <w:i/>
          <w:iCs/>
        </w:rPr>
        <w:t>community = copy of community;</w:t>
      </w:r>
    </w:p>
    <w:p w:rsidR="00304CB4" w:rsidRPr="003A34EF" w:rsidRDefault="00304CB4"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t>String states = new String("");</w:t>
      </w:r>
    </w:p>
    <w:p w:rsidR="00304CB4" w:rsidRPr="003A34EF" w:rsidRDefault="00304CB4"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t>if(community.sizeCommunity()==0) return null;</w:t>
      </w:r>
    </w:p>
    <w:p w:rsidR="00304CB4" w:rsidRPr="003A34EF" w:rsidRDefault="00304CB4"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t>if(community.sizeCommunity()&gt;2){</w:t>
      </w:r>
    </w:p>
    <w:p w:rsidR="00304CB4" w:rsidRPr="003A34EF" w:rsidRDefault="00304CB4"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r>
      <w:r w:rsidRPr="003A34EF">
        <w:rPr>
          <w:rFonts w:cs="Courier New"/>
          <w:i/>
          <w:iCs/>
        </w:rPr>
        <w:tab/>
        <w:t>Service service1=first community element;</w:t>
      </w:r>
    </w:p>
    <w:p w:rsidR="00304CB4" w:rsidRPr="003A34EF" w:rsidRDefault="00304CB4"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r>
      <w:r w:rsidRPr="003A34EF">
        <w:rPr>
          <w:rFonts w:cs="Courier New"/>
          <w:i/>
          <w:iCs/>
        </w:rPr>
        <w:tab/>
        <w:t>Service service2=second community element;</w:t>
      </w:r>
    </w:p>
    <w:p w:rsidR="00304CB4" w:rsidRPr="003A34EF" w:rsidRDefault="00304CB4"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r>
      <w:r w:rsidRPr="003A34EF">
        <w:rPr>
          <w:rFonts w:cs="Courier New"/>
          <w:i/>
          <w:iCs/>
        </w:rPr>
        <w:tab/>
        <w:t>//do the product between first two services and give it to a string</w:t>
      </w:r>
    </w:p>
    <w:p w:rsidR="00304CB4" w:rsidRPr="003A34EF" w:rsidRDefault="00304CB4"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r>
      <w:r w:rsidRPr="003A34EF">
        <w:rPr>
          <w:rFonts w:cs="Courier New"/>
          <w:i/>
          <w:iCs/>
        </w:rPr>
        <w:tab/>
        <w:t>states = productService(service1, service2);</w:t>
      </w:r>
    </w:p>
    <w:p w:rsidR="00304CB4" w:rsidRPr="003A34EF" w:rsidRDefault="00304CB4"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r>
      <w:r w:rsidRPr="003A34EF">
        <w:rPr>
          <w:rFonts w:cs="Courier New"/>
          <w:i/>
          <w:iCs/>
        </w:rPr>
        <w:tab/>
        <w:t>//create a new service with previous string</w:t>
      </w:r>
    </w:p>
    <w:p w:rsidR="00304CB4" w:rsidRPr="003A34EF" w:rsidRDefault="00304CB4"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r>
      <w:r w:rsidRPr="003A34EF">
        <w:rPr>
          <w:rFonts w:cs="Courier New"/>
          <w:i/>
          <w:iCs/>
        </w:rPr>
        <w:tab/>
        <w:t>Service service = new Service(states);</w:t>
      </w:r>
    </w:p>
    <w:p w:rsidR="00304CB4" w:rsidRPr="003A34EF" w:rsidRDefault="00304CB4"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r>
      <w:r w:rsidRPr="003A34EF">
        <w:rPr>
          <w:rFonts w:cs="Courier New"/>
          <w:i/>
          <w:iCs/>
        </w:rPr>
        <w:tab/>
        <w:t>Delete service1 and service2 from community</w:t>
      </w:r>
    </w:p>
    <w:p w:rsidR="00304CB4" w:rsidRPr="003A34EF" w:rsidRDefault="00304CB4"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r>
      <w:r w:rsidRPr="003A34EF">
        <w:rPr>
          <w:rFonts w:cs="Courier New"/>
          <w:i/>
          <w:iCs/>
        </w:rPr>
        <w:tab/>
        <w:t>while(community.hasMoreElements()){</w:t>
      </w:r>
    </w:p>
    <w:p w:rsidR="00304CB4" w:rsidRPr="003A34EF" w:rsidRDefault="00304CB4"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r>
      <w:r w:rsidRPr="003A34EF">
        <w:rPr>
          <w:rFonts w:cs="Courier New"/>
          <w:i/>
          <w:iCs/>
        </w:rPr>
        <w:tab/>
      </w:r>
      <w:r w:rsidRPr="003A34EF">
        <w:rPr>
          <w:rFonts w:cs="Courier New"/>
          <w:i/>
          <w:iCs/>
        </w:rPr>
        <w:tab/>
        <w:t>Service s3= third community service;</w:t>
      </w:r>
    </w:p>
    <w:p w:rsidR="00304CB4" w:rsidRPr="003A34EF" w:rsidRDefault="00304CB4"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r>
      <w:r w:rsidRPr="003A34EF">
        <w:rPr>
          <w:rFonts w:cs="Courier New"/>
          <w:i/>
          <w:iCs/>
        </w:rPr>
        <w:tab/>
      </w:r>
      <w:r w:rsidRPr="003A34EF">
        <w:rPr>
          <w:rFonts w:cs="Courier New"/>
          <w:i/>
          <w:iCs/>
        </w:rPr>
        <w:tab/>
        <w:t>//do product between s3 and previous product</w:t>
      </w:r>
    </w:p>
    <w:p w:rsidR="00304CB4" w:rsidRPr="003A34EF" w:rsidRDefault="00304CB4"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r>
      <w:r w:rsidRPr="003A34EF">
        <w:rPr>
          <w:rFonts w:cs="Courier New"/>
          <w:i/>
          <w:iCs/>
        </w:rPr>
        <w:tab/>
      </w:r>
      <w:r w:rsidRPr="003A34EF">
        <w:rPr>
          <w:rFonts w:cs="Courier New"/>
          <w:i/>
          <w:iCs/>
        </w:rPr>
        <w:tab/>
        <w:t>states= productService(service, s3);</w:t>
      </w:r>
    </w:p>
    <w:p w:rsidR="00304CB4" w:rsidRPr="003A34EF" w:rsidRDefault="00304CB4"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r>
      <w:r w:rsidRPr="003A34EF">
        <w:rPr>
          <w:rFonts w:cs="Courier New"/>
          <w:i/>
          <w:iCs/>
        </w:rPr>
        <w:tab/>
      </w:r>
      <w:r w:rsidRPr="003A34EF">
        <w:rPr>
          <w:rFonts w:cs="Courier New"/>
          <w:i/>
          <w:iCs/>
        </w:rPr>
        <w:tab/>
        <w:t>service = new Service(states);</w:t>
      </w:r>
    </w:p>
    <w:p w:rsidR="00304CB4" w:rsidRPr="003A34EF" w:rsidRDefault="00304CB4"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r>
      <w:r w:rsidRPr="003A34EF">
        <w:rPr>
          <w:rFonts w:cs="Courier New"/>
          <w:i/>
          <w:iCs/>
        </w:rPr>
        <w:tab/>
      </w:r>
      <w:r w:rsidRPr="003A34EF">
        <w:rPr>
          <w:rFonts w:cs="Courier New"/>
          <w:i/>
          <w:iCs/>
        </w:rPr>
        <w:tab/>
        <w:t>Delete s3 from community</w:t>
      </w:r>
    </w:p>
    <w:p w:rsidR="00304CB4" w:rsidRPr="003A34EF" w:rsidRDefault="00304CB4"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r>
      <w:r w:rsidRPr="003A34EF">
        <w:rPr>
          <w:rFonts w:cs="Courier New"/>
          <w:i/>
          <w:iCs/>
        </w:rPr>
        <w:tab/>
        <w:t>}</w:t>
      </w:r>
    </w:p>
    <w:p w:rsidR="00304CB4" w:rsidRPr="003A34EF" w:rsidRDefault="00304CB4"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t>}</w:t>
      </w:r>
    </w:p>
    <w:p w:rsidR="00304CB4" w:rsidRDefault="00304CB4"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r>
    </w:p>
    <w:p w:rsidR="00A605B8" w:rsidRDefault="00A605B8"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Pr>
          <w:rFonts w:cs="Courier New"/>
          <w:i/>
          <w:iCs/>
        </w:rPr>
        <w:lastRenderedPageBreak/>
        <w:tab/>
      </w:r>
      <w:r>
        <w:rPr>
          <w:rFonts w:cs="Courier New"/>
          <w:i/>
          <w:iCs/>
        </w:rPr>
        <w:tab/>
      </w:r>
      <w:r w:rsidR="00304CB4" w:rsidRPr="003A34EF">
        <w:rPr>
          <w:rFonts w:cs="Courier New"/>
          <w:i/>
          <w:iCs/>
        </w:rPr>
        <w:t>else{</w:t>
      </w:r>
      <w:r w:rsidR="00304CB4" w:rsidRPr="003A34EF">
        <w:rPr>
          <w:rFonts w:cs="Courier New"/>
          <w:i/>
          <w:iCs/>
        </w:rPr>
        <w:tab/>
      </w:r>
    </w:p>
    <w:p w:rsidR="00304CB4" w:rsidRPr="003A34EF" w:rsidRDefault="00A605B8"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Pr>
          <w:rFonts w:cs="Courier New"/>
          <w:i/>
          <w:iCs/>
        </w:rPr>
        <w:tab/>
      </w:r>
      <w:r>
        <w:rPr>
          <w:rFonts w:cs="Courier New"/>
          <w:i/>
          <w:iCs/>
        </w:rPr>
        <w:tab/>
      </w:r>
      <w:r>
        <w:rPr>
          <w:rFonts w:cs="Courier New"/>
          <w:i/>
          <w:iCs/>
        </w:rPr>
        <w:tab/>
      </w:r>
      <w:r w:rsidR="00304CB4" w:rsidRPr="003A34EF">
        <w:rPr>
          <w:rFonts w:cs="Courier New"/>
          <w:i/>
          <w:iCs/>
        </w:rPr>
        <w:t>if(community.sizeCommunity()==2){</w:t>
      </w:r>
    </w:p>
    <w:p w:rsidR="00304CB4" w:rsidRPr="003A34EF" w:rsidRDefault="00304CB4"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r>
      <w:r w:rsidRPr="003A34EF">
        <w:rPr>
          <w:rFonts w:cs="Courier New"/>
          <w:i/>
          <w:iCs/>
        </w:rPr>
        <w:tab/>
      </w:r>
      <w:r w:rsidRPr="003A34EF">
        <w:rPr>
          <w:rFonts w:cs="Courier New"/>
          <w:i/>
          <w:iCs/>
        </w:rPr>
        <w:tab/>
        <w:t>do product between only two elements of community</w:t>
      </w:r>
    </w:p>
    <w:p w:rsidR="00304CB4" w:rsidRPr="003A34EF" w:rsidRDefault="00304CB4"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r>
      <w:r w:rsidRPr="003A34EF">
        <w:rPr>
          <w:rFonts w:cs="Courier New"/>
          <w:i/>
          <w:iCs/>
        </w:rPr>
        <w:tab/>
        <w:t>} else{ return the only service present }</w:t>
      </w:r>
    </w:p>
    <w:p w:rsidR="00304CB4" w:rsidRPr="003A34EF" w:rsidRDefault="00304CB4"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t>}</w:t>
      </w:r>
    </w:p>
    <w:p w:rsidR="00304CB4" w:rsidRPr="003A34EF" w:rsidRDefault="00304CB4"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ascii="Times New Roman" w:hAnsi="Times New Roman" w:cs="Courier New"/>
          <w:sz w:val="24"/>
          <w:szCs w:val="24"/>
        </w:rPr>
      </w:pPr>
      <w:r w:rsidRPr="003A34EF">
        <w:rPr>
          <w:rFonts w:cs="Courier New"/>
          <w:i/>
          <w:iCs/>
        </w:rPr>
        <w:tab/>
      </w:r>
      <w:r w:rsidRPr="003A34EF">
        <w:rPr>
          <w:rFonts w:cs="Courier New"/>
          <w:i/>
          <w:iCs/>
        </w:rPr>
        <w:tab/>
        <w:t>return new Service(states);</w:t>
      </w:r>
    </w:p>
    <w:p w:rsidR="00304CB4" w:rsidRPr="003A34EF" w:rsidRDefault="00304CB4"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5"/>
        <w:rPr>
          <w:rFonts w:ascii="Times New Roman" w:hAnsi="Times New Roman" w:cs="Courier New"/>
          <w:sz w:val="24"/>
          <w:szCs w:val="24"/>
        </w:rPr>
      </w:pPr>
      <w:r w:rsidRPr="003A34EF">
        <w:rPr>
          <w:rFonts w:ascii="Times New Roman" w:hAnsi="Times New Roman" w:cs="Courier New"/>
          <w:sz w:val="24"/>
          <w:szCs w:val="24"/>
        </w:rPr>
        <w:tab/>
        <w:t>}</w:t>
      </w:r>
    </w:p>
    <w:p w:rsidR="00304CB4" w:rsidRPr="005921F9" w:rsidRDefault="00304CB4" w:rsidP="00687F90">
      <w:pPr>
        <w:numPr>
          <w:ilvl w:val="0"/>
          <w:numId w:val="19"/>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rPr>
          <w:rFonts w:ascii="Times New Roman" w:hAnsi="Times New Roman" w:cs="Courier New"/>
          <w:sz w:val="24"/>
          <w:szCs w:val="24"/>
        </w:rPr>
      </w:pPr>
      <w:r w:rsidRPr="003A34EF">
        <w:rPr>
          <w:rFonts w:cs="Courier New"/>
          <w:sz w:val="24"/>
          <w:szCs w:val="24"/>
        </w:rPr>
        <w:t>productService</w:t>
      </w:r>
      <w:r w:rsidRPr="003A34EF">
        <w:rPr>
          <w:rFonts w:ascii="Times New Roman" w:hAnsi="Times New Roman" w:cs="Courier New"/>
          <w:sz w:val="24"/>
          <w:szCs w:val="24"/>
        </w:rPr>
        <w:t xml:space="preserve"> : This method built a string with Cartes</w:t>
      </w:r>
      <w:r w:rsidR="005921F9">
        <w:rPr>
          <w:rFonts w:ascii="Times New Roman" w:hAnsi="Times New Roman" w:cs="Courier New"/>
          <w:sz w:val="24"/>
          <w:szCs w:val="24"/>
        </w:rPr>
        <w:t xml:space="preserve">ian product of final states and </w:t>
      </w:r>
      <w:r w:rsidRPr="005921F9">
        <w:rPr>
          <w:rFonts w:ascii="Times New Roman" w:hAnsi="Times New Roman" w:cs="Courier New"/>
          <w:sz w:val="24"/>
          <w:szCs w:val="24"/>
        </w:rPr>
        <w:t>transitions of two services. It uses productFinalStates and productTransition methods, so its cost is equal to</w:t>
      </w:r>
    </w:p>
    <w:p w:rsidR="00304CB4" w:rsidRPr="003A34EF" w:rsidRDefault="00304CB4"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68"/>
        <w:jc w:val="center"/>
        <w:rPr>
          <w:rFonts w:ascii="Times New Roman" w:hAnsi="Times New Roman" w:cs="Courier New"/>
          <w:sz w:val="24"/>
          <w:szCs w:val="24"/>
        </w:rPr>
      </w:pPr>
      <m:oMathPara>
        <m:oMath>
          <m:r>
            <w:rPr>
              <w:rFonts w:ascii="Cambria Math" w:hAnsi="Cambria Math" w:cs="Courier New"/>
              <w:sz w:val="24"/>
              <w:szCs w:val="24"/>
            </w:rPr>
            <m:t>O</m:t>
          </m:r>
          <m:d>
            <m:dPr>
              <m:ctrlPr>
                <w:rPr>
                  <w:rFonts w:ascii="Cambria Math" w:hAnsi="Cambria Math" w:cs="Courier New"/>
                  <w:i/>
                  <w:sz w:val="24"/>
                  <w:szCs w:val="24"/>
                </w:rPr>
              </m:ctrlPr>
            </m:dPr>
            <m:e>
              <m:r>
                <w:rPr>
                  <w:rFonts w:ascii="Cambria Math" w:hAnsi="Cambria Math" w:cs="Courier New"/>
                  <w:sz w:val="24"/>
                  <w:szCs w:val="24"/>
                </w:rPr>
                <m:t>producteFinalState+productTransition</m:t>
              </m:r>
            </m:e>
          </m:d>
          <m:r>
            <w:rPr>
              <w:rFonts w:ascii="Cambria Math" w:hAnsi="Cambria Math" w:cs="Courier New"/>
              <w:sz w:val="24"/>
              <w:szCs w:val="24"/>
            </w:rPr>
            <m:t>= O</m:t>
          </m:r>
          <m:d>
            <m:dPr>
              <m:ctrlPr>
                <w:rPr>
                  <w:rFonts w:ascii="Cambria Math" w:hAnsi="Cambria Math" w:cs="Courier New"/>
                  <w:i/>
                  <w:sz w:val="24"/>
                  <w:szCs w:val="24"/>
                </w:rPr>
              </m:ctrlPr>
            </m:dPr>
            <m:e>
              <m:sSup>
                <m:sSupPr>
                  <m:ctrlPr>
                    <w:rPr>
                      <w:rFonts w:ascii="Cambria Math" w:hAnsi="Cambria Math" w:cs="Courier New"/>
                      <w:i/>
                      <w:sz w:val="24"/>
                      <w:szCs w:val="24"/>
                    </w:rPr>
                  </m:ctrlPr>
                </m:sSupPr>
                <m:e>
                  <m:d>
                    <m:dPr>
                      <m:ctrlPr>
                        <w:rPr>
                          <w:rFonts w:ascii="Cambria Math" w:hAnsi="Cambria Math" w:cs="Courier New"/>
                          <w:i/>
                          <w:sz w:val="24"/>
                          <w:szCs w:val="24"/>
                        </w:rPr>
                      </m:ctrlPr>
                    </m:dPr>
                    <m:e>
                      <m:sSup>
                        <m:sSupPr>
                          <m:ctrlPr>
                            <w:rPr>
                              <w:rFonts w:ascii="Cambria Math" w:hAnsi="Cambria Math" w:cs="Courier New"/>
                              <w:i/>
                              <w:sz w:val="24"/>
                              <w:szCs w:val="24"/>
                            </w:rPr>
                          </m:ctrlPr>
                        </m:sSupPr>
                        <m:e>
                          <m:r>
                            <w:rPr>
                              <w:rFonts w:ascii="Cambria Math" w:hAnsi="Cambria Math" w:cs="Courier New"/>
                              <w:sz w:val="24"/>
                              <w:szCs w:val="24"/>
                            </w:rPr>
                            <m:t>n</m:t>
                          </m:r>
                        </m:e>
                        <m:sup>
                          <m:r>
                            <w:rPr>
                              <w:rFonts w:ascii="Cambria Math" w:hAnsi="Cambria Math" w:cs="Courier New"/>
                              <w:sz w:val="24"/>
                              <w:szCs w:val="24"/>
                            </w:rPr>
                            <m:t>2</m:t>
                          </m:r>
                        </m:sup>
                      </m:sSup>
                      <m:r>
                        <w:rPr>
                          <w:rFonts w:ascii="Cambria Math" w:hAnsi="Cambria Math" w:cs="Courier New"/>
                          <w:sz w:val="24"/>
                          <w:szCs w:val="24"/>
                        </w:rPr>
                        <m:t>*a</m:t>
                      </m:r>
                    </m:e>
                  </m:d>
                </m:e>
                <m:sup>
                  <m:r>
                    <w:rPr>
                      <w:rFonts w:ascii="Cambria Math" w:hAnsi="Cambria Math" w:cs="Courier New"/>
                      <w:sz w:val="24"/>
                      <w:szCs w:val="24"/>
                    </w:rPr>
                    <m:t>2</m:t>
                  </m:r>
                </m:sup>
              </m:sSup>
              <m:r>
                <w:rPr>
                  <w:rFonts w:ascii="Cambria Math" w:hAnsi="Cambria Math" w:cs="Courier New"/>
                  <w:sz w:val="24"/>
                  <w:szCs w:val="24"/>
                </w:rPr>
                <m:t>+</m:t>
              </m:r>
              <m:sSup>
                <m:sSupPr>
                  <m:ctrlPr>
                    <w:rPr>
                      <w:rFonts w:ascii="Cambria Math" w:hAnsi="Cambria Math" w:cs="Courier New"/>
                      <w:i/>
                      <w:sz w:val="24"/>
                      <w:szCs w:val="24"/>
                    </w:rPr>
                  </m:ctrlPr>
                </m:sSupPr>
                <m:e>
                  <m:r>
                    <w:rPr>
                      <w:rFonts w:ascii="Cambria Math" w:hAnsi="Cambria Math" w:cs="Courier New"/>
                      <w:sz w:val="24"/>
                      <w:szCs w:val="24"/>
                    </w:rPr>
                    <m:t>n</m:t>
                  </m:r>
                </m:e>
                <m:sup>
                  <m:r>
                    <w:rPr>
                      <w:rFonts w:ascii="Cambria Math" w:hAnsi="Cambria Math" w:cs="Courier New"/>
                      <w:sz w:val="24"/>
                      <w:szCs w:val="24"/>
                    </w:rPr>
                    <m:t>2</m:t>
                  </m:r>
                </m:sup>
              </m:sSup>
            </m:e>
          </m:d>
          <m:r>
            <w:rPr>
              <w:rFonts w:ascii="Cambria Math" w:hAnsi="Cambria Math" w:cs="Courier New"/>
              <w:sz w:val="24"/>
              <w:szCs w:val="24"/>
            </w:rPr>
            <m:t>= O</m:t>
          </m:r>
          <m:d>
            <m:dPr>
              <m:ctrlPr>
                <w:rPr>
                  <w:rFonts w:ascii="Cambria Math" w:hAnsi="Cambria Math" w:cs="Courier New"/>
                  <w:i/>
                  <w:sz w:val="24"/>
                  <w:szCs w:val="24"/>
                </w:rPr>
              </m:ctrlPr>
            </m:dPr>
            <m:e>
              <m:sSup>
                <m:sSupPr>
                  <m:ctrlPr>
                    <w:rPr>
                      <w:rFonts w:ascii="Cambria Math" w:hAnsi="Cambria Math" w:cs="Courier New"/>
                      <w:i/>
                      <w:sz w:val="24"/>
                      <w:szCs w:val="24"/>
                    </w:rPr>
                  </m:ctrlPr>
                </m:sSupPr>
                <m:e>
                  <m:r>
                    <w:rPr>
                      <w:rFonts w:ascii="Cambria Math" w:hAnsi="Cambria Math" w:cs="Courier New"/>
                      <w:sz w:val="24"/>
                      <w:szCs w:val="24"/>
                    </w:rPr>
                    <m:t>N</m:t>
                  </m:r>
                </m:e>
                <m:sup>
                  <m:r>
                    <w:rPr>
                      <w:rFonts w:ascii="Cambria Math" w:hAnsi="Cambria Math" w:cs="Courier New"/>
                      <w:sz w:val="24"/>
                      <w:szCs w:val="24"/>
                    </w:rPr>
                    <m:t>2</m:t>
                  </m:r>
                </m:sup>
              </m:sSup>
              <m:r>
                <w:rPr>
                  <w:rFonts w:ascii="Cambria Math" w:hAnsi="Cambria Math" w:cs="Courier New"/>
                  <w:sz w:val="24"/>
                  <w:szCs w:val="24"/>
                </w:rPr>
                <m:t>+</m:t>
              </m:r>
              <m:sSup>
                <m:sSupPr>
                  <m:ctrlPr>
                    <w:rPr>
                      <w:rFonts w:ascii="Cambria Math" w:hAnsi="Cambria Math" w:cs="Courier New"/>
                      <w:i/>
                      <w:sz w:val="24"/>
                      <w:szCs w:val="24"/>
                    </w:rPr>
                  </m:ctrlPr>
                </m:sSupPr>
                <m:e>
                  <m:r>
                    <w:rPr>
                      <w:rFonts w:ascii="Cambria Math" w:hAnsi="Cambria Math" w:cs="Courier New"/>
                      <w:sz w:val="24"/>
                      <w:szCs w:val="24"/>
                    </w:rPr>
                    <m:t>n</m:t>
                  </m:r>
                </m:e>
                <m:sup>
                  <m:r>
                    <w:rPr>
                      <w:rFonts w:ascii="Cambria Math" w:hAnsi="Cambria Math" w:cs="Courier New"/>
                      <w:sz w:val="24"/>
                      <w:szCs w:val="24"/>
                    </w:rPr>
                    <m:t>2</m:t>
                  </m:r>
                </m:sup>
              </m:sSup>
            </m:e>
          </m:d>
          <m:r>
            <w:rPr>
              <w:rFonts w:ascii="Cambria Math" w:hAnsi="Cambria Math" w:cs="Courier New"/>
              <w:sz w:val="24"/>
              <w:szCs w:val="24"/>
            </w:rPr>
            <m:t>≤O(</m:t>
          </m:r>
          <m:sSup>
            <m:sSupPr>
              <m:ctrlPr>
                <w:rPr>
                  <w:rFonts w:ascii="Cambria Math" w:hAnsi="Cambria Math" w:cs="Courier New"/>
                  <w:i/>
                  <w:sz w:val="24"/>
                  <w:szCs w:val="24"/>
                </w:rPr>
              </m:ctrlPr>
            </m:sSupPr>
            <m:e>
              <m:r>
                <w:rPr>
                  <w:rFonts w:ascii="Cambria Math" w:hAnsi="Cambria Math" w:cs="Courier New"/>
                  <w:sz w:val="24"/>
                  <w:szCs w:val="24"/>
                </w:rPr>
                <m:t>N</m:t>
              </m:r>
            </m:e>
            <m:sup>
              <m:r>
                <w:rPr>
                  <w:rFonts w:ascii="Cambria Math" w:hAnsi="Cambria Math" w:cs="Courier New"/>
                  <w:sz w:val="24"/>
                  <w:szCs w:val="24"/>
                </w:rPr>
                <m:t>2</m:t>
              </m:r>
            </m:sup>
          </m:sSup>
          <m:r>
            <w:rPr>
              <w:rFonts w:ascii="Cambria Math" w:hAnsi="Cambria Math" w:cs="Courier New"/>
              <w:sz w:val="24"/>
              <w:szCs w:val="24"/>
            </w:rPr>
            <m:t>)</m:t>
          </m:r>
        </m:oMath>
      </m:oMathPara>
    </w:p>
    <w:p w:rsidR="00304CB4" w:rsidRPr="003A34EF" w:rsidRDefault="00304CB4"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5"/>
        <w:rPr>
          <w:rFonts w:cs="Courier New"/>
          <w:sz w:val="24"/>
          <w:szCs w:val="24"/>
        </w:rPr>
      </w:pPr>
      <w:r w:rsidRPr="003A34EF">
        <w:rPr>
          <w:rFonts w:cs="Courier New"/>
          <w:sz w:val="24"/>
          <w:szCs w:val="24"/>
        </w:rPr>
        <w:t>private static String productService(Service s1, Service s2)</w:t>
      </w:r>
    </w:p>
    <w:p w:rsidR="00304CB4" w:rsidRPr="003A34EF" w:rsidRDefault="00304CB4" w:rsidP="00687F90">
      <w:pPr>
        <w:numPr>
          <w:ilvl w:val="0"/>
          <w:numId w:val="20"/>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Courier New"/>
          <w:sz w:val="24"/>
          <w:szCs w:val="24"/>
        </w:rPr>
      </w:pPr>
      <w:r w:rsidRPr="003A34EF">
        <w:rPr>
          <w:rFonts w:cs="Courier New"/>
          <w:sz w:val="24"/>
          <w:szCs w:val="24"/>
        </w:rPr>
        <w:t xml:space="preserve">productTransaction : </w:t>
      </w:r>
      <w:r w:rsidRPr="003A34EF">
        <w:rPr>
          <w:rFonts w:ascii="Times New Roman" w:hAnsi="Times New Roman" w:cs="Courier New"/>
          <w:sz w:val="24"/>
          <w:szCs w:val="24"/>
        </w:rPr>
        <w:t>This method execute a Cartesian product among tr</w:t>
      </w:r>
      <w:r>
        <w:rPr>
          <w:rFonts w:ascii="Times New Roman" w:hAnsi="Times New Roman" w:cs="Courier New"/>
          <w:sz w:val="24"/>
          <w:szCs w:val="24"/>
        </w:rPr>
        <w:t>ansaction functions. It</w:t>
      </w:r>
      <w:r w:rsidRPr="003A34EF">
        <w:rPr>
          <w:rFonts w:ascii="Times New Roman" w:hAnsi="Times New Roman" w:cs="Courier New"/>
          <w:sz w:val="24"/>
          <w:szCs w:val="24"/>
        </w:rPr>
        <w:t xml:space="preserve"> does two cycle on the number of the service’s transition. We assume that, in the worst case, the number of service’s transition is equal to the number of service’s state </w:t>
      </w:r>
      <w:r w:rsidRPr="003A34EF">
        <w:rPr>
          <w:rFonts w:ascii="Times New Roman" w:hAnsi="Times New Roman" w:cs="Courier New"/>
          <w:i/>
          <w:sz w:val="24"/>
          <w:szCs w:val="24"/>
        </w:rPr>
        <w:t>n</w:t>
      </w:r>
      <w:r w:rsidRPr="003A34EF">
        <w:rPr>
          <w:rFonts w:ascii="Times New Roman" w:hAnsi="Times New Roman" w:cs="Courier New"/>
          <w:sz w:val="24"/>
          <w:szCs w:val="24"/>
        </w:rPr>
        <w:t xml:space="preserve"> multiplied by the number of action </w:t>
      </w:r>
      <w:r w:rsidRPr="003A34EF">
        <w:rPr>
          <w:rFonts w:ascii="Times New Roman" w:hAnsi="Times New Roman" w:cs="Courier New"/>
          <w:i/>
          <w:sz w:val="24"/>
          <w:szCs w:val="24"/>
        </w:rPr>
        <w:t>a</w:t>
      </w:r>
      <w:r w:rsidRPr="003A34EF">
        <w:rPr>
          <w:rFonts w:ascii="Times New Roman" w:hAnsi="Times New Roman" w:cs="Courier New"/>
          <w:sz w:val="24"/>
          <w:szCs w:val="24"/>
        </w:rPr>
        <w:t xml:space="preserve">, so are equal to </w:t>
      </w:r>
      <w:r w:rsidRPr="003A34EF">
        <w:rPr>
          <w:rFonts w:ascii="Times New Roman" w:hAnsi="Times New Roman" w:cs="Courier New"/>
          <w:i/>
          <w:sz w:val="24"/>
          <w:szCs w:val="24"/>
        </w:rPr>
        <w:t>N</w:t>
      </w:r>
      <w:r w:rsidRPr="003A34EF">
        <w:rPr>
          <w:rFonts w:ascii="Times New Roman" w:hAnsi="Times New Roman" w:cs="Courier New"/>
          <w:sz w:val="24"/>
          <w:szCs w:val="24"/>
        </w:rPr>
        <w:t xml:space="preserve">. </w:t>
      </w:r>
      <w:r>
        <w:rPr>
          <w:rFonts w:ascii="Times New Roman" w:hAnsi="Times New Roman" w:cs="Courier New"/>
          <w:sz w:val="24"/>
          <w:szCs w:val="24"/>
        </w:rPr>
        <w:t xml:space="preserve">This because the available services are non deterministic, therefore for each service is possible to think at the following scenario: every state can do every action available for the service. </w:t>
      </w:r>
      <w:r w:rsidRPr="003A34EF">
        <w:rPr>
          <w:rFonts w:ascii="Times New Roman" w:hAnsi="Times New Roman" w:cs="Courier New"/>
          <w:sz w:val="24"/>
          <w:szCs w:val="24"/>
        </w:rPr>
        <w:t>The cost of this method is equal to</w:t>
      </w:r>
    </w:p>
    <w:p w:rsidR="00304CB4" w:rsidRDefault="00304CB4" w:rsidP="0036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68"/>
        <w:jc w:val="center"/>
        <w:rPr>
          <w:rFonts w:ascii="Times New Roman" w:hAnsi="Times New Roman" w:cs="Courier New"/>
          <w:sz w:val="24"/>
          <w:szCs w:val="24"/>
        </w:rPr>
      </w:pPr>
      <m:oMathPara>
        <m:oMath>
          <m:r>
            <w:rPr>
              <w:rFonts w:ascii="Cambria Math" w:hAnsi="Cambria Math" w:cs="Courier New"/>
              <w:sz w:val="24"/>
              <w:szCs w:val="24"/>
            </w:rPr>
            <m:t>O</m:t>
          </m:r>
          <m:d>
            <m:dPr>
              <m:ctrlPr>
                <w:rPr>
                  <w:rFonts w:ascii="Cambria Math" w:hAnsi="Cambria Math" w:cs="Courier New"/>
                  <w:i/>
                  <w:sz w:val="24"/>
                  <w:szCs w:val="24"/>
                </w:rPr>
              </m:ctrlPr>
            </m:dPr>
            <m:e>
              <m:sSup>
                <m:sSupPr>
                  <m:ctrlPr>
                    <w:rPr>
                      <w:rFonts w:ascii="Cambria Math" w:hAnsi="Cambria Math" w:cs="Courier New"/>
                      <w:i/>
                      <w:sz w:val="24"/>
                      <w:szCs w:val="24"/>
                    </w:rPr>
                  </m:ctrlPr>
                </m:sSupPr>
                <m:e>
                  <m:d>
                    <m:dPr>
                      <m:ctrlPr>
                        <w:rPr>
                          <w:rFonts w:ascii="Cambria Math" w:hAnsi="Cambria Math" w:cs="Courier New"/>
                          <w:i/>
                          <w:sz w:val="24"/>
                          <w:szCs w:val="24"/>
                        </w:rPr>
                      </m:ctrlPr>
                    </m:dPr>
                    <m:e>
                      <m:sSup>
                        <m:sSupPr>
                          <m:ctrlPr>
                            <w:rPr>
                              <w:rFonts w:ascii="Cambria Math" w:hAnsi="Cambria Math" w:cs="Courier New"/>
                              <w:i/>
                              <w:sz w:val="24"/>
                              <w:szCs w:val="24"/>
                            </w:rPr>
                          </m:ctrlPr>
                        </m:sSupPr>
                        <m:e>
                          <m:r>
                            <w:rPr>
                              <w:rFonts w:ascii="Cambria Math" w:hAnsi="Cambria Math" w:cs="Courier New"/>
                              <w:sz w:val="24"/>
                              <w:szCs w:val="24"/>
                            </w:rPr>
                            <m:t>n</m:t>
                          </m:r>
                        </m:e>
                        <m:sup>
                          <m:r>
                            <w:rPr>
                              <w:rFonts w:ascii="Cambria Math" w:hAnsi="Cambria Math" w:cs="Courier New"/>
                              <w:sz w:val="24"/>
                              <w:szCs w:val="24"/>
                            </w:rPr>
                            <m:t>2</m:t>
                          </m:r>
                        </m:sup>
                      </m:sSup>
                      <m:r>
                        <w:rPr>
                          <w:rFonts w:ascii="Cambria Math" w:hAnsi="Cambria Math" w:cs="Courier New"/>
                          <w:sz w:val="24"/>
                          <w:szCs w:val="24"/>
                        </w:rPr>
                        <m:t>*a</m:t>
                      </m:r>
                    </m:e>
                  </m:d>
                </m:e>
                <m:sup>
                  <m:r>
                    <w:rPr>
                      <w:rFonts w:ascii="Cambria Math" w:hAnsi="Cambria Math" w:cs="Courier New"/>
                      <w:sz w:val="24"/>
                      <w:szCs w:val="24"/>
                    </w:rPr>
                    <m:t>2</m:t>
                  </m:r>
                </m:sup>
              </m:sSup>
            </m:e>
          </m:d>
          <m:r>
            <w:rPr>
              <w:rFonts w:ascii="Cambria Math" w:hAnsi="Cambria Math" w:cs="Courier New"/>
              <w:sz w:val="24"/>
              <w:szCs w:val="24"/>
            </w:rPr>
            <m:t>= O(</m:t>
          </m:r>
          <m:sSup>
            <m:sSupPr>
              <m:ctrlPr>
                <w:rPr>
                  <w:rFonts w:ascii="Cambria Math" w:hAnsi="Cambria Math" w:cs="Courier New"/>
                  <w:i/>
                  <w:sz w:val="24"/>
                  <w:szCs w:val="24"/>
                </w:rPr>
              </m:ctrlPr>
            </m:sSupPr>
            <m:e>
              <m:r>
                <w:rPr>
                  <w:rFonts w:ascii="Cambria Math" w:hAnsi="Cambria Math" w:cs="Courier New"/>
                  <w:sz w:val="24"/>
                  <w:szCs w:val="24"/>
                </w:rPr>
                <m:t>N</m:t>
              </m:r>
            </m:e>
            <m:sup>
              <m:r>
                <w:rPr>
                  <w:rFonts w:ascii="Cambria Math" w:hAnsi="Cambria Math" w:cs="Courier New"/>
                  <w:sz w:val="24"/>
                  <w:szCs w:val="24"/>
                </w:rPr>
                <m:t>2</m:t>
              </m:r>
            </m:sup>
          </m:sSup>
          <m:r>
            <w:rPr>
              <w:rFonts w:ascii="Cambria Math" w:hAnsi="Cambria Math" w:cs="Courier New"/>
              <w:sz w:val="24"/>
              <w:szCs w:val="24"/>
            </w:rPr>
            <m:t>)</m:t>
          </m:r>
        </m:oMath>
      </m:oMathPara>
    </w:p>
    <w:p w:rsidR="00304CB4" w:rsidRPr="003A34EF" w:rsidRDefault="00304CB4"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sz w:val="24"/>
          <w:szCs w:val="24"/>
        </w:rPr>
      </w:pPr>
      <w:r w:rsidRPr="003A34EF">
        <w:rPr>
          <w:rFonts w:cs="Courier New"/>
          <w:sz w:val="24"/>
          <w:szCs w:val="24"/>
        </w:rPr>
        <w:t xml:space="preserve">private </w:t>
      </w:r>
      <w:r>
        <w:rPr>
          <w:rFonts w:cs="Courier New"/>
          <w:sz w:val="24"/>
          <w:szCs w:val="24"/>
        </w:rPr>
        <w:t>static String productTransition</w:t>
      </w:r>
      <w:r w:rsidRPr="003A34EF">
        <w:rPr>
          <w:rFonts w:cs="Courier New"/>
          <w:sz w:val="24"/>
          <w:szCs w:val="24"/>
        </w:rPr>
        <w:t xml:space="preserve"> (Set&lt;TransitionFunction&gt; l1,</w:t>
      </w:r>
    </w:p>
    <w:p w:rsidR="00304CB4" w:rsidRPr="003A34EF" w:rsidRDefault="00304CB4"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sz w:val="24"/>
          <w:szCs w:val="24"/>
        </w:rPr>
      </w:pPr>
      <w:r w:rsidRPr="003A34EF">
        <w:rPr>
          <w:rFonts w:cs="Courier New"/>
          <w:sz w:val="24"/>
          <w:szCs w:val="24"/>
        </w:rPr>
        <w:tab/>
        <w:t xml:space="preserve"> Set&lt;TransitionFunction&gt; l2){</w:t>
      </w:r>
    </w:p>
    <w:p w:rsidR="00304CB4" w:rsidRPr="003A34EF" w:rsidRDefault="00304CB4"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ascii="Courier New" w:hAnsi="Courier New" w:cs="Courier New"/>
          <w:i/>
          <w:iCs/>
        </w:rPr>
      </w:pPr>
      <w:r w:rsidRPr="003A34EF">
        <w:rPr>
          <w:rFonts w:ascii="Courier New" w:hAnsi="Courier New" w:cs="Courier New"/>
          <w:i/>
          <w:iCs/>
          <w:sz w:val="20"/>
          <w:szCs w:val="20"/>
        </w:rPr>
        <w:tab/>
      </w:r>
      <w:r w:rsidRPr="003A34EF">
        <w:rPr>
          <w:rFonts w:ascii="Courier New" w:hAnsi="Courier New" w:cs="Courier New"/>
          <w:i/>
          <w:iCs/>
          <w:sz w:val="20"/>
          <w:szCs w:val="20"/>
        </w:rPr>
        <w:tab/>
      </w:r>
      <w:r w:rsidRPr="003A34EF">
        <w:rPr>
          <w:rFonts w:cs="Courier New"/>
          <w:i/>
          <w:iCs/>
        </w:rPr>
        <w:t>String transaction="";</w:t>
      </w:r>
    </w:p>
    <w:p w:rsidR="00304CB4" w:rsidRPr="003A34EF" w:rsidRDefault="00304CB4"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t>while(l1 is not finished){</w:t>
      </w:r>
    </w:p>
    <w:p w:rsidR="00304CB4" w:rsidRPr="003A34EF" w:rsidRDefault="00304CB4"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r>
      <w:r w:rsidRPr="003A34EF">
        <w:rPr>
          <w:rFonts w:cs="Courier New"/>
          <w:i/>
          <w:iCs/>
        </w:rPr>
        <w:tab/>
        <w:t>while(l2 is not finished)){</w:t>
      </w:r>
    </w:p>
    <w:p w:rsidR="00304CB4" w:rsidRPr="003A34EF" w:rsidRDefault="00304CB4"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r>
      <w:r w:rsidRPr="003A34EF">
        <w:rPr>
          <w:rFonts w:cs="Courier New"/>
          <w:i/>
          <w:iCs/>
        </w:rPr>
        <w:tab/>
        <w:t xml:space="preserve">concat in transition four string with transition function text resulting </w:t>
      </w:r>
    </w:p>
    <w:p w:rsidR="00304CB4" w:rsidRPr="003A34EF" w:rsidRDefault="00304CB4"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121" w:firstLine="3"/>
        <w:rPr>
          <w:rFonts w:cs="Courier New"/>
          <w:i/>
          <w:iCs/>
        </w:rPr>
      </w:pPr>
      <w:r w:rsidRPr="003A34EF">
        <w:rPr>
          <w:rFonts w:cs="Courier New"/>
          <w:i/>
          <w:iCs/>
        </w:rPr>
        <w:t>from combination:</w:t>
      </w:r>
    </w:p>
    <w:p w:rsidR="00304CB4" w:rsidRPr="003A34EF" w:rsidRDefault="00304CB4" w:rsidP="00687F90">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cs="Courier New"/>
          <w:i/>
          <w:iCs/>
        </w:rPr>
      </w:pPr>
      <w:r w:rsidRPr="003A34EF">
        <w:rPr>
          <w:rFonts w:cs="Courier New"/>
          <w:i/>
          <w:iCs/>
        </w:rPr>
        <w:t>l1 present state, l2 present state – l1 action – l1 next state, l2 present state;</w:t>
      </w:r>
    </w:p>
    <w:p w:rsidR="00304CB4" w:rsidRPr="003A34EF" w:rsidRDefault="00304CB4" w:rsidP="00687F90">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cs="Courier New"/>
          <w:i/>
          <w:iCs/>
        </w:rPr>
      </w:pPr>
      <w:r w:rsidRPr="003A34EF">
        <w:rPr>
          <w:rFonts w:cs="Courier New"/>
          <w:i/>
          <w:iCs/>
        </w:rPr>
        <w:t>l1 present sate, l2 next state – l1 action – l1 next state, l2 next state;</w:t>
      </w:r>
    </w:p>
    <w:p w:rsidR="00304CB4" w:rsidRPr="003A34EF" w:rsidRDefault="00304CB4" w:rsidP="00687F90">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cs="Courier New"/>
          <w:i/>
          <w:iCs/>
        </w:rPr>
      </w:pPr>
      <w:r w:rsidRPr="003A34EF">
        <w:rPr>
          <w:rFonts w:cs="Courier New"/>
          <w:i/>
          <w:iCs/>
        </w:rPr>
        <w:t>l1 present state, l2 present state – l2 action – l1 present state, l2 next state;</w:t>
      </w:r>
    </w:p>
    <w:p w:rsidR="00304CB4" w:rsidRPr="003A34EF" w:rsidRDefault="00304CB4" w:rsidP="00687F90">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cs="Courier New"/>
          <w:i/>
          <w:iCs/>
        </w:rPr>
      </w:pPr>
      <w:r w:rsidRPr="003A34EF">
        <w:rPr>
          <w:rFonts w:cs="Courier New"/>
          <w:i/>
          <w:iCs/>
        </w:rPr>
        <w:t>l1 next state, l2 present state – l2 action – l1 next state, l2 next state.</w:t>
      </w:r>
    </w:p>
    <w:p w:rsidR="00304CB4" w:rsidRPr="003A34EF" w:rsidRDefault="00304CB4"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121" w:firstLine="3"/>
        <w:rPr>
          <w:rFonts w:cs="Courier New"/>
          <w:i/>
          <w:iCs/>
        </w:rPr>
      </w:pPr>
      <w:r w:rsidRPr="003A34EF">
        <w:rPr>
          <w:rFonts w:cs="Courier New"/>
          <w:i/>
          <w:iCs/>
        </w:rPr>
        <w:t>}</w:t>
      </w:r>
    </w:p>
    <w:p w:rsidR="00304CB4" w:rsidRPr="003A34EF" w:rsidRDefault="00304CB4"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t>}</w:t>
      </w:r>
    </w:p>
    <w:p w:rsidR="00304CB4" w:rsidRPr="003A34EF" w:rsidRDefault="00304CB4"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5"/>
        <w:rPr>
          <w:rFonts w:cs="Courier New"/>
          <w:i/>
          <w:iCs/>
        </w:rPr>
      </w:pPr>
      <w:r w:rsidRPr="003A34EF">
        <w:rPr>
          <w:rFonts w:cs="Courier New"/>
          <w:i/>
          <w:iCs/>
        </w:rPr>
        <w:tab/>
      </w:r>
      <w:r w:rsidRPr="003A34EF">
        <w:rPr>
          <w:rFonts w:cs="Courier New"/>
          <w:i/>
          <w:iCs/>
        </w:rPr>
        <w:tab/>
        <w:t>return transaction;</w:t>
      </w:r>
    </w:p>
    <w:p w:rsidR="00304CB4" w:rsidRDefault="00304CB4"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5"/>
        <w:rPr>
          <w:rFonts w:ascii="Times New Roman" w:hAnsi="Times New Roman"/>
          <w:sz w:val="24"/>
          <w:szCs w:val="24"/>
        </w:rPr>
      </w:pPr>
      <w:r w:rsidRPr="003A34EF">
        <w:rPr>
          <w:rFonts w:ascii="Times New Roman" w:hAnsi="Times New Roman"/>
          <w:sz w:val="24"/>
          <w:szCs w:val="24"/>
        </w:rPr>
        <w:t>}</w:t>
      </w:r>
    </w:p>
    <w:p w:rsidR="005921F9" w:rsidRPr="003A34EF" w:rsidRDefault="005921F9" w:rsidP="0030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5"/>
        <w:rPr>
          <w:rFonts w:ascii="Times New Roman" w:hAnsi="Times New Roman"/>
          <w:sz w:val="24"/>
          <w:szCs w:val="24"/>
        </w:rPr>
      </w:pPr>
    </w:p>
    <w:p w:rsidR="00304CB4" w:rsidRPr="003A34EF" w:rsidRDefault="00304CB4" w:rsidP="00687F90">
      <w:pPr>
        <w:numPr>
          <w:ilvl w:val="0"/>
          <w:numId w:val="27"/>
        </w:numPr>
        <w:tabs>
          <w:tab w:val="left" w:pos="720"/>
        </w:tabs>
        <w:rPr>
          <w:rFonts w:ascii="Times New Roman" w:hAnsi="Times New Roman"/>
          <w:sz w:val="24"/>
          <w:szCs w:val="24"/>
        </w:rPr>
      </w:pPr>
      <w:r w:rsidRPr="003A34EF">
        <w:rPr>
          <w:sz w:val="24"/>
          <w:szCs w:val="24"/>
        </w:rPr>
        <w:lastRenderedPageBreak/>
        <w:t xml:space="preserve">productFinalStates : </w:t>
      </w:r>
      <w:r w:rsidRPr="003A34EF">
        <w:rPr>
          <w:rFonts w:ascii="Times New Roman" w:hAnsi="Times New Roman"/>
          <w:sz w:val="24"/>
          <w:szCs w:val="24"/>
        </w:rPr>
        <w:t>This method execute a Cartesian product among final states. The cost of this algorithm is lower than the previous method</w:t>
      </w:r>
      <w:r>
        <w:rPr>
          <w:rFonts w:ascii="Times New Roman" w:hAnsi="Times New Roman"/>
          <w:sz w:val="24"/>
          <w:szCs w:val="24"/>
        </w:rPr>
        <w:t>,</w:t>
      </w:r>
      <w:r w:rsidRPr="003A34EF">
        <w:rPr>
          <w:rFonts w:ascii="Times New Roman" w:hAnsi="Times New Roman"/>
          <w:sz w:val="24"/>
          <w:szCs w:val="24"/>
        </w:rPr>
        <w:t xml:space="preserve"> in fact the cycle is done on the number of final state, that, in general, is lower than the number of transition. At most, in the worst case, the number of final state is equal to the number of service’s state </w:t>
      </w:r>
      <w:r w:rsidRPr="003A34EF">
        <w:rPr>
          <w:rFonts w:ascii="Times New Roman" w:hAnsi="Times New Roman"/>
          <w:i/>
          <w:sz w:val="24"/>
          <w:szCs w:val="24"/>
        </w:rPr>
        <w:t>n</w:t>
      </w:r>
      <w:r w:rsidRPr="003A34EF">
        <w:rPr>
          <w:rFonts w:ascii="Times New Roman" w:hAnsi="Times New Roman"/>
          <w:sz w:val="24"/>
          <w:szCs w:val="24"/>
        </w:rPr>
        <w:t>. So the cost of this algorithm is</w:t>
      </w:r>
    </w:p>
    <w:p w:rsidR="00304CB4" w:rsidRPr="003A34EF" w:rsidRDefault="00304CB4" w:rsidP="00304CB4">
      <w:pPr>
        <w:tabs>
          <w:tab w:val="left" w:pos="720"/>
        </w:tabs>
        <w:ind w:left="720"/>
        <w:rPr>
          <w:rFonts w:ascii="Times New Roman" w:hAnsi="Times New Roman"/>
          <w:sz w:val="24"/>
          <w:szCs w:val="24"/>
        </w:rPr>
      </w:pPr>
      <m:oMathPara>
        <m:oMath>
          <m:r>
            <w:rPr>
              <w:rFonts w:ascii="Cambria Math" w:hAnsi="Cambria Math"/>
              <w:sz w:val="24"/>
              <w:szCs w:val="24"/>
            </w:rPr>
            <m:t>O(</m:t>
          </m:r>
          <m:sSup>
            <m:sSupPr>
              <m:ctrlPr>
                <w:rPr>
                  <w:rFonts w:ascii="Cambria Math" w:hAnsi="Cambria Math"/>
                  <w:i/>
                  <w:sz w:val="24"/>
                  <w:szCs w:val="24"/>
                </w:rPr>
              </m:ctrlPr>
            </m:sSupPr>
            <m:e>
              <m:r>
                <w:rPr>
                  <w:rFonts w:ascii="Cambria Math" w:hAnsi="Cambria Math"/>
                  <w:sz w:val="24"/>
                  <w:szCs w:val="24"/>
                </w:rPr>
                <m:t>n</m:t>
              </m:r>
            </m:e>
            <m:sup>
              <m:r>
                <w:rPr>
                  <w:rFonts w:ascii="Cambria Math" w:hAnsi="Cambria Math"/>
                  <w:sz w:val="24"/>
                  <w:szCs w:val="24"/>
                </w:rPr>
                <m:t>2</m:t>
              </m:r>
            </m:sup>
          </m:sSup>
          <m:r>
            <w:rPr>
              <w:rFonts w:ascii="Cambria Math" w:hAnsi="Cambria Math"/>
              <w:sz w:val="24"/>
              <w:szCs w:val="24"/>
            </w:rPr>
            <m:t>)</m:t>
          </m:r>
        </m:oMath>
      </m:oMathPara>
    </w:p>
    <w:p w:rsidR="00304CB4" w:rsidRPr="003A34EF" w:rsidRDefault="00304CB4" w:rsidP="00304CB4">
      <w:pPr>
        <w:tabs>
          <w:tab w:val="left" w:pos="720"/>
        </w:tabs>
        <w:spacing w:after="0"/>
        <w:ind w:firstLine="360"/>
        <w:rPr>
          <w:sz w:val="24"/>
          <w:szCs w:val="24"/>
        </w:rPr>
      </w:pPr>
      <w:r w:rsidRPr="003A34EF">
        <w:rPr>
          <w:sz w:val="24"/>
          <w:szCs w:val="24"/>
        </w:rPr>
        <w:t>private static String productFinalStates (Set&lt;State&gt; l1, Set&lt;State&gt; l2){</w:t>
      </w:r>
    </w:p>
    <w:p w:rsidR="00304CB4" w:rsidRPr="003A34EF" w:rsidRDefault="00304CB4" w:rsidP="00304CB4">
      <w:pPr>
        <w:tabs>
          <w:tab w:val="left" w:pos="720"/>
        </w:tabs>
        <w:spacing w:after="0"/>
        <w:rPr>
          <w:i/>
          <w:iCs/>
        </w:rPr>
      </w:pPr>
      <w:r w:rsidRPr="003A34EF">
        <w:rPr>
          <w:i/>
          <w:iCs/>
        </w:rPr>
        <w:tab/>
      </w:r>
      <w:r w:rsidRPr="003A34EF">
        <w:rPr>
          <w:i/>
          <w:iCs/>
        </w:rPr>
        <w:tab/>
        <w:t>String prod = new String("");</w:t>
      </w:r>
    </w:p>
    <w:p w:rsidR="00304CB4" w:rsidRPr="003A34EF" w:rsidRDefault="00304CB4" w:rsidP="00304CB4">
      <w:pPr>
        <w:tabs>
          <w:tab w:val="left" w:pos="720"/>
        </w:tabs>
        <w:spacing w:after="0"/>
        <w:rPr>
          <w:i/>
          <w:iCs/>
        </w:rPr>
      </w:pPr>
      <w:r w:rsidRPr="003A34EF">
        <w:rPr>
          <w:i/>
          <w:iCs/>
        </w:rPr>
        <w:tab/>
      </w:r>
      <w:r w:rsidRPr="003A34EF">
        <w:rPr>
          <w:i/>
          <w:iCs/>
        </w:rPr>
        <w:tab/>
        <w:t>while(l1 is not finish){</w:t>
      </w:r>
    </w:p>
    <w:p w:rsidR="00304CB4" w:rsidRPr="003A34EF" w:rsidRDefault="00304CB4" w:rsidP="00304CB4">
      <w:pPr>
        <w:tabs>
          <w:tab w:val="left" w:pos="720"/>
        </w:tabs>
        <w:spacing w:after="0"/>
        <w:rPr>
          <w:i/>
          <w:iCs/>
        </w:rPr>
      </w:pPr>
      <w:r w:rsidRPr="003A34EF">
        <w:rPr>
          <w:i/>
          <w:iCs/>
        </w:rPr>
        <w:tab/>
      </w:r>
      <w:r w:rsidRPr="003A34EF">
        <w:rPr>
          <w:i/>
          <w:iCs/>
        </w:rPr>
        <w:tab/>
      </w:r>
      <w:r w:rsidRPr="003A34EF">
        <w:rPr>
          <w:i/>
          <w:iCs/>
        </w:rPr>
        <w:tab/>
        <w:t>State final1= first state in l1;</w:t>
      </w:r>
    </w:p>
    <w:p w:rsidR="00304CB4" w:rsidRPr="003A34EF" w:rsidRDefault="00304CB4" w:rsidP="00304CB4">
      <w:pPr>
        <w:tabs>
          <w:tab w:val="left" w:pos="720"/>
        </w:tabs>
        <w:spacing w:after="0"/>
        <w:rPr>
          <w:i/>
          <w:iCs/>
        </w:rPr>
      </w:pPr>
      <w:r w:rsidRPr="003A34EF">
        <w:rPr>
          <w:i/>
          <w:iCs/>
        </w:rPr>
        <w:tab/>
      </w:r>
      <w:r w:rsidRPr="003A34EF">
        <w:rPr>
          <w:i/>
          <w:iCs/>
        </w:rPr>
        <w:tab/>
      </w:r>
      <w:r w:rsidRPr="003A34EF">
        <w:rPr>
          <w:i/>
          <w:iCs/>
        </w:rPr>
        <w:tab/>
        <w:t>while(l2 is not finish){</w:t>
      </w:r>
    </w:p>
    <w:p w:rsidR="00304CB4" w:rsidRPr="003A34EF" w:rsidRDefault="00304CB4" w:rsidP="00304CB4">
      <w:pPr>
        <w:tabs>
          <w:tab w:val="left" w:pos="720"/>
        </w:tabs>
        <w:spacing w:after="0"/>
        <w:rPr>
          <w:i/>
          <w:iCs/>
        </w:rPr>
      </w:pPr>
      <w:r w:rsidRPr="003A34EF">
        <w:rPr>
          <w:i/>
          <w:iCs/>
        </w:rPr>
        <w:tab/>
      </w:r>
      <w:r w:rsidRPr="003A34EF">
        <w:rPr>
          <w:i/>
          <w:iCs/>
        </w:rPr>
        <w:tab/>
      </w:r>
      <w:r w:rsidRPr="003A34EF">
        <w:rPr>
          <w:i/>
          <w:iCs/>
        </w:rPr>
        <w:tab/>
      </w:r>
      <w:r w:rsidRPr="003A34EF">
        <w:rPr>
          <w:i/>
          <w:iCs/>
        </w:rPr>
        <w:tab/>
        <w:t>State final2 = first state in l2;</w:t>
      </w:r>
    </w:p>
    <w:p w:rsidR="00304CB4" w:rsidRPr="003A34EF" w:rsidRDefault="00304CB4" w:rsidP="00304CB4">
      <w:pPr>
        <w:tabs>
          <w:tab w:val="left" w:pos="720"/>
        </w:tabs>
        <w:spacing w:after="0"/>
        <w:rPr>
          <w:i/>
          <w:iCs/>
        </w:rPr>
      </w:pPr>
      <w:r w:rsidRPr="003A34EF">
        <w:rPr>
          <w:i/>
          <w:iCs/>
        </w:rPr>
        <w:tab/>
      </w:r>
      <w:r w:rsidRPr="003A34EF">
        <w:rPr>
          <w:i/>
          <w:iCs/>
        </w:rPr>
        <w:tab/>
      </w:r>
      <w:r w:rsidRPr="003A34EF">
        <w:rPr>
          <w:i/>
          <w:iCs/>
        </w:rPr>
        <w:tab/>
      </w:r>
      <w:r w:rsidRPr="003A34EF">
        <w:rPr>
          <w:i/>
          <w:iCs/>
        </w:rPr>
        <w:tab/>
        <w:t>prod=prod+final1+final2";";</w:t>
      </w:r>
    </w:p>
    <w:p w:rsidR="00304CB4" w:rsidRPr="003A34EF" w:rsidRDefault="00304CB4" w:rsidP="00304CB4">
      <w:pPr>
        <w:tabs>
          <w:tab w:val="left" w:pos="720"/>
        </w:tabs>
        <w:spacing w:after="0"/>
        <w:rPr>
          <w:i/>
          <w:iCs/>
        </w:rPr>
      </w:pPr>
      <w:r w:rsidRPr="003A34EF">
        <w:rPr>
          <w:i/>
          <w:iCs/>
        </w:rPr>
        <w:tab/>
      </w:r>
      <w:r w:rsidRPr="003A34EF">
        <w:rPr>
          <w:i/>
          <w:iCs/>
        </w:rPr>
        <w:tab/>
      </w:r>
      <w:r w:rsidRPr="003A34EF">
        <w:rPr>
          <w:i/>
          <w:iCs/>
        </w:rPr>
        <w:tab/>
        <w:t>}</w:t>
      </w:r>
    </w:p>
    <w:p w:rsidR="00304CB4" w:rsidRPr="003A34EF" w:rsidRDefault="00304CB4" w:rsidP="00304CB4">
      <w:pPr>
        <w:tabs>
          <w:tab w:val="left" w:pos="720"/>
        </w:tabs>
        <w:spacing w:after="0"/>
        <w:rPr>
          <w:i/>
          <w:iCs/>
        </w:rPr>
      </w:pPr>
      <w:r w:rsidRPr="003A34EF">
        <w:rPr>
          <w:i/>
          <w:iCs/>
        </w:rPr>
        <w:tab/>
      </w:r>
      <w:r w:rsidRPr="003A34EF">
        <w:rPr>
          <w:i/>
          <w:iCs/>
        </w:rPr>
        <w:tab/>
        <w:t>}</w:t>
      </w:r>
    </w:p>
    <w:p w:rsidR="00304CB4" w:rsidRPr="003A34EF" w:rsidRDefault="00304CB4" w:rsidP="00304CB4">
      <w:pPr>
        <w:tabs>
          <w:tab w:val="left" w:pos="720"/>
        </w:tabs>
        <w:spacing w:after="0"/>
        <w:rPr>
          <w:i/>
          <w:iCs/>
        </w:rPr>
      </w:pPr>
      <w:r w:rsidRPr="003A34EF">
        <w:rPr>
          <w:i/>
          <w:iCs/>
        </w:rPr>
        <w:tab/>
      </w:r>
      <w:r w:rsidRPr="003A34EF">
        <w:rPr>
          <w:i/>
          <w:iCs/>
        </w:rPr>
        <w:tab/>
        <w:t>return prod;</w:t>
      </w:r>
    </w:p>
    <w:p w:rsidR="00304CB4" w:rsidRPr="003A34EF" w:rsidRDefault="00304CB4" w:rsidP="00304CB4">
      <w:pPr>
        <w:tabs>
          <w:tab w:val="left" w:pos="720"/>
        </w:tabs>
        <w:ind w:firstLine="709"/>
      </w:pPr>
      <w:r w:rsidRPr="003A34EF">
        <w:t>}</w:t>
      </w:r>
    </w:p>
    <w:p w:rsidR="00304CB4" w:rsidRPr="00D75D98" w:rsidRDefault="00304CB4" w:rsidP="00304CB4">
      <w:pPr>
        <w:rPr>
          <w:rFonts w:ascii="Times New Roman" w:hAnsi="Times New Roman"/>
          <w:sz w:val="24"/>
          <w:szCs w:val="24"/>
        </w:rPr>
      </w:pPr>
      <w:r w:rsidRPr="00D75D98">
        <w:rPr>
          <w:rFonts w:ascii="Times New Roman" w:hAnsi="Times New Roman"/>
          <w:sz w:val="24"/>
          <w:szCs w:val="24"/>
        </w:rPr>
        <w:t>In general</w:t>
      </w:r>
      <w:r>
        <w:rPr>
          <w:rFonts w:ascii="Times New Roman" w:hAnsi="Times New Roman"/>
          <w:sz w:val="24"/>
          <w:szCs w:val="24"/>
        </w:rPr>
        <w:t xml:space="preserve"> Cartesian Product costs </w:t>
      </w:r>
      <m:oMath>
        <m:r>
          <w:rPr>
            <w:rFonts w:ascii="Cambria Math" w:hAnsi="Cambria Math"/>
            <w:sz w:val="24"/>
            <w:szCs w:val="24"/>
          </w:rPr>
          <m:t>O(</m:t>
        </m:r>
        <m:sSup>
          <m:sSupPr>
            <m:ctrlPr>
              <w:rPr>
                <w:rFonts w:ascii="Cambria Math" w:hAnsi="Cambria Math"/>
                <w:i/>
                <w:sz w:val="24"/>
                <w:szCs w:val="24"/>
              </w:rPr>
            </m:ctrlPr>
          </m:sSupPr>
          <m:e>
            <m:r>
              <w:rPr>
                <w:rFonts w:ascii="Cambria Math" w:hAnsi="Cambria Math"/>
                <w:sz w:val="24"/>
                <w:szCs w:val="24"/>
              </w:rPr>
              <m:t>N</m:t>
            </m:r>
          </m:e>
          <m:sup>
            <m:r>
              <w:rPr>
                <w:rFonts w:ascii="Cambria Math" w:hAnsi="Cambria Math"/>
                <w:sz w:val="24"/>
                <w:szCs w:val="24"/>
              </w:rPr>
              <m:t>m</m:t>
            </m:r>
          </m:sup>
        </m:sSup>
        <m:r>
          <w:rPr>
            <w:rFonts w:ascii="Cambria Math" w:hAnsi="Cambria Math"/>
            <w:sz w:val="24"/>
            <w:szCs w:val="24"/>
          </w:rPr>
          <m:t>)</m:t>
        </m:r>
      </m:oMath>
      <w:r>
        <w:rPr>
          <w:rFonts w:ascii="Times New Roman" w:hAnsi="Times New Roman"/>
          <w:sz w:val="24"/>
          <w:szCs w:val="24"/>
        </w:rPr>
        <w:t>, that is EXPTIME in the number of services.</w:t>
      </w:r>
    </w:p>
    <w:p w:rsidR="00EF0FC8" w:rsidRDefault="00EF0FC8" w:rsidP="005F53C1">
      <w:pPr>
        <w:jc w:val="both"/>
        <w:rPr>
          <w:rFonts w:ascii="Times New Roman" w:hAnsi="Times New Roman" w:cs="Courier New"/>
          <w:sz w:val="24"/>
          <w:szCs w:val="24"/>
        </w:rPr>
      </w:pPr>
    </w:p>
    <w:p w:rsidR="00B82338" w:rsidRDefault="00B82338" w:rsidP="005F53C1">
      <w:pPr>
        <w:jc w:val="both"/>
        <w:rPr>
          <w:rFonts w:ascii="Times New Roman" w:hAnsi="Times New Roman" w:cs="Courier New"/>
          <w:sz w:val="24"/>
          <w:szCs w:val="24"/>
        </w:rPr>
      </w:pPr>
    </w:p>
    <w:p w:rsidR="00B82338" w:rsidRDefault="00B82338" w:rsidP="005F53C1">
      <w:pPr>
        <w:jc w:val="both"/>
        <w:rPr>
          <w:rFonts w:ascii="Times New Roman" w:hAnsi="Times New Roman" w:cs="Courier New"/>
          <w:sz w:val="24"/>
          <w:szCs w:val="24"/>
        </w:rPr>
      </w:pPr>
    </w:p>
    <w:p w:rsidR="00B82338" w:rsidRDefault="00B82338" w:rsidP="005F53C1">
      <w:pPr>
        <w:jc w:val="both"/>
        <w:rPr>
          <w:rFonts w:ascii="Times New Roman" w:hAnsi="Times New Roman" w:cs="Courier New"/>
          <w:sz w:val="24"/>
          <w:szCs w:val="24"/>
        </w:rPr>
      </w:pPr>
    </w:p>
    <w:p w:rsidR="00B82338" w:rsidRDefault="00B82338" w:rsidP="005F53C1">
      <w:pPr>
        <w:jc w:val="both"/>
        <w:rPr>
          <w:rFonts w:ascii="Times New Roman" w:hAnsi="Times New Roman" w:cs="Courier New"/>
          <w:sz w:val="24"/>
          <w:szCs w:val="24"/>
        </w:rPr>
      </w:pPr>
    </w:p>
    <w:p w:rsidR="00B82338" w:rsidRDefault="00B82338" w:rsidP="005F53C1">
      <w:pPr>
        <w:jc w:val="both"/>
        <w:rPr>
          <w:rFonts w:ascii="Times New Roman" w:hAnsi="Times New Roman"/>
          <w:b/>
          <w:sz w:val="24"/>
          <w:szCs w:val="24"/>
          <w:lang w:val="en-GB"/>
        </w:rPr>
      </w:pPr>
    </w:p>
    <w:p w:rsidR="00EF0FC8" w:rsidRDefault="00EF0FC8" w:rsidP="005F53C1">
      <w:pPr>
        <w:jc w:val="both"/>
        <w:rPr>
          <w:rFonts w:ascii="Times New Roman" w:hAnsi="Times New Roman"/>
          <w:b/>
          <w:sz w:val="24"/>
          <w:szCs w:val="24"/>
          <w:lang w:val="en-GB"/>
        </w:rPr>
      </w:pPr>
    </w:p>
    <w:p w:rsidR="00EF0FC8" w:rsidRDefault="00EF0FC8" w:rsidP="005F53C1">
      <w:pPr>
        <w:jc w:val="both"/>
        <w:rPr>
          <w:rFonts w:ascii="Times New Roman" w:hAnsi="Times New Roman"/>
          <w:b/>
          <w:sz w:val="24"/>
          <w:szCs w:val="24"/>
          <w:lang w:val="en-GB"/>
        </w:rPr>
      </w:pPr>
    </w:p>
    <w:p w:rsidR="00EF0FC8" w:rsidRDefault="00EF0FC8" w:rsidP="005F53C1">
      <w:pPr>
        <w:jc w:val="both"/>
        <w:rPr>
          <w:rFonts w:ascii="Times New Roman" w:hAnsi="Times New Roman"/>
          <w:b/>
          <w:sz w:val="24"/>
          <w:szCs w:val="24"/>
          <w:lang w:val="en-GB"/>
        </w:rPr>
      </w:pPr>
    </w:p>
    <w:p w:rsidR="00EF0FC8" w:rsidRDefault="00EF0FC8" w:rsidP="005F53C1">
      <w:pPr>
        <w:jc w:val="both"/>
        <w:rPr>
          <w:rFonts w:ascii="Times New Roman" w:hAnsi="Times New Roman"/>
          <w:b/>
          <w:sz w:val="24"/>
          <w:szCs w:val="24"/>
          <w:lang w:val="en-GB"/>
        </w:rPr>
      </w:pPr>
    </w:p>
    <w:p w:rsidR="00EF0FC8" w:rsidRDefault="00EF0FC8" w:rsidP="005F53C1">
      <w:pPr>
        <w:jc w:val="both"/>
        <w:rPr>
          <w:rFonts w:ascii="Times New Roman" w:hAnsi="Times New Roman"/>
          <w:b/>
          <w:sz w:val="24"/>
          <w:szCs w:val="24"/>
          <w:lang w:val="en-GB"/>
        </w:rPr>
      </w:pPr>
    </w:p>
    <w:p w:rsidR="005921F9" w:rsidRDefault="005921F9" w:rsidP="005F53C1">
      <w:pPr>
        <w:jc w:val="both"/>
        <w:rPr>
          <w:rFonts w:ascii="Times New Roman" w:hAnsi="Times New Roman"/>
          <w:b/>
          <w:sz w:val="24"/>
          <w:szCs w:val="24"/>
          <w:lang w:val="en-GB"/>
        </w:rPr>
      </w:pPr>
    </w:p>
    <w:p w:rsidR="005921F9" w:rsidRDefault="005921F9" w:rsidP="005F53C1">
      <w:pPr>
        <w:jc w:val="both"/>
        <w:rPr>
          <w:rFonts w:ascii="Times New Roman" w:hAnsi="Times New Roman"/>
          <w:b/>
          <w:sz w:val="24"/>
          <w:szCs w:val="24"/>
          <w:lang w:val="en-GB"/>
        </w:rPr>
      </w:pPr>
    </w:p>
    <w:p w:rsidR="005921F9" w:rsidRDefault="005921F9" w:rsidP="005F53C1">
      <w:pPr>
        <w:jc w:val="both"/>
        <w:rPr>
          <w:rFonts w:ascii="Times New Roman" w:hAnsi="Times New Roman"/>
          <w:b/>
          <w:sz w:val="24"/>
          <w:szCs w:val="24"/>
          <w:lang w:val="en-GB"/>
        </w:rPr>
      </w:pPr>
    </w:p>
    <w:p w:rsidR="005921F9" w:rsidRDefault="005921F9" w:rsidP="005F53C1">
      <w:pPr>
        <w:jc w:val="both"/>
        <w:rPr>
          <w:rFonts w:ascii="Times New Roman" w:hAnsi="Times New Roman"/>
          <w:b/>
          <w:sz w:val="24"/>
          <w:szCs w:val="24"/>
          <w:lang w:val="en-GB"/>
        </w:rPr>
      </w:pPr>
    </w:p>
    <w:p w:rsidR="00412899" w:rsidRPr="00823C11" w:rsidRDefault="000714FF" w:rsidP="000714FF">
      <w:pPr>
        <w:jc w:val="both"/>
        <w:rPr>
          <w:rFonts w:ascii="Times New Roman" w:hAnsi="Times New Roman"/>
          <w:sz w:val="28"/>
          <w:szCs w:val="28"/>
          <w:u w:val="single"/>
        </w:rPr>
      </w:pPr>
      <w:r w:rsidRPr="00823C11">
        <w:rPr>
          <w:rFonts w:ascii="Times New Roman" w:hAnsi="Times New Roman"/>
          <w:b/>
          <w:sz w:val="28"/>
          <w:szCs w:val="28"/>
        </w:rPr>
        <w:lastRenderedPageBreak/>
        <w:t xml:space="preserve">2.2 </w:t>
      </w:r>
      <w:r w:rsidR="00D90A3B">
        <w:rPr>
          <w:rFonts w:ascii="Times New Roman" w:hAnsi="Times New Roman"/>
          <w:sz w:val="28"/>
          <w:szCs w:val="28"/>
          <w:u w:val="single"/>
        </w:rPr>
        <w:t xml:space="preserve">Implementation </w:t>
      </w:r>
      <w:r w:rsidR="002049D5">
        <w:rPr>
          <w:rFonts w:ascii="Times New Roman" w:hAnsi="Times New Roman"/>
          <w:sz w:val="28"/>
          <w:szCs w:val="28"/>
          <w:u w:val="single"/>
        </w:rPr>
        <w:t>Choices</w:t>
      </w:r>
      <w:r w:rsidR="00734692">
        <w:fldChar w:fldCharType="begin"/>
      </w:r>
      <w:r w:rsidR="007A0988">
        <w:instrText xml:space="preserve"> XE "2.2 </w:instrText>
      </w:r>
      <w:r w:rsidR="002049D5">
        <w:rPr>
          <w:rFonts w:ascii="Times New Roman" w:hAnsi="Times New Roman"/>
          <w:sz w:val="28"/>
          <w:szCs w:val="28"/>
          <w:u w:val="single"/>
        </w:rPr>
        <w:instrText>Implementation Choices</w:instrText>
      </w:r>
      <w:r w:rsidR="002049D5">
        <w:instrText xml:space="preserve"> </w:instrText>
      </w:r>
      <w:r w:rsidR="007A0988">
        <w:instrText xml:space="preserve">" </w:instrText>
      </w:r>
      <w:r w:rsidR="00734692">
        <w:fldChar w:fldCharType="end"/>
      </w:r>
    </w:p>
    <w:p w:rsidR="001B31E8" w:rsidRPr="00823C11" w:rsidRDefault="001B31E8" w:rsidP="000714FF">
      <w:pPr>
        <w:jc w:val="both"/>
        <w:rPr>
          <w:rFonts w:ascii="Times New Roman" w:hAnsi="Times New Roman"/>
          <w:sz w:val="28"/>
          <w:szCs w:val="28"/>
          <w:u w:val="single"/>
        </w:rPr>
      </w:pPr>
      <w:r w:rsidRPr="00823C11">
        <w:t xml:space="preserve">In this paragraph we want </w:t>
      </w:r>
      <w:r w:rsidR="00ED0844" w:rsidRPr="00823C11">
        <w:t xml:space="preserve">to </w:t>
      </w:r>
      <w:r w:rsidRPr="00823C11">
        <w:t>discuss about</w:t>
      </w:r>
      <w:r w:rsidR="00ED0844" w:rsidRPr="00823C11">
        <w:t xml:space="preserve"> some implementation</w:t>
      </w:r>
      <w:r w:rsidRPr="00823C11">
        <w:t xml:space="preserve"> choice</w:t>
      </w:r>
      <w:r w:rsidR="000A5282">
        <w:t>s</w:t>
      </w:r>
      <w:r w:rsidRPr="00823C11">
        <w:t xml:space="preserve">: Cartesian product and a Service’s constructor. </w:t>
      </w:r>
    </w:p>
    <w:p w:rsidR="00412899" w:rsidRPr="00823C11" w:rsidRDefault="00412899" w:rsidP="00412899">
      <w:pPr>
        <w:jc w:val="both"/>
      </w:pPr>
      <w:r w:rsidRPr="00823C11">
        <w:t>Service’s constructor takes a string in input because:</w:t>
      </w:r>
    </w:p>
    <w:p w:rsidR="001B31E8" w:rsidRPr="00823C11" w:rsidRDefault="00ED0844" w:rsidP="00412899">
      <w:pPr>
        <w:pStyle w:val="Paragrafoelenco"/>
        <w:numPr>
          <w:ilvl w:val="0"/>
          <w:numId w:val="29"/>
        </w:numPr>
        <w:jc w:val="both"/>
      </w:pPr>
      <w:r w:rsidRPr="00823C11">
        <w:t>It</w:t>
      </w:r>
      <w:r w:rsidR="00412899" w:rsidRPr="00823C11">
        <w:t xml:space="preserve"> permit</w:t>
      </w:r>
      <w:r w:rsidRPr="00823C11">
        <w:t>s</w:t>
      </w:r>
      <w:r w:rsidR="00412899" w:rsidRPr="00823C11">
        <w:t xml:space="preserve"> us to make </w:t>
      </w:r>
      <w:r w:rsidR="002F6A91" w:rsidRPr="00823C11">
        <w:t xml:space="preserve">independent </w:t>
      </w:r>
      <w:r w:rsidRPr="00823C11">
        <w:t xml:space="preserve">building of </w:t>
      </w:r>
      <w:r w:rsidR="00E506E0">
        <w:t xml:space="preserve">a </w:t>
      </w:r>
      <w:r w:rsidR="00412899" w:rsidRPr="00823C11">
        <w:t xml:space="preserve">service </w:t>
      </w:r>
      <w:r w:rsidRPr="00823C11">
        <w:t xml:space="preserve">from </w:t>
      </w:r>
      <w:r w:rsidR="002F6A91" w:rsidRPr="00823C11">
        <w:t>read</w:t>
      </w:r>
      <w:r w:rsidRPr="00823C11">
        <w:t>ing a</w:t>
      </w:r>
      <w:r w:rsidR="002F6A91" w:rsidRPr="00823C11">
        <w:t xml:space="preserve"> file, in fact read a  file and build a service are two distinct operation</w:t>
      </w:r>
      <w:r w:rsidR="001B31E8" w:rsidRPr="00823C11">
        <w:t>s</w:t>
      </w:r>
      <w:r w:rsidR="002F6A91" w:rsidRPr="00823C11">
        <w:t xml:space="preserve">; the reason of this idea is that: we can decide to change how to read a file, i.e. from an url or web page, </w:t>
      </w:r>
      <w:r w:rsidR="001B31E8" w:rsidRPr="00823C11">
        <w:t>but service class</w:t>
      </w:r>
      <w:r w:rsidR="00E506E0">
        <w:t xml:space="preserve"> </w:t>
      </w:r>
      <w:r w:rsidR="001B31E8" w:rsidRPr="00823C11">
        <w:t xml:space="preserve">is always the same. </w:t>
      </w:r>
    </w:p>
    <w:p w:rsidR="00412899" w:rsidRPr="00823C11" w:rsidRDefault="001B31E8" w:rsidP="001B31E8">
      <w:pPr>
        <w:pStyle w:val="Paragrafoelenco"/>
        <w:jc w:val="both"/>
      </w:pPr>
      <w:r w:rsidRPr="00823C11">
        <w:t>The important is that the string respect</w:t>
      </w:r>
      <w:r w:rsidR="00010F43" w:rsidRPr="00823C11">
        <w:t>s</w:t>
      </w:r>
      <w:r w:rsidRPr="00823C11">
        <w:t xml:space="preserve"> our standard</w:t>
      </w:r>
      <w:r w:rsidR="00823C11">
        <w:t>.</w:t>
      </w:r>
    </w:p>
    <w:p w:rsidR="000714FF" w:rsidRDefault="00412899" w:rsidP="001B31E8">
      <w:pPr>
        <w:pStyle w:val="Paragrafoelenco"/>
        <w:numPr>
          <w:ilvl w:val="0"/>
          <w:numId w:val="29"/>
        </w:numPr>
        <w:jc w:val="both"/>
      </w:pPr>
      <w:r w:rsidRPr="00823C11">
        <w:t>it gives us the possibility to m</w:t>
      </w:r>
      <w:r w:rsidR="00E506E0">
        <w:t xml:space="preserve">anage better a transition system, in fact, our formalism </w:t>
      </w:r>
      <w:r w:rsidR="00845344">
        <w:t xml:space="preserve">on a correct string </w:t>
      </w:r>
      <w:r w:rsidR="00E506E0">
        <w:t xml:space="preserve">gives the possibility to distinguish among different </w:t>
      </w:r>
      <w:r w:rsidR="00B346BA">
        <w:t xml:space="preserve">categories of </w:t>
      </w:r>
      <w:r w:rsidR="00E506E0">
        <w:t>information on a service, like transition</w:t>
      </w:r>
      <w:r w:rsidR="00845344">
        <w:t>s</w:t>
      </w:r>
      <w:r w:rsidR="00E506E0">
        <w:t>, final states or initial state</w:t>
      </w:r>
    </w:p>
    <w:p w:rsidR="001B31E8" w:rsidRDefault="00785C73" w:rsidP="000714FF">
      <w:pPr>
        <w:jc w:val="both"/>
      </w:pPr>
      <w:r>
        <w:t xml:space="preserve">These are the </w:t>
      </w:r>
      <w:r w:rsidR="001B31E8">
        <w:t>benefits to have a service’s constructor</w:t>
      </w:r>
      <w:r w:rsidR="00985E31">
        <w:t>.</w:t>
      </w:r>
      <w:r w:rsidR="001B31E8">
        <w:t xml:space="preserve"> </w:t>
      </w:r>
      <w:r w:rsidR="00985E31">
        <w:t>However, there is</w:t>
      </w:r>
      <w:r w:rsidR="001B31E8">
        <w:t xml:space="preserve"> </w:t>
      </w:r>
      <w:r w:rsidR="00985E31">
        <w:t>a</w:t>
      </w:r>
      <w:r w:rsidR="001B31E8">
        <w:t xml:space="preserve"> disadvantage not so relevant: to build Cartesian product among service</w:t>
      </w:r>
      <w:r>
        <w:t xml:space="preserve"> we have to create a string with all the information on the service that represent our product</w:t>
      </w:r>
      <w:r w:rsidR="001872DE">
        <w:t xml:space="preserve"> and give it to service’s constructor</w:t>
      </w:r>
      <w:r w:rsidR="001B31E8">
        <w:t>.</w:t>
      </w:r>
    </w:p>
    <w:p w:rsidR="00BF5658" w:rsidRPr="00795125" w:rsidRDefault="00BF5658" w:rsidP="000714FF">
      <w:pPr>
        <w:jc w:val="both"/>
      </w:pPr>
      <w:r w:rsidRPr="00795125">
        <w:t>Usually</w:t>
      </w:r>
      <w:r w:rsidR="00B3633A">
        <w:t>,</w:t>
      </w:r>
      <w:r w:rsidRPr="00795125">
        <w:t xml:space="preserve"> </w:t>
      </w:r>
      <w:r w:rsidR="00B3633A">
        <w:t xml:space="preserve">the Cartesian product </w:t>
      </w:r>
      <w:r w:rsidR="0027061E">
        <w:t>it’</w:t>
      </w:r>
      <w:r w:rsidRPr="00795125">
        <w:t>s costly</w:t>
      </w:r>
      <w:r w:rsidR="0027061E">
        <w:t>,</w:t>
      </w:r>
      <w:r w:rsidRPr="00795125">
        <w:t xml:space="preserve"> from computational point of view</w:t>
      </w:r>
      <w:r w:rsidR="00B3633A">
        <w:t>,</w:t>
      </w:r>
      <w:r w:rsidRPr="00795125">
        <w:t xml:space="preserve"> but our implementation is more costlier than natural</w:t>
      </w:r>
      <w:r w:rsidR="0027061E">
        <w:t>,</w:t>
      </w:r>
      <w:r w:rsidRPr="00795125">
        <w:t xml:space="preserve"> because we do </w:t>
      </w:r>
      <w:r w:rsidR="00B3633A">
        <w:t xml:space="preserve">the </w:t>
      </w:r>
      <w:r w:rsidRPr="00795125">
        <w:t>follow steps:</w:t>
      </w:r>
    </w:p>
    <w:p w:rsidR="00BF5658" w:rsidRPr="00795125" w:rsidRDefault="00412899" w:rsidP="00687F90">
      <w:pPr>
        <w:pStyle w:val="Paragrafoelenco"/>
        <w:numPr>
          <w:ilvl w:val="0"/>
          <w:numId w:val="22"/>
        </w:numPr>
        <w:jc w:val="both"/>
      </w:pPr>
      <w:r>
        <w:t>we</w:t>
      </w:r>
      <w:r w:rsidR="00357FFB">
        <w:t xml:space="preserve"> </w:t>
      </w:r>
      <w:r w:rsidR="00BF5658" w:rsidRPr="00795125">
        <w:t xml:space="preserve">do a Cartesian product among transition function of </w:t>
      </w:r>
      <w:r w:rsidR="00B37508">
        <w:t>two</w:t>
      </w:r>
      <w:r w:rsidR="00BF5658" w:rsidRPr="00795125">
        <w:t xml:space="preserve"> services  (presentState-action-</w:t>
      </w:r>
      <w:r w:rsidR="00E506E0">
        <w:t>n</w:t>
      </w:r>
      <w:r w:rsidR="00BF5658" w:rsidRPr="00795125">
        <w:t>extState) and</w:t>
      </w:r>
      <w:r w:rsidR="0027061E">
        <w:t xml:space="preserve"> we</w:t>
      </w:r>
      <w:r w:rsidR="00BF5658" w:rsidRPr="00795125">
        <w:t xml:space="preserve"> return a string</w:t>
      </w:r>
      <w:r>
        <w:t>;</w:t>
      </w:r>
    </w:p>
    <w:p w:rsidR="00BF5658" w:rsidRPr="00795125" w:rsidRDefault="00412899" w:rsidP="00687F90">
      <w:pPr>
        <w:pStyle w:val="Paragrafoelenco"/>
        <w:numPr>
          <w:ilvl w:val="0"/>
          <w:numId w:val="22"/>
        </w:numPr>
        <w:jc w:val="both"/>
      </w:pPr>
      <w:r>
        <w:t>we</w:t>
      </w:r>
      <w:r w:rsidR="00357FFB">
        <w:t xml:space="preserve"> </w:t>
      </w:r>
      <w:r w:rsidR="00BF5658" w:rsidRPr="00795125">
        <w:t>do</w:t>
      </w:r>
      <w:r>
        <w:t xml:space="preserve"> </w:t>
      </w:r>
      <w:r w:rsidR="00BF5658" w:rsidRPr="00795125">
        <w:t xml:space="preserve">a Cartesian product among final states of </w:t>
      </w:r>
      <w:r w:rsidR="00B37508">
        <w:t xml:space="preserve">two </w:t>
      </w:r>
      <w:r w:rsidR="00BF5658" w:rsidRPr="00795125">
        <w:t xml:space="preserve">services  and </w:t>
      </w:r>
      <w:r w:rsidR="0027061E">
        <w:t xml:space="preserve">we </w:t>
      </w:r>
      <w:r w:rsidR="00BF5658" w:rsidRPr="00795125">
        <w:t>return a string</w:t>
      </w:r>
      <w:r>
        <w:t>;</w:t>
      </w:r>
      <w:r w:rsidR="00BF5658" w:rsidRPr="00795125">
        <w:t xml:space="preserve"> </w:t>
      </w:r>
    </w:p>
    <w:p w:rsidR="00BF5658" w:rsidRPr="00795125" w:rsidRDefault="00412899" w:rsidP="00687F90">
      <w:pPr>
        <w:pStyle w:val="Paragrafoelenco"/>
        <w:numPr>
          <w:ilvl w:val="0"/>
          <w:numId w:val="22"/>
        </w:numPr>
        <w:jc w:val="both"/>
      </w:pPr>
      <w:r>
        <w:t>we</w:t>
      </w:r>
      <w:r w:rsidR="00357FFB">
        <w:t xml:space="preserve"> </w:t>
      </w:r>
      <w:r w:rsidR="00BF5658" w:rsidRPr="00795125">
        <w:t xml:space="preserve">do a Cartesian product among initial states of </w:t>
      </w:r>
      <w:r w:rsidR="00B37508">
        <w:t>two</w:t>
      </w:r>
      <w:r w:rsidR="00BF5658" w:rsidRPr="00795125">
        <w:t xml:space="preserve"> services and </w:t>
      </w:r>
      <w:r w:rsidR="0027061E">
        <w:t xml:space="preserve">we </w:t>
      </w:r>
      <w:r w:rsidR="00BF5658" w:rsidRPr="00795125">
        <w:t>return a string</w:t>
      </w:r>
      <w:r>
        <w:t>;</w:t>
      </w:r>
      <w:r w:rsidR="00BF5658" w:rsidRPr="00795125">
        <w:t xml:space="preserve"> </w:t>
      </w:r>
    </w:p>
    <w:p w:rsidR="00BF5658" w:rsidRPr="00795125" w:rsidRDefault="00412899" w:rsidP="00687F90">
      <w:pPr>
        <w:pStyle w:val="Paragrafoelenco"/>
        <w:numPr>
          <w:ilvl w:val="0"/>
          <w:numId w:val="22"/>
        </w:numPr>
        <w:jc w:val="both"/>
      </w:pPr>
      <w:r>
        <w:t xml:space="preserve">we </w:t>
      </w:r>
      <w:r w:rsidR="00BF5658" w:rsidRPr="00795125">
        <w:t>build a string with the t</w:t>
      </w:r>
      <w:r>
        <w:t>h</w:t>
      </w:r>
      <w:r w:rsidR="00BF5658" w:rsidRPr="00795125">
        <w:t xml:space="preserve">ree previous strings </w:t>
      </w:r>
      <w:r>
        <w:t>;</w:t>
      </w:r>
    </w:p>
    <w:p w:rsidR="00BF5658" w:rsidRDefault="00412899" w:rsidP="00687F90">
      <w:pPr>
        <w:pStyle w:val="Paragrafoelenco"/>
        <w:numPr>
          <w:ilvl w:val="0"/>
          <w:numId w:val="22"/>
        </w:numPr>
        <w:jc w:val="both"/>
      </w:pPr>
      <w:r>
        <w:t>we</w:t>
      </w:r>
      <w:r w:rsidR="00357FFB">
        <w:t xml:space="preserve"> </w:t>
      </w:r>
      <w:r w:rsidR="00BF5658" w:rsidRPr="00795125">
        <w:t xml:space="preserve">give this string to a service’s Constructor and </w:t>
      </w:r>
      <w:r w:rsidR="0027061E">
        <w:t xml:space="preserve">we </w:t>
      </w:r>
      <w:r w:rsidR="00BF5658" w:rsidRPr="00795125">
        <w:t>create a new service representing a Cartesian Product</w:t>
      </w:r>
      <w:r w:rsidR="00B37508">
        <w:t xml:space="preserve"> between these two </w:t>
      </w:r>
      <w:r w:rsidR="00010F43">
        <w:t>services</w:t>
      </w:r>
      <w:r w:rsidR="00BF5658" w:rsidRPr="00795125">
        <w:t>.</w:t>
      </w:r>
    </w:p>
    <w:p w:rsidR="00B37508" w:rsidRPr="00795125" w:rsidRDefault="00B37508" w:rsidP="00E506E0">
      <w:pPr>
        <w:pStyle w:val="Paragrafoelenco"/>
        <w:numPr>
          <w:ilvl w:val="0"/>
          <w:numId w:val="22"/>
        </w:numPr>
        <w:jc w:val="both"/>
      </w:pPr>
      <w:r>
        <w:t>Repeat this cycle between this new service and another service and so on for all services</w:t>
      </w:r>
    </w:p>
    <w:p w:rsidR="00795125" w:rsidRDefault="0027061E" w:rsidP="00BF5658">
      <w:pPr>
        <w:jc w:val="both"/>
      </w:pPr>
      <w:r>
        <w:t>It’s true that this product it’</w:t>
      </w:r>
      <w:r w:rsidR="00BF5658" w:rsidRPr="00795125">
        <w:t>s very costly but this</w:t>
      </w:r>
      <w:r w:rsidR="00412899">
        <w:t xml:space="preserve"> one </w:t>
      </w:r>
      <w:r w:rsidR="00BF5658" w:rsidRPr="00795125">
        <w:t>does not influence simulation and orchestrator algorithms because they use a Cartesian product built “</w:t>
      </w:r>
      <w:r w:rsidR="00BF5658" w:rsidRPr="00795125">
        <w:rPr>
          <w:i/>
        </w:rPr>
        <w:t>on the fly</w:t>
      </w:r>
      <w:r w:rsidR="00BF5658" w:rsidRPr="00795125">
        <w:t>”</w:t>
      </w:r>
      <w:r>
        <w:t xml:space="preserve">. This product </w:t>
      </w:r>
      <w:r w:rsidR="00795125" w:rsidRPr="00795125">
        <w:t xml:space="preserve">is </w:t>
      </w:r>
      <w:r>
        <w:t>something more</w:t>
      </w:r>
      <w:r w:rsidR="00795125" w:rsidRPr="00795125">
        <w:t xml:space="preserve"> offers </w:t>
      </w:r>
      <w:r>
        <w:t xml:space="preserve">by our application </w:t>
      </w:r>
      <w:r w:rsidR="006D0C40" w:rsidRPr="00795125">
        <w:t xml:space="preserve">to users </w:t>
      </w:r>
      <w:r w:rsidR="00795125" w:rsidRPr="00795125">
        <w:t xml:space="preserve">so </w:t>
      </w:r>
      <w:r w:rsidR="006D0C40">
        <w:t>they</w:t>
      </w:r>
      <w:r w:rsidR="00795125" w:rsidRPr="00795125">
        <w:t xml:space="preserve"> can decide if execute it or not. </w:t>
      </w:r>
    </w:p>
    <w:p w:rsidR="00B37508" w:rsidRDefault="001B31E8" w:rsidP="000714FF">
      <w:pPr>
        <w:jc w:val="both"/>
      </w:pPr>
      <w:r>
        <w:t>To reduce this cost it is p</w:t>
      </w:r>
      <w:r w:rsidR="00253D73">
        <w:t xml:space="preserve">ossible to do </w:t>
      </w:r>
      <w:r w:rsidR="00B37508">
        <w:t>some arrangements. The general idea to follow should be</w:t>
      </w:r>
      <w:r w:rsidR="0042675B">
        <w:t xml:space="preserve"> implements these  steps in a new Cartesian product </w:t>
      </w:r>
      <w:r w:rsidR="00B37508">
        <w:t>:</w:t>
      </w:r>
    </w:p>
    <w:p w:rsidR="00010F43" w:rsidRDefault="0042675B" w:rsidP="000714FF">
      <w:pPr>
        <w:pStyle w:val="Paragrafoelenco"/>
        <w:numPr>
          <w:ilvl w:val="0"/>
          <w:numId w:val="30"/>
        </w:numPr>
        <w:jc w:val="both"/>
      </w:pPr>
      <w:r>
        <w:t>D</w:t>
      </w:r>
      <w:r w:rsidR="00B37508">
        <w:t xml:space="preserve">o a new </w:t>
      </w:r>
      <w:r>
        <w:t>class that  extends Service and</w:t>
      </w:r>
      <w:r w:rsidR="00B37508">
        <w:t xml:space="preserve"> use it</w:t>
      </w:r>
      <w:r w:rsidR="00010F43">
        <w:t xml:space="preserve"> in a different way respect to actual Service class;</w:t>
      </w:r>
    </w:p>
    <w:p w:rsidR="00BF5658" w:rsidRDefault="0042675B" w:rsidP="000714FF">
      <w:pPr>
        <w:pStyle w:val="Paragrafoelenco"/>
        <w:numPr>
          <w:ilvl w:val="0"/>
          <w:numId w:val="30"/>
        </w:numPr>
        <w:jc w:val="both"/>
      </w:pPr>
      <w:r>
        <w:t>D</w:t>
      </w:r>
      <w:r w:rsidR="00010F43">
        <w:t>uring the Cartesian product</w:t>
      </w:r>
      <w:r w:rsidR="00B37508">
        <w:t xml:space="preserve"> </w:t>
      </w:r>
      <w:r w:rsidR="00010F43">
        <w:t xml:space="preserve">between two service </w:t>
      </w:r>
      <w:r>
        <w:t>maintain the information on this product</w:t>
      </w:r>
      <w:r w:rsidR="00010F43">
        <w:t xml:space="preserve"> “</w:t>
      </w:r>
      <w:r w:rsidR="00010F43" w:rsidRPr="00010F43">
        <w:rPr>
          <w:i/>
        </w:rPr>
        <w:t>on</w:t>
      </w:r>
      <w:r>
        <w:rPr>
          <w:i/>
        </w:rPr>
        <w:t xml:space="preserve"> the</w:t>
      </w:r>
      <w:r w:rsidR="00010F43" w:rsidRPr="00010F43">
        <w:rPr>
          <w:i/>
        </w:rPr>
        <w:t xml:space="preserve"> fly</w:t>
      </w:r>
      <w:r w:rsidR="00010F43">
        <w:t>”</w:t>
      </w:r>
      <w:r w:rsidRPr="0042675B">
        <w:t>,</w:t>
      </w:r>
      <w:r w:rsidR="00010F43">
        <w:t xml:space="preserve"> without stor</w:t>
      </w:r>
      <w:r>
        <w:t>ing</w:t>
      </w:r>
      <w:r w:rsidR="00010F43">
        <w:t xml:space="preserve"> it using this new class;</w:t>
      </w:r>
    </w:p>
    <w:p w:rsidR="00010F43" w:rsidRDefault="0042675B" w:rsidP="000714FF">
      <w:pPr>
        <w:pStyle w:val="Paragrafoelenco"/>
        <w:numPr>
          <w:ilvl w:val="0"/>
          <w:numId w:val="30"/>
        </w:numPr>
        <w:jc w:val="both"/>
      </w:pPr>
      <w:r>
        <w:t xml:space="preserve">Once we </w:t>
      </w:r>
      <w:r w:rsidR="00010F43">
        <w:t>obtain</w:t>
      </w:r>
      <w:r>
        <w:t>ed</w:t>
      </w:r>
      <w:r w:rsidR="00010F43">
        <w:t xml:space="preserve"> </w:t>
      </w:r>
      <w:r>
        <w:t>the last product, resulting from</w:t>
      </w:r>
      <w:r w:rsidR="00010F43">
        <w:t xml:space="preserve"> previous step</w:t>
      </w:r>
      <w:r>
        <w:t>s</w:t>
      </w:r>
      <w:r w:rsidR="00010F43">
        <w:t xml:space="preserve">, </w:t>
      </w:r>
      <w:r>
        <w:t>we</w:t>
      </w:r>
      <w:r w:rsidR="00010F43">
        <w:t xml:space="preserve"> stores it like a Service of actual class.</w:t>
      </w:r>
    </w:p>
    <w:p w:rsidR="00EF0FC8" w:rsidRDefault="00EF0FC8" w:rsidP="005F53C1">
      <w:pPr>
        <w:jc w:val="both"/>
        <w:rPr>
          <w:rFonts w:ascii="Times New Roman" w:hAnsi="Times New Roman"/>
          <w:b/>
          <w:sz w:val="24"/>
          <w:szCs w:val="24"/>
          <w:lang w:val="en-GB"/>
        </w:rPr>
      </w:pPr>
    </w:p>
    <w:p w:rsidR="00EF0FC8" w:rsidRDefault="00EF0FC8" w:rsidP="005F53C1">
      <w:pPr>
        <w:jc w:val="both"/>
        <w:rPr>
          <w:rFonts w:ascii="Times New Roman" w:hAnsi="Times New Roman"/>
          <w:b/>
          <w:sz w:val="24"/>
          <w:szCs w:val="24"/>
          <w:lang w:val="en-GB"/>
        </w:rPr>
      </w:pPr>
    </w:p>
    <w:p w:rsidR="00EF0FC8" w:rsidRDefault="00EF0FC8" w:rsidP="005F53C1">
      <w:pPr>
        <w:jc w:val="both"/>
        <w:rPr>
          <w:rFonts w:ascii="Times New Roman" w:hAnsi="Times New Roman"/>
          <w:b/>
          <w:sz w:val="24"/>
          <w:szCs w:val="24"/>
          <w:lang w:val="en-GB"/>
        </w:rPr>
      </w:pPr>
    </w:p>
    <w:p w:rsidR="00EF0FC8" w:rsidRDefault="00EF0FC8" w:rsidP="005F53C1">
      <w:pPr>
        <w:jc w:val="both"/>
        <w:rPr>
          <w:rFonts w:ascii="Times New Roman" w:hAnsi="Times New Roman"/>
          <w:b/>
          <w:sz w:val="24"/>
          <w:szCs w:val="24"/>
          <w:lang w:val="en-GB"/>
        </w:rPr>
      </w:pPr>
    </w:p>
    <w:p w:rsidR="00EF0FC8" w:rsidRDefault="00EF0FC8" w:rsidP="005F53C1">
      <w:pPr>
        <w:jc w:val="both"/>
        <w:rPr>
          <w:rFonts w:ascii="Times New Roman" w:hAnsi="Times New Roman"/>
          <w:b/>
          <w:sz w:val="24"/>
          <w:szCs w:val="24"/>
          <w:lang w:val="en-GB"/>
        </w:rPr>
      </w:pPr>
    </w:p>
    <w:p w:rsidR="00EF0FC8" w:rsidRDefault="00EF0FC8" w:rsidP="005F53C1">
      <w:pPr>
        <w:jc w:val="both"/>
        <w:rPr>
          <w:rFonts w:ascii="Times New Roman" w:hAnsi="Times New Roman"/>
          <w:b/>
          <w:sz w:val="24"/>
          <w:szCs w:val="24"/>
          <w:lang w:val="en-GB"/>
        </w:rPr>
      </w:pPr>
    </w:p>
    <w:p w:rsidR="005F53C1" w:rsidRDefault="005F53C1" w:rsidP="005F53C1">
      <w:pPr>
        <w:jc w:val="both"/>
        <w:rPr>
          <w:rFonts w:ascii="Times New Roman" w:hAnsi="Times New Roman"/>
          <w:b/>
          <w:sz w:val="24"/>
          <w:szCs w:val="24"/>
          <w:lang w:val="en-GB"/>
        </w:rPr>
      </w:pPr>
    </w:p>
    <w:p w:rsidR="005F53C1" w:rsidRDefault="005F53C1" w:rsidP="005F53C1">
      <w:pPr>
        <w:jc w:val="both"/>
        <w:rPr>
          <w:rFonts w:ascii="Times New Roman" w:hAnsi="Times New Roman"/>
          <w:b/>
          <w:sz w:val="24"/>
          <w:szCs w:val="24"/>
          <w:lang w:val="en-GB"/>
        </w:rPr>
      </w:pPr>
    </w:p>
    <w:p w:rsidR="005F53C1" w:rsidRDefault="005F53C1" w:rsidP="005F53C1">
      <w:pPr>
        <w:jc w:val="both"/>
        <w:rPr>
          <w:rFonts w:ascii="Times New Roman" w:hAnsi="Times New Roman"/>
          <w:b/>
          <w:sz w:val="24"/>
          <w:szCs w:val="24"/>
          <w:lang w:val="en-GB"/>
        </w:rPr>
      </w:pPr>
    </w:p>
    <w:p w:rsidR="005F53C1" w:rsidRDefault="005F53C1" w:rsidP="005F53C1">
      <w:pPr>
        <w:jc w:val="both"/>
        <w:rPr>
          <w:rFonts w:ascii="Times New Roman" w:hAnsi="Times New Roman"/>
          <w:b/>
          <w:sz w:val="24"/>
          <w:szCs w:val="24"/>
          <w:lang w:val="en-GB"/>
        </w:rPr>
      </w:pPr>
    </w:p>
    <w:p w:rsidR="005F53C1" w:rsidRDefault="005F53C1" w:rsidP="005F53C1">
      <w:pPr>
        <w:jc w:val="both"/>
        <w:rPr>
          <w:rFonts w:ascii="Times New Roman" w:hAnsi="Times New Roman"/>
          <w:b/>
          <w:sz w:val="24"/>
          <w:szCs w:val="24"/>
          <w:lang w:val="en-GB"/>
        </w:rPr>
      </w:pPr>
    </w:p>
    <w:p w:rsidR="00010F43" w:rsidRDefault="00010F43" w:rsidP="005F53C1">
      <w:pPr>
        <w:jc w:val="both"/>
        <w:rPr>
          <w:rFonts w:ascii="Times New Roman" w:hAnsi="Times New Roman"/>
          <w:b/>
          <w:sz w:val="24"/>
          <w:szCs w:val="24"/>
          <w:lang w:val="en-GB"/>
        </w:rPr>
      </w:pPr>
    </w:p>
    <w:p w:rsidR="005F53C1" w:rsidRDefault="005F53C1" w:rsidP="005F53C1">
      <w:pPr>
        <w:jc w:val="both"/>
        <w:rPr>
          <w:rFonts w:ascii="Times New Roman" w:hAnsi="Times New Roman"/>
          <w:b/>
          <w:sz w:val="24"/>
          <w:szCs w:val="24"/>
          <w:lang w:val="en-GB"/>
        </w:rPr>
      </w:pPr>
    </w:p>
    <w:p w:rsidR="005F53C1" w:rsidRDefault="005F53C1" w:rsidP="005F53C1">
      <w:pPr>
        <w:jc w:val="both"/>
        <w:rPr>
          <w:rFonts w:ascii="Times New Roman" w:hAnsi="Times New Roman"/>
          <w:b/>
          <w:sz w:val="24"/>
          <w:szCs w:val="24"/>
          <w:lang w:val="en-GB"/>
        </w:rPr>
      </w:pPr>
    </w:p>
    <w:p w:rsidR="005F53C1" w:rsidRDefault="005F53C1" w:rsidP="005F53C1">
      <w:pPr>
        <w:jc w:val="both"/>
        <w:rPr>
          <w:rFonts w:ascii="Times New Roman" w:hAnsi="Times New Roman"/>
          <w:b/>
          <w:sz w:val="24"/>
          <w:szCs w:val="24"/>
          <w:lang w:val="en-GB"/>
        </w:rPr>
      </w:pPr>
    </w:p>
    <w:p w:rsidR="005F53C1" w:rsidRDefault="005F53C1" w:rsidP="005F53C1">
      <w:pPr>
        <w:jc w:val="center"/>
        <w:rPr>
          <w:rFonts w:ascii="Times New Roman" w:hAnsi="Times New Roman"/>
          <w:b/>
          <w:sz w:val="52"/>
          <w:szCs w:val="52"/>
          <w:lang w:val="en-GB"/>
        </w:rPr>
      </w:pPr>
      <w:r>
        <w:rPr>
          <w:rFonts w:ascii="Times New Roman" w:hAnsi="Times New Roman"/>
          <w:b/>
          <w:sz w:val="52"/>
          <w:szCs w:val="52"/>
          <w:lang w:val="en-GB"/>
        </w:rPr>
        <w:t>Second Part:</w:t>
      </w:r>
      <w:r w:rsidR="00734692">
        <w:rPr>
          <w:sz w:val="52"/>
          <w:szCs w:val="52"/>
        </w:rPr>
        <w:fldChar w:fldCharType="begin"/>
      </w:r>
      <w:r>
        <w:rPr>
          <w:sz w:val="52"/>
          <w:szCs w:val="52"/>
        </w:rPr>
        <w:instrText xml:space="preserve"> XE "3.0 Second Part" </w:instrText>
      </w:r>
      <w:r w:rsidR="00734692">
        <w:rPr>
          <w:sz w:val="52"/>
          <w:szCs w:val="52"/>
        </w:rPr>
        <w:fldChar w:fldCharType="end"/>
      </w:r>
    </w:p>
    <w:p w:rsidR="005F53C1" w:rsidRDefault="005F53C1" w:rsidP="005F53C1">
      <w:pPr>
        <w:jc w:val="center"/>
        <w:rPr>
          <w:rFonts w:ascii="Times New Roman" w:hAnsi="Times New Roman"/>
          <w:b/>
          <w:sz w:val="44"/>
          <w:szCs w:val="44"/>
          <w:lang w:val="en-GB"/>
        </w:rPr>
      </w:pPr>
      <w:r>
        <w:rPr>
          <w:rFonts w:ascii="Times New Roman" w:hAnsi="Times New Roman"/>
          <w:b/>
          <w:sz w:val="44"/>
          <w:szCs w:val="44"/>
          <w:lang w:val="en-GB"/>
        </w:rPr>
        <w:t>Control Package</w:t>
      </w:r>
    </w:p>
    <w:p w:rsidR="005F53C1" w:rsidRDefault="005F53C1" w:rsidP="005F53C1">
      <w:pPr>
        <w:jc w:val="both"/>
        <w:rPr>
          <w:rFonts w:ascii="Times New Roman" w:hAnsi="Times New Roman"/>
          <w:b/>
          <w:sz w:val="24"/>
          <w:szCs w:val="24"/>
          <w:lang w:val="en-GB"/>
        </w:rPr>
      </w:pPr>
    </w:p>
    <w:p w:rsidR="005F53C1" w:rsidRDefault="005F53C1" w:rsidP="005F53C1">
      <w:pPr>
        <w:jc w:val="both"/>
        <w:rPr>
          <w:rFonts w:ascii="Times New Roman" w:hAnsi="Times New Roman"/>
          <w:b/>
          <w:sz w:val="24"/>
          <w:szCs w:val="24"/>
          <w:lang w:val="en-GB"/>
        </w:rPr>
      </w:pPr>
    </w:p>
    <w:p w:rsidR="005F53C1" w:rsidRDefault="005F53C1" w:rsidP="005F53C1">
      <w:pPr>
        <w:jc w:val="both"/>
        <w:rPr>
          <w:rFonts w:ascii="Times New Roman" w:hAnsi="Times New Roman"/>
          <w:b/>
          <w:sz w:val="24"/>
          <w:szCs w:val="24"/>
          <w:lang w:val="en-GB"/>
        </w:rPr>
      </w:pPr>
    </w:p>
    <w:p w:rsidR="005F53C1" w:rsidRDefault="005F53C1" w:rsidP="005F53C1">
      <w:pPr>
        <w:jc w:val="both"/>
        <w:rPr>
          <w:rFonts w:ascii="Times New Roman" w:hAnsi="Times New Roman"/>
          <w:b/>
          <w:sz w:val="24"/>
          <w:szCs w:val="24"/>
          <w:lang w:val="en-GB"/>
        </w:rPr>
      </w:pPr>
    </w:p>
    <w:p w:rsidR="005F53C1" w:rsidRDefault="005F53C1" w:rsidP="005F53C1">
      <w:pPr>
        <w:jc w:val="both"/>
        <w:rPr>
          <w:rFonts w:ascii="Times New Roman" w:hAnsi="Times New Roman"/>
          <w:b/>
          <w:sz w:val="24"/>
          <w:szCs w:val="24"/>
          <w:lang w:val="en-GB"/>
        </w:rPr>
      </w:pPr>
    </w:p>
    <w:p w:rsidR="005F53C1" w:rsidRDefault="005F53C1" w:rsidP="005F53C1">
      <w:pPr>
        <w:jc w:val="both"/>
        <w:rPr>
          <w:rFonts w:ascii="Times New Roman" w:hAnsi="Times New Roman"/>
          <w:b/>
          <w:sz w:val="24"/>
          <w:szCs w:val="24"/>
          <w:lang w:val="en-GB"/>
        </w:rPr>
      </w:pPr>
    </w:p>
    <w:p w:rsidR="005F53C1" w:rsidRDefault="005F53C1" w:rsidP="005F53C1">
      <w:pPr>
        <w:jc w:val="both"/>
        <w:rPr>
          <w:rFonts w:ascii="Times New Roman" w:hAnsi="Times New Roman"/>
          <w:b/>
          <w:sz w:val="24"/>
          <w:szCs w:val="24"/>
          <w:lang w:val="en-GB"/>
        </w:rPr>
      </w:pPr>
    </w:p>
    <w:p w:rsidR="005F53C1" w:rsidRDefault="005F53C1" w:rsidP="005F53C1">
      <w:pPr>
        <w:jc w:val="both"/>
        <w:rPr>
          <w:rFonts w:ascii="Times New Roman" w:hAnsi="Times New Roman"/>
          <w:b/>
          <w:sz w:val="24"/>
          <w:szCs w:val="24"/>
          <w:lang w:val="en-GB"/>
        </w:rPr>
      </w:pPr>
    </w:p>
    <w:p w:rsidR="005F53C1" w:rsidRDefault="005F53C1" w:rsidP="005F53C1">
      <w:pPr>
        <w:jc w:val="both"/>
        <w:rPr>
          <w:rFonts w:ascii="Times New Roman" w:hAnsi="Times New Roman"/>
          <w:b/>
          <w:sz w:val="24"/>
          <w:szCs w:val="24"/>
          <w:lang w:val="en-GB"/>
        </w:rPr>
      </w:pPr>
    </w:p>
    <w:p w:rsidR="005F53C1" w:rsidRDefault="005F53C1" w:rsidP="005F53C1">
      <w:pPr>
        <w:jc w:val="both"/>
        <w:rPr>
          <w:rFonts w:ascii="Times New Roman" w:hAnsi="Times New Roman"/>
          <w:b/>
          <w:sz w:val="24"/>
          <w:szCs w:val="24"/>
          <w:lang w:val="en-GB"/>
        </w:rPr>
      </w:pPr>
    </w:p>
    <w:p w:rsidR="005F53C1" w:rsidRDefault="005F53C1" w:rsidP="005F53C1">
      <w:pPr>
        <w:jc w:val="both"/>
        <w:rPr>
          <w:rFonts w:ascii="Times New Roman" w:hAnsi="Times New Roman"/>
          <w:b/>
          <w:sz w:val="24"/>
          <w:szCs w:val="24"/>
          <w:lang w:val="en-GB"/>
        </w:rPr>
      </w:pPr>
    </w:p>
    <w:p w:rsidR="007107A7" w:rsidRDefault="007107A7" w:rsidP="005F53C1">
      <w:pPr>
        <w:jc w:val="both"/>
        <w:rPr>
          <w:rFonts w:ascii="Times New Roman" w:hAnsi="Times New Roman"/>
          <w:b/>
          <w:sz w:val="24"/>
          <w:szCs w:val="24"/>
          <w:lang w:val="en-GB"/>
        </w:rPr>
      </w:pPr>
    </w:p>
    <w:p w:rsidR="004653D2" w:rsidRDefault="004653D2" w:rsidP="004653D2">
      <w:pPr>
        <w:jc w:val="both"/>
        <w:rPr>
          <w:rFonts w:ascii="Times New Roman" w:hAnsi="Times New Roman"/>
          <w:sz w:val="24"/>
          <w:szCs w:val="24"/>
        </w:rPr>
      </w:pPr>
      <w:r>
        <w:rPr>
          <w:rFonts w:ascii="Times New Roman" w:hAnsi="Times New Roman"/>
          <w:sz w:val="28"/>
          <w:szCs w:val="28"/>
          <w:u w:val="single"/>
        </w:rPr>
        <w:lastRenderedPageBreak/>
        <w:t>Overview</w:t>
      </w:r>
      <w:r w:rsidR="00734692">
        <w:fldChar w:fldCharType="begin"/>
      </w:r>
      <w:r>
        <w:instrText xml:space="preserve"> XE "3.1 Overview" </w:instrText>
      </w:r>
      <w:r w:rsidR="00734692">
        <w:fldChar w:fldCharType="end"/>
      </w:r>
    </w:p>
    <w:p w:rsidR="004653D2" w:rsidRDefault="004653D2" w:rsidP="004653D2">
      <w:pPr>
        <w:jc w:val="both"/>
        <w:rPr>
          <w:rFonts w:ascii="Times New Roman" w:hAnsi="Times New Roman"/>
          <w:sz w:val="24"/>
          <w:szCs w:val="24"/>
        </w:rPr>
      </w:pPr>
      <w:r>
        <w:rPr>
          <w:rFonts w:ascii="Times New Roman" w:hAnsi="Times New Roman"/>
          <w:sz w:val="24"/>
          <w:szCs w:val="24"/>
        </w:rPr>
        <w:t>An orchestrator is a function which selects an available service to execute the action requested by the (target-conformant) client.</w:t>
      </w:r>
    </w:p>
    <w:p w:rsidR="004653D2" w:rsidRDefault="004653D2" w:rsidP="004653D2">
      <w:pPr>
        <w:jc w:val="both"/>
        <w:rPr>
          <w:rFonts w:ascii="Times New Roman" w:hAnsi="Times New Roman"/>
          <w:sz w:val="24"/>
          <w:szCs w:val="24"/>
        </w:rPr>
      </w:pPr>
      <w:r>
        <w:rPr>
          <w:rFonts w:ascii="Times New Roman" w:hAnsi="Times New Roman"/>
          <w:sz w:val="24"/>
          <w:szCs w:val="24"/>
        </w:rPr>
        <w:t>In order to be able to perform this function we have to create an Orchestrator Generator (OG). Orchestrator Generator is a finite state machine that, given a target service and a set of available services, can say (with a function ωr) which are the services among available services performing a given action, according to the maximal simulation relation. And for each choice of one of such services it progresses to the next state.</w:t>
      </w:r>
    </w:p>
    <w:p w:rsidR="004653D2" w:rsidRDefault="004653D2" w:rsidP="004653D2">
      <w:pPr>
        <w:jc w:val="both"/>
        <w:rPr>
          <w:rFonts w:ascii="Times New Roman" w:hAnsi="Times New Roman"/>
          <w:sz w:val="24"/>
          <w:szCs w:val="24"/>
        </w:rPr>
      </w:pPr>
      <w:r>
        <w:rPr>
          <w:rFonts w:ascii="Times New Roman" w:hAnsi="Times New Roman"/>
          <w:sz w:val="24"/>
          <w:szCs w:val="24"/>
        </w:rPr>
        <w:t>Once we have OG, we get orchestrators by simply picking up, at each step, one among the services returned by ωr and in this way we can be sure that the selected service is able to execute the assigned action.</w:t>
      </w:r>
      <w:r>
        <w:rPr>
          <w:rStyle w:val="Rimandonotaapidipagina"/>
          <w:rFonts w:ascii="Times New Roman" w:hAnsi="Times New Roman"/>
          <w:sz w:val="24"/>
          <w:szCs w:val="24"/>
        </w:rPr>
        <w:footnoteReference w:id="7"/>
      </w:r>
    </w:p>
    <w:p w:rsidR="004653D2" w:rsidRDefault="004653D2" w:rsidP="004653D2">
      <w:pPr>
        <w:jc w:val="both"/>
        <w:rPr>
          <w:rFonts w:ascii="Times New Roman" w:hAnsi="Times New Roman"/>
          <w:sz w:val="24"/>
          <w:szCs w:val="24"/>
        </w:rPr>
      </w:pPr>
      <w:r>
        <w:rPr>
          <w:rFonts w:ascii="Times New Roman" w:hAnsi="Times New Roman"/>
          <w:sz w:val="24"/>
          <w:szCs w:val="24"/>
        </w:rPr>
        <w:t>Building an orchestrator we want to check the existence of service composition by checking the existence of a simulation relation between target and community, which is a transition system  representing the asynchronous product of all available services.</w:t>
      </w:r>
    </w:p>
    <w:p w:rsidR="004653D2" w:rsidRDefault="004653D2" w:rsidP="004653D2">
      <w:pPr>
        <w:jc w:val="both"/>
        <w:rPr>
          <w:rFonts w:ascii="Times New Roman" w:hAnsi="Times New Roman"/>
          <w:sz w:val="24"/>
          <w:szCs w:val="24"/>
        </w:rPr>
      </w:pPr>
      <w:r>
        <w:rPr>
          <w:rFonts w:ascii="Times New Roman" w:hAnsi="Times New Roman"/>
          <w:sz w:val="24"/>
          <w:szCs w:val="24"/>
        </w:rPr>
        <w:t>According to the definition of simulation, given two transition systems TS</w:t>
      </w:r>
      <w:r>
        <w:rPr>
          <w:rFonts w:ascii="Times New Roman" w:hAnsi="Times New Roman"/>
          <w:sz w:val="24"/>
          <w:szCs w:val="24"/>
          <w:vertAlign w:val="subscript"/>
        </w:rPr>
        <w:t>t</w:t>
      </w:r>
      <w:r>
        <w:rPr>
          <w:rFonts w:ascii="Times New Roman" w:hAnsi="Times New Roman"/>
          <w:sz w:val="24"/>
          <w:szCs w:val="24"/>
        </w:rPr>
        <w:t xml:space="preserve"> (which represent a target service) and TS</w:t>
      </w:r>
      <w:r>
        <w:rPr>
          <w:rFonts w:ascii="Times New Roman" w:hAnsi="Times New Roman"/>
          <w:sz w:val="24"/>
          <w:szCs w:val="24"/>
          <w:vertAlign w:val="subscript"/>
        </w:rPr>
        <w:t>C</w:t>
      </w:r>
      <w:r>
        <w:rPr>
          <w:rFonts w:ascii="Times New Roman" w:hAnsi="Times New Roman"/>
          <w:sz w:val="24"/>
          <w:szCs w:val="24"/>
        </w:rPr>
        <w:t xml:space="preserve"> (for the community), a simulation relation of TS</w:t>
      </w:r>
      <w:r>
        <w:rPr>
          <w:rFonts w:ascii="Times New Roman" w:hAnsi="Times New Roman"/>
          <w:sz w:val="24"/>
          <w:szCs w:val="24"/>
          <w:vertAlign w:val="subscript"/>
        </w:rPr>
        <w:t>t</w:t>
      </w:r>
      <w:r>
        <w:rPr>
          <w:rFonts w:ascii="Times New Roman" w:hAnsi="Times New Roman"/>
          <w:sz w:val="24"/>
          <w:szCs w:val="24"/>
        </w:rPr>
        <w:t xml:space="preserve"> by TS</w:t>
      </w:r>
      <w:r>
        <w:rPr>
          <w:rFonts w:ascii="Times New Roman" w:hAnsi="Times New Roman"/>
          <w:sz w:val="24"/>
          <w:szCs w:val="24"/>
          <w:vertAlign w:val="subscript"/>
        </w:rPr>
        <w:t>C</w:t>
      </w:r>
      <w:r>
        <w:rPr>
          <w:rFonts w:ascii="Times New Roman" w:hAnsi="Times New Roman"/>
          <w:sz w:val="24"/>
          <w:szCs w:val="24"/>
        </w:rPr>
        <w:t xml:space="preserve"> is a relation </w:t>
      </w:r>
      <m:oMath>
        <m:r>
          <w:rPr>
            <w:rFonts w:ascii="Cambria Math" w:hAnsi="Cambria Math"/>
            <w:sz w:val="24"/>
            <w:szCs w:val="24"/>
            <w:vertAlign w:val="subscript"/>
            <w:lang w:val="en-GB"/>
          </w:rPr>
          <m:t>R⊆</m:t>
        </m:r>
        <m:sSub>
          <m:sSubPr>
            <m:ctrlPr>
              <w:rPr>
                <w:rFonts w:ascii="Cambria Math" w:hAnsi="Cambria Math"/>
                <w:i/>
                <w:sz w:val="24"/>
                <w:szCs w:val="24"/>
                <w:vertAlign w:val="subscript"/>
                <w:lang w:val="it-IT"/>
              </w:rPr>
            </m:ctrlPr>
          </m:sSubPr>
          <m:e>
            <m:r>
              <w:rPr>
                <w:rFonts w:ascii="Cambria Math" w:hAnsi="Cambria Math"/>
                <w:sz w:val="24"/>
                <w:szCs w:val="24"/>
                <w:vertAlign w:val="subscript"/>
                <w:lang w:val="en-GB"/>
              </w:rPr>
              <m:t>S</m:t>
            </m:r>
          </m:e>
          <m:sub>
            <m:r>
              <w:rPr>
                <w:rFonts w:ascii="Cambria Math" w:hAnsi="Cambria Math"/>
                <w:sz w:val="24"/>
                <w:szCs w:val="24"/>
                <w:vertAlign w:val="subscript"/>
                <w:lang w:val="en-GB"/>
              </w:rPr>
              <m:t>t</m:t>
            </m:r>
          </m:sub>
        </m:sSub>
        <m:r>
          <w:rPr>
            <w:rFonts w:ascii="Cambria Math" w:hAnsi="Cambria Math"/>
            <w:sz w:val="24"/>
            <w:szCs w:val="24"/>
            <w:vertAlign w:val="subscript"/>
            <w:lang w:val="en-GB"/>
          </w:rPr>
          <m:t xml:space="preserve">× </m:t>
        </m:r>
        <m:sSub>
          <m:sSubPr>
            <m:ctrlPr>
              <w:rPr>
                <w:rFonts w:ascii="Cambria Math" w:hAnsi="Cambria Math"/>
                <w:i/>
                <w:sz w:val="24"/>
                <w:szCs w:val="24"/>
                <w:vertAlign w:val="subscript"/>
                <w:lang w:val="it-IT"/>
              </w:rPr>
            </m:ctrlPr>
          </m:sSubPr>
          <m:e>
            <m:r>
              <w:rPr>
                <w:rFonts w:ascii="Cambria Math" w:hAnsi="Cambria Math"/>
                <w:sz w:val="24"/>
                <w:szCs w:val="24"/>
                <w:vertAlign w:val="subscript"/>
                <w:lang w:val="en-GB"/>
              </w:rPr>
              <m:t>S</m:t>
            </m:r>
          </m:e>
          <m:sub>
            <m:r>
              <w:rPr>
                <w:rFonts w:ascii="Cambria Math" w:hAnsi="Cambria Math"/>
                <w:sz w:val="24"/>
                <w:szCs w:val="24"/>
                <w:vertAlign w:val="subscript"/>
                <w:lang w:val="en-GB"/>
              </w:rPr>
              <m:t>C</m:t>
            </m:r>
          </m:sub>
        </m:sSub>
      </m:oMath>
      <w:r>
        <w:rPr>
          <w:rFonts w:ascii="Times New Roman" w:hAnsi="Times New Roman"/>
          <w:sz w:val="24"/>
          <w:szCs w:val="24"/>
        </w:rPr>
        <w:t>, such that:</w:t>
      </w:r>
    </w:p>
    <w:p w:rsidR="004653D2" w:rsidRDefault="004653D2" w:rsidP="004653D2">
      <w:pPr>
        <w:jc w:val="both"/>
        <w:rPr>
          <w:rFonts w:ascii="Times New Roman" w:hAnsi="Times New Roman"/>
          <w:sz w:val="24"/>
          <w:szCs w:val="24"/>
        </w:rPr>
      </w:pPr>
      <w:r>
        <w:rPr>
          <w:rFonts w:ascii="Times New Roman" w:hAnsi="Times New Roman"/>
          <w:sz w:val="24"/>
          <w:szCs w:val="24"/>
        </w:rPr>
        <w:t>R(s</w:t>
      </w:r>
      <w:r>
        <w:rPr>
          <w:rFonts w:ascii="Times New Roman" w:hAnsi="Times New Roman"/>
          <w:sz w:val="24"/>
          <w:szCs w:val="24"/>
          <w:vertAlign w:val="subscript"/>
        </w:rPr>
        <w:t>t</w:t>
      </w:r>
      <w:r>
        <w:rPr>
          <w:rFonts w:ascii="Times New Roman" w:hAnsi="Times New Roman"/>
          <w:sz w:val="24"/>
          <w:szCs w:val="24"/>
        </w:rPr>
        <w:t>, s</w:t>
      </w:r>
      <w:r>
        <w:rPr>
          <w:rFonts w:ascii="Times New Roman" w:hAnsi="Times New Roman"/>
          <w:sz w:val="24"/>
          <w:szCs w:val="24"/>
          <w:vertAlign w:val="subscript"/>
        </w:rPr>
        <w:t>C</w:t>
      </w:r>
      <w:r>
        <w:rPr>
          <w:rFonts w:ascii="Times New Roman" w:hAnsi="Times New Roman"/>
          <w:sz w:val="24"/>
          <w:szCs w:val="24"/>
        </w:rPr>
        <w:t>) implies:</w:t>
      </w:r>
    </w:p>
    <w:p w:rsidR="004653D2" w:rsidRDefault="004653D2" w:rsidP="004653D2">
      <w:pPr>
        <w:pStyle w:val="Paragrafoelenco"/>
        <w:numPr>
          <w:ilvl w:val="0"/>
          <w:numId w:val="5"/>
        </w:numPr>
        <w:jc w:val="both"/>
        <w:rPr>
          <w:rFonts w:ascii="Times New Roman" w:hAnsi="Times New Roman"/>
          <w:sz w:val="24"/>
          <w:szCs w:val="24"/>
          <w:lang w:val="en-GB"/>
        </w:rPr>
      </w:pPr>
      <w:r w:rsidRPr="00707A49">
        <w:rPr>
          <w:rFonts w:ascii="Times New Roman" w:hAnsi="Times New Roman"/>
          <w:sz w:val="24"/>
          <w:szCs w:val="24"/>
          <w:lang w:val="en-GB"/>
        </w:rPr>
        <w:t xml:space="preserve">if </w:t>
      </w:r>
      <m:oMath>
        <m:r>
          <w:rPr>
            <w:rFonts w:ascii="Cambria Math" w:hAnsi="Cambria Math"/>
            <w:sz w:val="24"/>
            <w:szCs w:val="24"/>
            <w:lang w:val="en-GB"/>
          </w:rPr>
          <m:t xml:space="preserve"> </m:t>
        </m:r>
        <m:sSub>
          <m:sSubPr>
            <m:ctrlPr>
              <w:rPr>
                <w:rFonts w:ascii="Cambria Math" w:hAnsi="Cambria Math"/>
                <w:i/>
                <w:sz w:val="24"/>
                <w:szCs w:val="24"/>
                <w:lang w:val="it-IT"/>
              </w:rPr>
            </m:ctrlPr>
          </m:sSubPr>
          <m:e>
            <m:r>
              <w:rPr>
                <w:rFonts w:ascii="Cambria Math" w:hAnsi="Cambria Math"/>
                <w:sz w:val="24"/>
                <w:szCs w:val="24"/>
                <w:lang w:val="en-GB"/>
              </w:rPr>
              <m:t>s</m:t>
            </m:r>
          </m:e>
          <m:sub>
            <m:r>
              <w:rPr>
                <w:rFonts w:ascii="Cambria Math" w:hAnsi="Cambria Math"/>
                <w:sz w:val="24"/>
                <w:szCs w:val="24"/>
                <w:lang w:val="en-GB"/>
              </w:rPr>
              <m:t>t</m:t>
            </m:r>
          </m:sub>
        </m:sSub>
        <m:r>
          <w:rPr>
            <w:rFonts w:ascii="Cambria Math" w:hAnsi="Cambria Math"/>
            <w:sz w:val="24"/>
            <w:szCs w:val="24"/>
            <w:vertAlign w:val="subscript"/>
            <w:lang w:val="en-GB"/>
          </w:rPr>
          <m:t>⊆</m:t>
        </m:r>
        <m:sSub>
          <m:sSubPr>
            <m:ctrlPr>
              <w:rPr>
                <w:rFonts w:ascii="Cambria Math" w:hAnsi="Cambria Math"/>
                <w:i/>
                <w:sz w:val="24"/>
                <w:szCs w:val="24"/>
                <w:vertAlign w:val="subscript"/>
                <w:lang w:val="it-IT"/>
              </w:rPr>
            </m:ctrlPr>
          </m:sSubPr>
          <m:e>
            <m:r>
              <w:rPr>
                <w:rFonts w:ascii="Cambria Math" w:hAnsi="Cambria Math"/>
                <w:sz w:val="24"/>
                <w:szCs w:val="24"/>
                <w:vertAlign w:val="subscript"/>
                <w:lang w:val="en-GB"/>
              </w:rPr>
              <m:t>F</m:t>
            </m:r>
          </m:e>
          <m:sub>
            <m:r>
              <w:rPr>
                <w:rFonts w:ascii="Cambria Math" w:hAnsi="Cambria Math"/>
                <w:sz w:val="24"/>
                <w:szCs w:val="24"/>
                <w:vertAlign w:val="subscript"/>
                <w:lang w:val="en-GB"/>
              </w:rPr>
              <m:t>t</m:t>
            </m:r>
          </m:sub>
        </m:sSub>
      </m:oMath>
      <w:r w:rsidRPr="00707A49">
        <w:rPr>
          <w:rFonts w:ascii="Times New Roman" w:hAnsi="Times New Roman"/>
          <w:sz w:val="24"/>
          <w:szCs w:val="24"/>
          <w:lang w:val="en-GB"/>
        </w:rPr>
        <w:t xml:space="preserve">then </w:t>
      </w:r>
      <m:oMath>
        <m:sSub>
          <m:sSubPr>
            <m:ctrlPr>
              <w:rPr>
                <w:rFonts w:ascii="Cambria Math" w:hAnsi="Cambria Math"/>
                <w:i/>
                <w:sz w:val="24"/>
                <w:szCs w:val="24"/>
                <w:lang w:val="it-IT"/>
              </w:rPr>
            </m:ctrlPr>
          </m:sSubPr>
          <m:e>
            <m:r>
              <w:rPr>
                <w:rFonts w:ascii="Cambria Math" w:hAnsi="Cambria Math"/>
                <w:sz w:val="24"/>
                <w:szCs w:val="24"/>
                <w:lang w:val="en-GB"/>
              </w:rPr>
              <m:t>s</m:t>
            </m:r>
          </m:e>
          <m:sub>
            <m:r>
              <w:rPr>
                <w:rFonts w:ascii="Cambria Math" w:hAnsi="Cambria Math"/>
                <w:sz w:val="24"/>
                <w:szCs w:val="24"/>
                <w:lang w:val="en-GB"/>
              </w:rPr>
              <m:t>C</m:t>
            </m:r>
          </m:sub>
        </m:sSub>
        <m:r>
          <w:rPr>
            <w:rFonts w:ascii="Cambria Math" w:hAnsi="Cambria Math"/>
            <w:sz w:val="24"/>
            <w:szCs w:val="24"/>
            <w:vertAlign w:val="subscript"/>
            <w:lang w:val="en-GB"/>
          </w:rPr>
          <m:t>⊆</m:t>
        </m:r>
        <m:sSub>
          <m:sSubPr>
            <m:ctrlPr>
              <w:rPr>
                <w:rFonts w:ascii="Cambria Math" w:hAnsi="Cambria Math"/>
                <w:i/>
                <w:sz w:val="24"/>
                <w:szCs w:val="24"/>
                <w:vertAlign w:val="subscript"/>
                <w:lang w:val="it-IT"/>
              </w:rPr>
            </m:ctrlPr>
          </m:sSubPr>
          <m:e>
            <m:r>
              <w:rPr>
                <w:rFonts w:ascii="Cambria Math" w:hAnsi="Cambria Math"/>
                <w:sz w:val="24"/>
                <w:szCs w:val="24"/>
                <w:vertAlign w:val="subscript"/>
                <w:lang w:val="en-GB"/>
              </w:rPr>
              <m:t>F</m:t>
            </m:r>
          </m:e>
          <m:sub>
            <m:r>
              <w:rPr>
                <w:rFonts w:ascii="Cambria Math" w:hAnsi="Cambria Math"/>
                <w:sz w:val="24"/>
                <w:szCs w:val="24"/>
                <w:vertAlign w:val="subscript"/>
                <w:lang w:val="en-GB"/>
              </w:rPr>
              <m:t>C</m:t>
            </m:r>
          </m:sub>
        </m:sSub>
      </m:oMath>
      <w:r w:rsidRPr="00707A49">
        <w:rPr>
          <w:rFonts w:ascii="Times New Roman" w:hAnsi="Times New Roman"/>
          <w:sz w:val="24"/>
          <w:szCs w:val="24"/>
          <w:lang w:val="en-GB"/>
        </w:rPr>
        <w:t>;</w:t>
      </w:r>
    </w:p>
    <w:p w:rsidR="004653D2" w:rsidRPr="009F7BAA" w:rsidRDefault="004653D2" w:rsidP="004653D2">
      <w:pPr>
        <w:pStyle w:val="Paragrafoelenco"/>
        <w:numPr>
          <w:ilvl w:val="0"/>
          <w:numId w:val="5"/>
        </w:numPr>
        <w:jc w:val="both"/>
        <w:rPr>
          <w:rFonts w:ascii="Times New Roman" w:hAnsi="Times New Roman"/>
          <w:sz w:val="24"/>
          <w:szCs w:val="24"/>
          <w:lang w:val="en-GB"/>
        </w:rPr>
      </w:pPr>
      <w:r w:rsidRPr="00707A49">
        <w:rPr>
          <w:rFonts w:ascii="Times New Roman" w:hAnsi="Times New Roman"/>
          <w:sz w:val="24"/>
          <w:szCs w:val="24"/>
          <w:lang w:val="en-GB"/>
        </w:rPr>
        <w:t xml:space="preserve">for all transitions </w:t>
      </w:r>
      <m:oMath>
        <m:sSub>
          <m:sSubPr>
            <m:ctrlPr>
              <w:rPr>
                <w:rFonts w:ascii="Cambria Math" w:hAnsi="Cambria Math"/>
                <w:i/>
                <w:sz w:val="24"/>
                <w:szCs w:val="24"/>
                <w:lang w:val="it-IT"/>
              </w:rPr>
            </m:ctrlPr>
          </m:sSubPr>
          <m:e>
            <m:r>
              <w:rPr>
                <w:rFonts w:ascii="Cambria Math" w:hAnsi="Cambria Math"/>
                <w:sz w:val="24"/>
                <w:szCs w:val="24"/>
                <w:lang w:val="en-GB"/>
              </w:rPr>
              <m:t>s</m:t>
            </m:r>
          </m:e>
          <m:sub>
            <m:r>
              <w:rPr>
                <w:rFonts w:ascii="Cambria Math" w:hAnsi="Cambria Math"/>
                <w:sz w:val="24"/>
                <w:szCs w:val="24"/>
                <w:lang w:val="en-GB"/>
              </w:rPr>
              <m:t>t</m:t>
            </m:r>
          </m:sub>
        </m:sSub>
        <m:sSub>
          <m:sSubPr>
            <m:ctrlPr>
              <w:rPr>
                <w:rFonts w:ascii="Cambria Math" w:hAnsi="Cambria Math"/>
                <w:i/>
                <w:sz w:val="24"/>
                <w:szCs w:val="24"/>
                <w:lang w:val="en-GB"/>
              </w:rPr>
            </m:ctrlPr>
          </m:sSubPr>
          <m:e>
            <m:r>
              <w:rPr>
                <w:rFonts w:ascii="Cambria Math" w:hAnsi="Cambria Math"/>
                <w:sz w:val="24"/>
                <w:szCs w:val="24"/>
                <w:lang w:val="en-GB"/>
              </w:rPr>
              <m:t>→</m:t>
            </m:r>
          </m:e>
          <m:sub>
            <m:r>
              <w:rPr>
                <w:rFonts w:ascii="Cambria Math" w:hAnsi="Cambria Math"/>
                <w:sz w:val="24"/>
                <w:szCs w:val="24"/>
                <w:lang w:val="en-GB"/>
              </w:rPr>
              <m:t>a</m:t>
            </m:r>
          </m:sub>
        </m:sSub>
        <m:sSub>
          <m:sSubPr>
            <m:ctrlPr>
              <w:rPr>
                <w:rFonts w:ascii="Cambria Math" w:hAnsi="Cambria Math"/>
                <w:i/>
                <w:sz w:val="24"/>
                <w:szCs w:val="24"/>
                <w:lang w:val="it-IT"/>
              </w:rPr>
            </m:ctrlPr>
          </m:sSubPr>
          <m:e>
            <m:r>
              <w:rPr>
                <w:rFonts w:ascii="Cambria Math" w:hAnsi="Cambria Math"/>
                <w:sz w:val="24"/>
                <w:szCs w:val="24"/>
                <w:lang w:val="en-GB"/>
              </w:rPr>
              <m:t>s'</m:t>
            </m:r>
          </m:e>
          <m:sub>
            <m:r>
              <w:rPr>
                <w:rFonts w:ascii="Cambria Math" w:hAnsi="Cambria Math"/>
                <w:sz w:val="24"/>
                <w:szCs w:val="24"/>
                <w:lang w:val="en-GB"/>
              </w:rPr>
              <m:t>t</m:t>
            </m:r>
          </m:sub>
        </m:sSub>
      </m:oMath>
      <w:r w:rsidRPr="00707A49">
        <w:rPr>
          <w:rFonts w:ascii="Times New Roman" w:hAnsi="Times New Roman"/>
          <w:sz w:val="24"/>
          <w:szCs w:val="24"/>
          <w:lang w:val="en-GB"/>
        </w:rPr>
        <w:t xml:space="preserve"> in TS</w:t>
      </w:r>
      <w:r w:rsidRPr="00707A49">
        <w:rPr>
          <w:rFonts w:ascii="Times New Roman" w:hAnsi="Times New Roman"/>
          <w:sz w:val="24"/>
          <w:szCs w:val="24"/>
          <w:vertAlign w:val="subscript"/>
          <w:lang w:val="en-GB"/>
        </w:rPr>
        <w:t>t</w:t>
      </w:r>
      <w:r w:rsidRPr="00707A49">
        <w:rPr>
          <w:rFonts w:ascii="Times New Roman" w:hAnsi="Times New Roman"/>
          <w:sz w:val="24"/>
          <w:szCs w:val="24"/>
          <w:lang w:val="en-GB"/>
        </w:rPr>
        <w:t xml:space="preserve"> there exists a transition  </w:t>
      </w:r>
      <m:oMath>
        <m:sSub>
          <m:sSubPr>
            <m:ctrlPr>
              <w:rPr>
                <w:rFonts w:ascii="Cambria Math" w:hAnsi="Cambria Math"/>
                <w:i/>
                <w:sz w:val="24"/>
                <w:szCs w:val="24"/>
                <w:lang w:val="it-IT"/>
              </w:rPr>
            </m:ctrlPr>
          </m:sSubPr>
          <m:e>
            <m:r>
              <w:rPr>
                <w:rFonts w:ascii="Cambria Math" w:hAnsi="Cambria Math"/>
                <w:sz w:val="24"/>
                <w:szCs w:val="24"/>
                <w:lang w:val="en-GB"/>
              </w:rPr>
              <m:t>s</m:t>
            </m:r>
          </m:e>
          <m:sub>
            <m:r>
              <w:rPr>
                <w:rFonts w:ascii="Cambria Math" w:hAnsi="Cambria Math"/>
                <w:sz w:val="24"/>
                <w:szCs w:val="24"/>
                <w:lang w:val="en-GB"/>
              </w:rPr>
              <m:t>C</m:t>
            </m:r>
          </m:sub>
        </m:sSub>
        <m:sSub>
          <m:sSubPr>
            <m:ctrlPr>
              <w:rPr>
                <w:rFonts w:ascii="Cambria Math" w:hAnsi="Cambria Math"/>
                <w:i/>
                <w:sz w:val="24"/>
                <w:szCs w:val="24"/>
                <w:lang w:val="en-GB"/>
              </w:rPr>
            </m:ctrlPr>
          </m:sSubPr>
          <m:e>
            <m:r>
              <w:rPr>
                <w:rFonts w:ascii="Cambria Math" w:hAnsi="Cambria Math"/>
                <w:sz w:val="24"/>
                <w:szCs w:val="24"/>
                <w:lang w:val="en-GB"/>
              </w:rPr>
              <m:t>→</m:t>
            </m:r>
          </m:e>
          <m:sub>
            <m:r>
              <w:rPr>
                <w:rFonts w:ascii="Cambria Math" w:hAnsi="Cambria Math"/>
                <w:sz w:val="24"/>
                <w:szCs w:val="24"/>
                <w:lang w:val="en-GB"/>
              </w:rPr>
              <m:t>a</m:t>
            </m:r>
          </m:sub>
        </m:sSub>
        <m:sSub>
          <m:sSubPr>
            <m:ctrlPr>
              <w:rPr>
                <w:rFonts w:ascii="Cambria Math" w:hAnsi="Cambria Math"/>
                <w:i/>
                <w:sz w:val="24"/>
                <w:szCs w:val="24"/>
                <w:lang w:val="it-IT"/>
              </w:rPr>
            </m:ctrlPr>
          </m:sSubPr>
          <m:e>
            <m:r>
              <w:rPr>
                <w:rFonts w:ascii="Cambria Math" w:hAnsi="Cambria Math"/>
                <w:sz w:val="24"/>
                <w:szCs w:val="24"/>
                <w:lang w:val="en-GB"/>
              </w:rPr>
              <m:t>s'</m:t>
            </m:r>
          </m:e>
          <m:sub>
            <m:r>
              <w:rPr>
                <w:rFonts w:ascii="Cambria Math" w:hAnsi="Cambria Math"/>
                <w:sz w:val="24"/>
                <w:szCs w:val="24"/>
                <w:lang w:val="en-GB"/>
              </w:rPr>
              <m:t>C</m:t>
            </m:r>
          </m:sub>
        </m:sSub>
      </m:oMath>
      <w:r w:rsidRPr="00707A49">
        <w:rPr>
          <w:rFonts w:ascii="Times New Roman" w:hAnsi="Times New Roman"/>
          <w:sz w:val="24"/>
          <w:szCs w:val="24"/>
          <w:lang w:val="en-GB"/>
        </w:rPr>
        <w:t xml:space="preserve"> in TS</w:t>
      </w:r>
      <w:r w:rsidRPr="00707A49">
        <w:rPr>
          <w:rFonts w:ascii="Times New Roman" w:hAnsi="Times New Roman"/>
          <w:sz w:val="24"/>
          <w:szCs w:val="24"/>
          <w:vertAlign w:val="subscript"/>
          <w:lang w:val="en-GB"/>
        </w:rPr>
        <w:t>C</w:t>
      </w:r>
      <w:r w:rsidRPr="00707A49">
        <w:rPr>
          <w:rFonts w:ascii="Times New Roman" w:hAnsi="Times New Roman"/>
          <w:sz w:val="24"/>
          <w:szCs w:val="24"/>
          <w:lang w:val="en-GB"/>
        </w:rPr>
        <w:t xml:space="preserve"> and R(s′</w:t>
      </w:r>
      <w:r w:rsidRPr="00707A49">
        <w:rPr>
          <w:rFonts w:ascii="Times New Roman" w:hAnsi="Times New Roman"/>
          <w:sz w:val="24"/>
          <w:szCs w:val="24"/>
          <w:vertAlign w:val="subscript"/>
          <w:lang w:val="en-GB"/>
        </w:rPr>
        <w:t>t</w:t>
      </w:r>
      <w:r w:rsidRPr="00707A49">
        <w:rPr>
          <w:rFonts w:ascii="Times New Roman" w:hAnsi="Times New Roman"/>
          <w:sz w:val="24"/>
          <w:szCs w:val="24"/>
          <w:lang w:val="en-GB"/>
        </w:rPr>
        <w:t>, s′</w:t>
      </w:r>
      <w:r w:rsidRPr="00707A49">
        <w:rPr>
          <w:rFonts w:ascii="Times New Roman" w:hAnsi="Times New Roman"/>
          <w:sz w:val="24"/>
          <w:szCs w:val="24"/>
          <w:vertAlign w:val="subscript"/>
          <w:lang w:val="en-GB"/>
        </w:rPr>
        <w:t>C</w:t>
      </w:r>
      <w:r w:rsidRPr="00707A49">
        <w:rPr>
          <w:rFonts w:ascii="Times New Roman" w:hAnsi="Times New Roman"/>
          <w:sz w:val="24"/>
          <w:szCs w:val="24"/>
          <w:lang w:val="en-GB"/>
        </w:rPr>
        <w:t>).</w:t>
      </w:r>
    </w:p>
    <w:p w:rsidR="004653D2" w:rsidRDefault="004653D2" w:rsidP="004653D2">
      <w:pPr>
        <w:jc w:val="both"/>
        <w:rPr>
          <w:rFonts w:ascii="Times New Roman" w:hAnsi="Times New Roman"/>
          <w:sz w:val="24"/>
          <w:szCs w:val="24"/>
        </w:rPr>
      </w:pPr>
      <w:r>
        <w:rPr>
          <w:rFonts w:ascii="Times New Roman" w:hAnsi="Times New Roman"/>
          <w:sz w:val="24"/>
          <w:szCs w:val="24"/>
        </w:rPr>
        <w:t>where s</w:t>
      </w:r>
      <w:r>
        <w:rPr>
          <w:rFonts w:ascii="Times New Roman" w:hAnsi="Times New Roman"/>
          <w:sz w:val="24"/>
          <w:szCs w:val="24"/>
          <w:vertAlign w:val="subscript"/>
        </w:rPr>
        <w:t>t</w:t>
      </w:r>
      <w:r>
        <w:rPr>
          <w:rFonts w:ascii="Times New Roman" w:hAnsi="Times New Roman"/>
          <w:sz w:val="24"/>
          <w:szCs w:val="24"/>
        </w:rPr>
        <w:t xml:space="preserve"> is a state of target, s</w:t>
      </w:r>
      <w:r>
        <w:rPr>
          <w:rFonts w:ascii="Times New Roman" w:hAnsi="Times New Roman"/>
          <w:sz w:val="24"/>
          <w:szCs w:val="24"/>
          <w:vertAlign w:val="subscript"/>
        </w:rPr>
        <w:t>C</w:t>
      </w:r>
      <w:r>
        <w:rPr>
          <w:rFonts w:ascii="Times New Roman" w:hAnsi="Times New Roman"/>
          <w:sz w:val="24"/>
          <w:szCs w:val="24"/>
        </w:rPr>
        <w:t xml:space="preserve"> is a state of community, F</w:t>
      </w:r>
      <w:r>
        <w:rPr>
          <w:rFonts w:ascii="Times New Roman" w:hAnsi="Times New Roman"/>
          <w:sz w:val="24"/>
          <w:szCs w:val="24"/>
          <w:vertAlign w:val="subscript"/>
        </w:rPr>
        <w:t>t</w:t>
      </w:r>
      <w:r>
        <w:rPr>
          <w:rFonts w:ascii="Times New Roman" w:hAnsi="Times New Roman"/>
          <w:sz w:val="24"/>
          <w:szCs w:val="24"/>
        </w:rPr>
        <w:t xml:space="preserve"> and F</w:t>
      </w:r>
      <w:r>
        <w:rPr>
          <w:rFonts w:ascii="Times New Roman" w:hAnsi="Times New Roman"/>
          <w:sz w:val="24"/>
          <w:szCs w:val="24"/>
          <w:vertAlign w:val="subscript"/>
        </w:rPr>
        <w:t>C</w:t>
      </w:r>
      <w:r>
        <w:rPr>
          <w:rFonts w:ascii="Times New Roman" w:hAnsi="Times New Roman"/>
          <w:sz w:val="24"/>
          <w:szCs w:val="24"/>
        </w:rPr>
        <w:t xml:space="preserve"> are final states of target and community respectively, and a is an action.</w:t>
      </w:r>
    </w:p>
    <w:p w:rsidR="004653D2" w:rsidRDefault="004653D2" w:rsidP="004653D2">
      <w:pPr>
        <w:jc w:val="both"/>
        <w:rPr>
          <w:rFonts w:ascii="Times New Roman" w:hAnsi="Times New Roman"/>
          <w:sz w:val="24"/>
          <w:szCs w:val="24"/>
        </w:rPr>
      </w:pPr>
      <w:r>
        <w:rPr>
          <w:rFonts w:ascii="Times New Roman" w:hAnsi="Times New Roman"/>
          <w:sz w:val="24"/>
          <w:szCs w:val="24"/>
        </w:rPr>
        <w:t>The definition says that state s</w:t>
      </w:r>
      <w:r>
        <w:rPr>
          <w:rFonts w:ascii="Times New Roman" w:hAnsi="Times New Roman"/>
          <w:sz w:val="24"/>
          <w:szCs w:val="24"/>
          <w:vertAlign w:val="subscript"/>
        </w:rPr>
        <w:t>t</w:t>
      </w:r>
      <w:r>
        <w:rPr>
          <w:rFonts w:ascii="Times New Roman" w:hAnsi="Times New Roman"/>
          <w:sz w:val="24"/>
          <w:szCs w:val="24"/>
        </w:rPr>
        <w:t xml:space="preserve"> of TS</w:t>
      </w:r>
      <w:r>
        <w:rPr>
          <w:rFonts w:ascii="Times New Roman" w:hAnsi="Times New Roman"/>
          <w:sz w:val="24"/>
          <w:szCs w:val="24"/>
          <w:vertAlign w:val="subscript"/>
        </w:rPr>
        <w:t>t</w:t>
      </w:r>
      <w:r>
        <w:rPr>
          <w:rFonts w:ascii="Times New Roman" w:hAnsi="Times New Roman"/>
          <w:sz w:val="24"/>
          <w:szCs w:val="24"/>
        </w:rPr>
        <w:t xml:space="preserve"> is in a simulation relation R with s</w:t>
      </w:r>
      <w:r>
        <w:rPr>
          <w:rFonts w:ascii="Times New Roman" w:hAnsi="Times New Roman"/>
          <w:sz w:val="24"/>
          <w:szCs w:val="24"/>
          <w:vertAlign w:val="subscript"/>
        </w:rPr>
        <w:t>C</w:t>
      </w:r>
      <w:r>
        <w:rPr>
          <w:rFonts w:ascii="Times New Roman" w:hAnsi="Times New Roman"/>
          <w:sz w:val="24"/>
          <w:szCs w:val="24"/>
        </w:rPr>
        <w:t xml:space="preserve"> of TS</w:t>
      </w:r>
      <w:r>
        <w:rPr>
          <w:rFonts w:ascii="Times New Roman" w:hAnsi="Times New Roman"/>
          <w:sz w:val="24"/>
          <w:szCs w:val="24"/>
          <w:vertAlign w:val="subscript"/>
        </w:rPr>
        <w:t>C</w:t>
      </w:r>
      <w:r>
        <w:rPr>
          <w:rFonts w:ascii="Times New Roman" w:hAnsi="Times New Roman"/>
          <w:sz w:val="24"/>
          <w:szCs w:val="24"/>
        </w:rPr>
        <w:t xml:space="preserve"> if:</w:t>
      </w:r>
    </w:p>
    <w:p w:rsidR="004653D2" w:rsidRDefault="004653D2" w:rsidP="004653D2">
      <w:pPr>
        <w:numPr>
          <w:ilvl w:val="0"/>
          <w:numId w:val="17"/>
        </w:numPr>
        <w:tabs>
          <w:tab w:val="left" w:pos="720"/>
        </w:tabs>
        <w:suppressAutoHyphens/>
        <w:jc w:val="both"/>
        <w:rPr>
          <w:rFonts w:ascii="Times New Roman" w:hAnsi="Times New Roman"/>
          <w:sz w:val="24"/>
          <w:szCs w:val="24"/>
        </w:rPr>
      </w:pPr>
      <w:r>
        <w:rPr>
          <w:rFonts w:ascii="Times New Roman" w:hAnsi="Times New Roman"/>
          <w:sz w:val="24"/>
          <w:szCs w:val="24"/>
        </w:rPr>
        <w:t>if s</w:t>
      </w:r>
      <w:r>
        <w:rPr>
          <w:rFonts w:ascii="Times New Roman" w:hAnsi="Times New Roman"/>
          <w:sz w:val="24"/>
          <w:szCs w:val="24"/>
          <w:vertAlign w:val="subscript"/>
        </w:rPr>
        <w:t>t</w:t>
      </w:r>
      <w:r>
        <w:rPr>
          <w:rFonts w:ascii="Times New Roman" w:hAnsi="Times New Roman"/>
          <w:sz w:val="24"/>
          <w:szCs w:val="24"/>
        </w:rPr>
        <w:t xml:space="preserve"> is final then also s</w:t>
      </w:r>
      <w:r>
        <w:rPr>
          <w:rFonts w:ascii="Times New Roman" w:hAnsi="Times New Roman"/>
          <w:sz w:val="24"/>
          <w:szCs w:val="24"/>
          <w:vertAlign w:val="subscript"/>
        </w:rPr>
        <w:t>C</w:t>
      </w:r>
      <w:r>
        <w:rPr>
          <w:rFonts w:ascii="Times New Roman" w:hAnsi="Times New Roman"/>
          <w:sz w:val="24"/>
          <w:szCs w:val="24"/>
        </w:rPr>
        <w:t xml:space="preserve"> is final;</w:t>
      </w:r>
    </w:p>
    <w:p w:rsidR="004653D2" w:rsidRDefault="004653D2" w:rsidP="004653D2">
      <w:pPr>
        <w:numPr>
          <w:ilvl w:val="0"/>
          <w:numId w:val="17"/>
        </w:numPr>
        <w:tabs>
          <w:tab w:val="left" w:pos="720"/>
        </w:tabs>
        <w:suppressAutoHyphens/>
        <w:jc w:val="both"/>
        <w:rPr>
          <w:rFonts w:ascii="Times New Roman" w:hAnsi="Times New Roman"/>
          <w:sz w:val="24"/>
          <w:szCs w:val="24"/>
        </w:rPr>
      </w:pPr>
      <w:r>
        <w:rPr>
          <w:rFonts w:ascii="Times New Roman" w:hAnsi="Times New Roman"/>
          <w:sz w:val="24"/>
          <w:szCs w:val="24"/>
        </w:rPr>
        <w:t>for every action a and state s′</w:t>
      </w:r>
      <w:r>
        <w:rPr>
          <w:rFonts w:ascii="Times New Roman" w:hAnsi="Times New Roman"/>
          <w:sz w:val="24"/>
          <w:szCs w:val="24"/>
          <w:vertAlign w:val="subscript"/>
        </w:rPr>
        <w:t>t</w:t>
      </w:r>
      <w:r>
        <w:rPr>
          <w:rFonts w:ascii="Times New Roman" w:hAnsi="Times New Roman"/>
          <w:sz w:val="24"/>
          <w:szCs w:val="24"/>
        </w:rPr>
        <w:t>, if s</w:t>
      </w:r>
      <w:r>
        <w:rPr>
          <w:rFonts w:ascii="Times New Roman" w:hAnsi="Times New Roman"/>
          <w:sz w:val="24"/>
          <w:szCs w:val="24"/>
          <w:vertAlign w:val="subscript"/>
        </w:rPr>
        <w:t>t</w:t>
      </w:r>
      <w:r>
        <w:rPr>
          <w:rFonts w:ascii="Times New Roman" w:hAnsi="Times New Roman"/>
          <w:sz w:val="24"/>
          <w:szCs w:val="24"/>
        </w:rPr>
        <w:t xml:space="preserve"> can make a transition to s′</w:t>
      </w:r>
      <w:r>
        <w:rPr>
          <w:rFonts w:ascii="Times New Roman" w:hAnsi="Times New Roman"/>
          <w:sz w:val="24"/>
          <w:szCs w:val="24"/>
          <w:vertAlign w:val="subscript"/>
        </w:rPr>
        <w:t>t</w:t>
      </w:r>
      <w:r>
        <w:rPr>
          <w:rFonts w:ascii="Times New Roman" w:hAnsi="Times New Roman"/>
          <w:sz w:val="24"/>
          <w:szCs w:val="24"/>
        </w:rPr>
        <w:t xml:space="preserve"> with  action a, then also s</w:t>
      </w:r>
      <w:r>
        <w:rPr>
          <w:rFonts w:ascii="Times New Roman" w:hAnsi="Times New Roman"/>
          <w:sz w:val="24"/>
          <w:szCs w:val="24"/>
          <w:vertAlign w:val="subscript"/>
        </w:rPr>
        <w:t>C</w:t>
      </w:r>
      <w:r>
        <w:rPr>
          <w:rFonts w:ascii="Times New Roman" w:hAnsi="Times New Roman"/>
          <w:sz w:val="24"/>
          <w:szCs w:val="24"/>
        </w:rPr>
        <w:t xml:space="preserve"> can make a transition to some s′</w:t>
      </w:r>
      <w:r>
        <w:rPr>
          <w:rFonts w:ascii="Times New Roman" w:hAnsi="Times New Roman"/>
          <w:sz w:val="24"/>
          <w:szCs w:val="24"/>
          <w:vertAlign w:val="subscript"/>
        </w:rPr>
        <w:t>C</w:t>
      </w:r>
      <w:r>
        <w:rPr>
          <w:rFonts w:ascii="Times New Roman" w:hAnsi="Times New Roman"/>
          <w:sz w:val="24"/>
          <w:szCs w:val="24"/>
        </w:rPr>
        <w:t xml:space="preserve"> with action a, in such a way that s′</w:t>
      </w:r>
      <w:r>
        <w:rPr>
          <w:rFonts w:ascii="Times New Roman" w:hAnsi="Times New Roman"/>
          <w:sz w:val="24"/>
          <w:szCs w:val="24"/>
          <w:vertAlign w:val="subscript"/>
        </w:rPr>
        <w:t>t</w:t>
      </w:r>
      <w:r>
        <w:rPr>
          <w:rFonts w:ascii="Times New Roman" w:hAnsi="Times New Roman"/>
          <w:sz w:val="24"/>
          <w:szCs w:val="24"/>
        </w:rPr>
        <w:t xml:space="preserve"> is still in the same simulation relation R with s′</w:t>
      </w:r>
      <w:r>
        <w:rPr>
          <w:rFonts w:ascii="Times New Roman" w:hAnsi="Times New Roman"/>
          <w:sz w:val="24"/>
          <w:szCs w:val="24"/>
          <w:vertAlign w:val="subscript"/>
        </w:rPr>
        <w:t>C</w:t>
      </w:r>
      <w:r>
        <w:rPr>
          <w:rFonts w:ascii="Times New Roman" w:hAnsi="Times New Roman"/>
          <w:sz w:val="24"/>
          <w:szCs w:val="24"/>
        </w:rPr>
        <w:t>.</w:t>
      </w:r>
    </w:p>
    <w:p w:rsidR="004653D2" w:rsidRDefault="004653D2" w:rsidP="004653D2">
      <w:pPr>
        <w:jc w:val="both"/>
        <w:rPr>
          <w:rFonts w:ascii="Times New Roman" w:hAnsi="Times New Roman"/>
          <w:sz w:val="24"/>
          <w:szCs w:val="24"/>
          <w:vertAlign w:val="superscript"/>
        </w:rPr>
      </w:pPr>
      <w:r>
        <w:rPr>
          <w:rFonts w:ascii="Times New Roman" w:hAnsi="Times New Roman"/>
          <w:sz w:val="24"/>
          <w:szCs w:val="24"/>
        </w:rPr>
        <w:t>A composition of services exists if R is a simulation relation of TS</w:t>
      </w:r>
      <w:r>
        <w:rPr>
          <w:rFonts w:ascii="Times New Roman" w:hAnsi="Times New Roman"/>
          <w:sz w:val="24"/>
          <w:szCs w:val="24"/>
          <w:vertAlign w:val="subscript"/>
        </w:rPr>
        <w:t>t</w:t>
      </w:r>
      <w:r>
        <w:rPr>
          <w:rFonts w:ascii="Times New Roman" w:hAnsi="Times New Roman"/>
          <w:sz w:val="24"/>
          <w:szCs w:val="24"/>
        </w:rPr>
        <w:t xml:space="preserve"> by TS</w:t>
      </w:r>
      <w:r>
        <w:rPr>
          <w:rFonts w:ascii="Times New Roman" w:hAnsi="Times New Roman"/>
          <w:sz w:val="24"/>
          <w:szCs w:val="24"/>
          <w:vertAlign w:val="subscript"/>
        </w:rPr>
        <w:t>C</w:t>
      </w:r>
      <w:r>
        <w:rPr>
          <w:rFonts w:ascii="Times New Roman" w:hAnsi="Times New Roman"/>
          <w:sz w:val="24"/>
          <w:szCs w:val="24"/>
        </w:rPr>
        <w:t xml:space="preserve"> such that R(s</w:t>
      </w:r>
      <w:r>
        <w:rPr>
          <w:rFonts w:ascii="Times New Roman" w:hAnsi="Times New Roman"/>
          <w:sz w:val="24"/>
          <w:szCs w:val="24"/>
          <w:vertAlign w:val="subscript"/>
        </w:rPr>
        <w:t>0t</w:t>
      </w:r>
      <w:r>
        <w:rPr>
          <w:rFonts w:ascii="Times New Roman" w:hAnsi="Times New Roman"/>
          <w:sz w:val="24"/>
          <w:szCs w:val="24"/>
        </w:rPr>
        <w:t>, s</w:t>
      </w:r>
      <w:r>
        <w:rPr>
          <w:rFonts w:ascii="Times New Roman" w:hAnsi="Times New Roman"/>
          <w:sz w:val="24"/>
          <w:szCs w:val="24"/>
          <w:vertAlign w:val="subscript"/>
        </w:rPr>
        <w:t>0C</w:t>
      </w:r>
      <w:r>
        <w:rPr>
          <w:rFonts w:ascii="Times New Roman" w:hAnsi="Times New Roman"/>
          <w:sz w:val="24"/>
          <w:szCs w:val="24"/>
        </w:rPr>
        <w:t>), i.e. if the initial states of target and community are in the set of simulation. This is the so called maximal simulation relation and in this case we can say that TS</w:t>
      </w:r>
      <w:r>
        <w:rPr>
          <w:rFonts w:ascii="Times New Roman" w:hAnsi="Times New Roman"/>
          <w:sz w:val="24"/>
          <w:szCs w:val="24"/>
          <w:vertAlign w:val="subscript"/>
        </w:rPr>
        <w:t>t</w:t>
      </w:r>
      <w:r>
        <w:rPr>
          <w:rFonts w:ascii="Times New Roman" w:hAnsi="Times New Roman"/>
          <w:sz w:val="24"/>
          <w:szCs w:val="24"/>
        </w:rPr>
        <w:t xml:space="preserve"> is simulated by TS</w:t>
      </w:r>
      <w:r>
        <w:rPr>
          <w:rFonts w:ascii="Times New Roman" w:hAnsi="Times New Roman"/>
          <w:sz w:val="24"/>
          <w:szCs w:val="24"/>
          <w:vertAlign w:val="subscript"/>
        </w:rPr>
        <w:t>C</w:t>
      </w:r>
      <w:r>
        <w:rPr>
          <w:rFonts w:ascii="Times New Roman" w:hAnsi="Times New Roman"/>
          <w:sz w:val="24"/>
          <w:szCs w:val="24"/>
        </w:rPr>
        <w:t>.</w:t>
      </w:r>
      <w:r>
        <w:rPr>
          <w:rFonts w:ascii="Times New Roman" w:hAnsi="Times New Roman"/>
          <w:sz w:val="24"/>
          <w:szCs w:val="24"/>
          <w:vertAlign w:val="superscript"/>
        </w:rPr>
        <w:t>1</w:t>
      </w:r>
    </w:p>
    <w:p w:rsidR="004653D2" w:rsidRDefault="004653D2" w:rsidP="004653D2">
      <w:pPr>
        <w:jc w:val="both"/>
        <w:rPr>
          <w:rFonts w:ascii="Times New Roman" w:hAnsi="Times New Roman"/>
          <w:sz w:val="24"/>
          <w:szCs w:val="24"/>
        </w:rPr>
      </w:pPr>
      <w:r>
        <w:rPr>
          <w:rFonts w:ascii="Times New Roman" w:hAnsi="Times New Roman"/>
          <w:sz w:val="24"/>
          <w:szCs w:val="24"/>
        </w:rPr>
        <w:t>In this project we want to realize an orchestrator finding a service composition which corresponds to find a simulation relation between two transition systems: target and community.</w:t>
      </w:r>
    </w:p>
    <w:p w:rsidR="004653D2" w:rsidRDefault="004653D2" w:rsidP="004653D2">
      <w:pPr>
        <w:jc w:val="both"/>
        <w:rPr>
          <w:rFonts w:ascii="Times New Roman" w:hAnsi="Times New Roman"/>
          <w:sz w:val="24"/>
          <w:szCs w:val="24"/>
        </w:rPr>
      </w:pPr>
    </w:p>
    <w:p w:rsidR="004653D2" w:rsidRDefault="004653D2" w:rsidP="004653D2">
      <w:pPr>
        <w:jc w:val="both"/>
        <w:rPr>
          <w:rFonts w:ascii="Times New Roman" w:hAnsi="Times New Roman"/>
          <w:sz w:val="24"/>
          <w:szCs w:val="24"/>
        </w:rPr>
      </w:pPr>
      <w:r>
        <w:rPr>
          <w:rFonts w:ascii="Times New Roman" w:hAnsi="Times New Roman"/>
          <w:sz w:val="24"/>
          <w:szCs w:val="24"/>
        </w:rPr>
        <w:lastRenderedPageBreak/>
        <w:t>Therefore in the realization of this program we have to implement four main steps:</w:t>
      </w:r>
    </w:p>
    <w:p w:rsidR="004653D2" w:rsidRDefault="004653D2" w:rsidP="004653D2">
      <w:pPr>
        <w:numPr>
          <w:ilvl w:val="0"/>
          <w:numId w:val="13"/>
        </w:numPr>
        <w:tabs>
          <w:tab w:val="left" w:pos="720"/>
        </w:tabs>
        <w:suppressAutoHyphens/>
        <w:jc w:val="both"/>
        <w:rPr>
          <w:rFonts w:ascii="Times New Roman" w:hAnsi="Times New Roman"/>
          <w:sz w:val="24"/>
          <w:szCs w:val="24"/>
        </w:rPr>
      </w:pPr>
      <w:r>
        <w:rPr>
          <w:rFonts w:ascii="Times New Roman" w:hAnsi="Times New Roman"/>
          <w:sz w:val="24"/>
          <w:szCs w:val="24"/>
        </w:rPr>
        <w:t>build the community</w:t>
      </w:r>
    </w:p>
    <w:p w:rsidR="004653D2" w:rsidRDefault="004653D2" w:rsidP="004653D2">
      <w:pPr>
        <w:numPr>
          <w:ilvl w:val="0"/>
          <w:numId w:val="13"/>
        </w:numPr>
        <w:tabs>
          <w:tab w:val="left" w:pos="720"/>
        </w:tabs>
        <w:suppressAutoHyphens/>
        <w:jc w:val="both"/>
        <w:rPr>
          <w:rFonts w:ascii="Times New Roman" w:hAnsi="Times New Roman"/>
          <w:sz w:val="24"/>
          <w:szCs w:val="24"/>
        </w:rPr>
      </w:pPr>
      <w:r>
        <w:rPr>
          <w:rFonts w:ascii="Times New Roman" w:hAnsi="Times New Roman"/>
          <w:sz w:val="24"/>
          <w:szCs w:val="24"/>
        </w:rPr>
        <w:t>calculate the simulation set</w:t>
      </w:r>
    </w:p>
    <w:p w:rsidR="004653D2" w:rsidRDefault="004653D2" w:rsidP="004653D2">
      <w:pPr>
        <w:numPr>
          <w:ilvl w:val="0"/>
          <w:numId w:val="13"/>
        </w:numPr>
        <w:tabs>
          <w:tab w:val="left" w:pos="720"/>
        </w:tabs>
        <w:suppressAutoHyphens/>
        <w:jc w:val="both"/>
        <w:rPr>
          <w:rFonts w:ascii="Times New Roman" w:hAnsi="Times New Roman"/>
          <w:sz w:val="24"/>
          <w:szCs w:val="24"/>
        </w:rPr>
      </w:pPr>
      <w:r>
        <w:rPr>
          <w:rFonts w:ascii="Times New Roman" w:hAnsi="Times New Roman"/>
          <w:sz w:val="24"/>
          <w:szCs w:val="24"/>
        </w:rPr>
        <w:t>check the existence of composition</w:t>
      </w:r>
    </w:p>
    <w:p w:rsidR="004653D2" w:rsidRDefault="004653D2" w:rsidP="004653D2">
      <w:pPr>
        <w:numPr>
          <w:ilvl w:val="0"/>
          <w:numId w:val="13"/>
        </w:numPr>
        <w:tabs>
          <w:tab w:val="left" w:pos="720"/>
        </w:tabs>
        <w:suppressAutoHyphens/>
        <w:jc w:val="both"/>
        <w:rPr>
          <w:rFonts w:ascii="Times New Roman" w:hAnsi="Times New Roman"/>
          <w:sz w:val="24"/>
          <w:szCs w:val="24"/>
        </w:rPr>
      </w:pPr>
      <w:r>
        <w:rPr>
          <w:rFonts w:ascii="Times New Roman" w:hAnsi="Times New Roman"/>
          <w:sz w:val="24"/>
          <w:szCs w:val="24"/>
        </w:rPr>
        <w:t>provide a service selection function ωr.</w:t>
      </w:r>
    </w:p>
    <w:p w:rsidR="004653D2" w:rsidRDefault="004653D2" w:rsidP="004653D2">
      <w:pPr>
        <w:tabs>
          <w:tab w:val="left" w:pos="720"/>
        </w:tabs>
        <w:jc w:val="both"/>
        <w:rPr>
          <w:rFonts w:ascii="Times New Roman" w:hAnsi="Times New Roman"/>
          <w:sz w:val="36"/>
          <w:szCs w:val="36"/>
          <w:u w:val="single"/>
        </w:rPr>
      </w:pPr>
    </w:p>
    <w:p w:rsidR="004653D2" w:rsidRDefault="004653D2" w:rsidP="004653D2">
      <w:pPr>
        <w:tabs>
          <w:tab w:val="left" w:pos="720"/>
        </w:tabs>
        <w:jc w:val="both"/>
        <w:rPr>
          <w:rFonts w:ascii="Times New Roman" w:hAnsi="Times New Roman"/>
          <w:sz w:val="36"/>
          <w:szCs w:val="36"/>
          <w:u w:val="single"/>
        </w:rPr>
      </w:pPr>
    </w:p>
    <w:p w:rsidR="004653D2" w:rsidRDefault="004653D2" w:rsidP="004653D2">
      <w:pPr>
        <w:tabs>
          <w:tab w:val="left" w:pos="720"/>
        </w:tabs>
        <w:jc w:val="both"/>
        <w:rPr>
          <w:rFonts w:ascii="Times New Roman" w:hAnsi="Times New Roman"/>
          <w:sz w:val="36"/>
          <w:szCs w:val="36"/>
          <w:u w:val="single"/>
        </w:rPr>
      </w:pPr>
    </w:p>
    <w:p w:rsidR="004653D2" w:rsidRDefault="004653D2" w:rsidP="004653D2">
      <w:pPr>
        <w:tabs>
          <w:tab w:val="left" w:pos="720"/>
        </w:tabs>
        <w:jc w:val="both"/>
        <w:rPr>
          <w:rFonts w:ascii="Times New Roman" w:hAnsi="Times New Roman"/>
          <w:sz w:val="36"/>
          <w:szCs w:val="36"/>
          <w:u w:val="single"/>
        </w:rPr>
      </w:pPr>
    </w:p>
    <w:p w:rsidR="004653D2" w:rsidRDefault="004653D2" w:rsidP="004653D2">
      <w:pPr>
        <w:tabs>
          <w:tab w:val="left" w:pos="720"/>
        </w:tabs>
        <w:jc w:val="both"/>
        <w:rPr>
          <w:rFonts w:ascii="Times New Roman" w:hAnsi="Times New Roman"/>
          <w:sz w:val="36"/>
          <w:szCs w:val="36"/>
          <w:u w:val="single"/>
        </w:rPr>
      </w:pPr>
    </w:p>
    <w:p w:rsidR="004653D2" w:rsidRDefault="004653D2" w:rsidP="004653D2">
      <w:pPr>
        <w:tabs>
          <w:tab w:val="left" w:pos="720"/>
        </w:tabs>
        <w:jc w:val="both"/>
        <w:rPr>
          <w:rFonts w:ascii="Times New Roman" w:hAnsi="Times New Roman"/>
          <w:sz w:val="36"/>
          <w:szCs w:val="36"/>
          <w:u w:val="single"/>
        </w:rPr>
      </w:pPr>
    </w:p>
    <w:p w:rsidR="004653D2" w:rsidRDefault="004653D2" w:rsidP="004653D2">
      <w:pPr>
        <w:tabs>
          <w:tab w:val="left" w:pos="720"/>
        </w:tabs>
        <w:jc w:val="both"/>
        <w:rPr>
          <w:rFonts w:ascii="Times New Roman" w:hAnsi="Times New Roman"/>
          <w:sz w:val="36"/>
          <w:szCs w:val="36"/>
          <w:u w:val="single"/>
        </w:rPr>
      </w:pPr>
    </w:p>
    <w:p w:rsidR="004653D2" w:rsidRDefault="004653D2" w:rsidP="004653D2">
      <w:pPr>
        <w:tabs>
          <w:tab w:val="left" w:pos="720"/>
        </w:tabs>
        <w:jc w:val="both"/>
        <w:rPr>
          <w:rFonts w:ascii="Times New Roman" w:hAnsi="Times New Roman"/>
          <w:sz w:val="36"/>
          <w:szCs w:val="36"/>
          <w:u w:val="single"/>
        </w:rPr>
      </w:pPr>
    </w:p>
    <w:p w:rsidR="004653D2" w:rsidRDefault="004653D2" w:rsidP="004653D2">
      <w:pPr>
        <w:tabs>
          <w:tab w:val="left" w:pos="720"/>
        </w:tabs>
        <w:jc w:val="both"/>
        <w:rPr>
          <w:rFonts w:ascii="Times New Roman" w:hAnsi="Times New Roman"/>
          <w:sz w:val="36"/>
          <w:szCs w:val="36"/>
          <w:u w:val="single"/>
        </w:rPr>
      </w:pPr>
    </w:p>
    <w:p w:rsidR="004653D2" w:rsidRDefault="004653D2" w:rsidP="004653D2">
      <w:pPr>
        <w:tabs>
          <w:tab w:val="left" w:pos="720"/>
        </w:tabs>
        <w:jc w:val="both"/>
        <w:rPr>
          <w:rFonts w:ascii="Times New Roman" w:hAnsi="Times New Roman"/>
          <w:sz w:val="36"/>
          <w:szCs w:val="36"/>
          <w:u w:val="single"/>
        </w:rPr>
      </w:pPr>
    </w:p>
    <w:p w:rsidR="004653D2" w:rsidRDefault="004653D2" w:rsidP="004653D2">
      <w:pPr>
        <w:tabs>
          <w:tab w:val="left" w:pos="720"/>
        </w:tabs>
        <w:jc w:val="both"/>
        <w:rPr>
          <w:rFonts w:ascii="Times New Roman" w:hAnsi="Times New Roman"/>
          <w:sz w:val="36"/>
          <w:szCs w:val="36"/>
          <w:u w:val="single"/>
        </w:rPr>
      </w:pPr>
    </w:p>
    <w:p w:rsidR="004653D2" w:rsidRDefault="004653D2" w:rsidP="004653D2">
      <w:pPr>
        <w:tabs>
          <w:tab w:val="left" w:pos="720"/>
        </w:tabs>
        <w:jc w:val="both"/>
        <w:rPr>
          <w:rFonts w:ascii="Times New Roman" w:hAnsi="Times New Roman"/>
          <w:sz w:val="36"/>
          <w:szCs w:val="36"/>
          <w:u w:val="single"/>
        </w:rPr>
      </w:pPr>
    </w:p>
    <w:p w:rsidR="004653D2" w:rsidRDefault="004653D2" w:rsidP="004653D2">
      <w:pPr>
        <w:tabs>
          <w:tab w:val="left" w:pos="720"/>
        </w:tabs>
        <w:jc w:val="both"/>
        <w:rPr>
          <w:rFonts w:ascii="Times New Roman" w:hAnsi="Times New Roman"/>
          <w:sz w:val="36"/>
          <w:szCs w:val="36"/>
          <w:u w:val="single"/>
        </w:rPr>
      </w:pPr>
    </w:p>
    <w:p w:rsidR="004653D2" w:rsidRDefault="004653D2" w:rsidP="004653D2">
      <w:pPr>
        <w:tabs>
          <w:tab w:val="left" w:pos="720"/>
        </w:tabs>
        <w:jc w:val="both"/>
        <w:rPr>
          <w:rFonts w:ascii="Times New Roman" w:hAnsi="Times New Roman"/>
          <w:sz w:val="36"/>
          <w:szCs w:val="36"/>
          <w:u w:val="single"/>
        </w:rPr>
      </w:pPr>
    </w:p>
    <w:p w:rsidR="004653D2" w:rsidRDefault="004653D2" w:rsidP="004653D2">
      <w:pPr>
        <w:tabs>
          <w:tab w:val="left" w:pos="720"/>
        </w:tabs>
        <w:jc w:val="both"/>
        <w:rPr>
          <w:rFonts w:ascii="Times New Roman" w:hAnsi="Times New Roman"/>
          <w:sz w:val="36"/>
          <w:szCs w:val="36"/>
          <w:u w:val="single"/>
        </w:rPr>
      </w:pPr>
    </w:p>
    <w:p w:rsidR="004653D2" w:rsidRDefault="004653D2" w:rsidP="004653D2">
      <w:pPr>
        <w:tabs>
          <w:tab w:val="left" w:pos="720"/>
        </w:tabs>
        <w:jc w:val="both"/>
        <w:rPr>
          <w:rFonts w:ascii="Times New Roman" w:hAnsi="Times New Roman"/>
          <w:sz w:val="36"/>
          <w:szCs w:val="36"/>
          <w:u w:val="single"/>
        </w:rPr>
      </w:pPr>
    </w:p>
    <w:p w:rsidR="00187480" w:rsidRDefault="00187480" w:rsidP="004653D2">
      <w:pPr>
        <w:tabs>
          <w:tab w:val="left" w:pos="720"/>
        </w:tabs>
        <w:jc w:val="both"/>
        <w:rPr>
          <w:rFonts w:ascii="Times New Roman" w:hAnsi="Times New Roman"/>
          <w:sz w:val="36"/>
          <w:szCs w:val="36"/>
          <w:u w:val="single"/>
        </w:rPr>
      </w:pPr>
    </w:p>
    <w:p w:rsidR="004653D2" w:rsidRPr="004F2289" w:rsidRDefault="004653D2" w:rsidP="004653D2">
      <w:pPr>
        <w:tabs>
          <w:tab w:val="left" w:pos="720"/>
        </w:tabs>
        <w:jc w:val="both"/>
        <w:rPr>
          <w:rFonts w:ascii="Times New Roman" w:hAnsi="Times New Roman"/>
          <w:sz w:val="16"/>
          <w:szCs w:val="16"/>
        </w:rPr>
      </w:pPr>
      <w:r w:rsidRPr="00523B3E">
        <w:rPr>
          <w:rFonts w:ascii="Times New Roman" w:hAnsi="Times New Roman"/>
          <w:sz w:val="36"/>
          <w:szCs w:val="36"/>
          <w:u w:val="single"/>
        </w:rPr>
        <w:lastRenderedPageBreak/>
        <w:t>Chapter 1: Control Package Description</w:t>
      </w:r>
      <w:r w:rsidR="00734692" w:rsidRPr="004F2289">
        <w:rPr>
          <w:sz w:val="16"/>
          <w:szCs w:val="16"/>
        </w:rPr>
        <w:fldChar w:fldCharType="begin"/>
      </w:r>
      <w:r w:rsidRPr="004F2289">
        <w:rPr>
          <w:sz w:val="16"/>
          <w:szCs w:val="16"/>
        </w:rPr>
        <w:instrText xml:space="preserve"> XE "3.2 Chapter 1\: </w:instrText>
      </w:r>
      <w:r w:rsidRPr="004F2289">
        <w:rPr>
          <w:rFonts w:ascii="Times New Roman" w:hAnsi="Times New Roman"/>
          <w:sz w:val="16"/>
          <w:szCs w:val="16"/>
          <w:u w:val="single"/>
        </w:rPr>
        <w:instrText>Control Package Description</w:instrText>
      </w:r>
      <w:r w:rsidRPr="004F2289">
        <w:rPr>
          <w:sz w:val="16"/>
          <w:szCs w:val="16"/>
        </w:rPr>
        <w:instrText xml:space="preserve"> " </w:instrText>
      </w:r>
      <w:r w:rsidR="00734692" w:rsidRPr="004F2289">
        <w:rPr>
          <w:sz w:val="16"/>
          <w:szCs w:val="16"/>
        </w:rPr>
        <w:fldChar w:fldCharType="end"/>
      </w:r>
    </w:p>
    <w:p w:rsidR="004653D2" w:rsidRDefault="004653D2" w:rsidP="004653D2">
      <w:pPr>
        <w:jc w:val="both"/>
        <w:rPr>
          <w:rFonts w:ascii="Times New Roman" w:hAnsi="Times New Roman"/>
          <w:sz w:val="24"/>
          <w:szCs w:val="24"/>
        </w:rPr>
      </w:pPr>
      <w:r>
        <w:rPr>
          <w:rFonts w:ascii="Times New Roman" w:hAnsi="Times New Roman"/>
          <w:sz w:val="24"/>
          <w:szCs w:val="24"/>
        </w:rPr>
        <w:t>In this package there are all java classes which contain the main algorithms to execute orchestrator, such as simulation.</w:t>
      </w:r>
    </w:p>
    <w:p w:rsidR="004653D2" w:rsidRDefault="004653D2" w:rsidP="004653D2">
      <w:pPr>
        <w:jc w:val="both"/>
        <w:rPr>
          <w:rFonts w:ascii="Times New Roman" w:hAnsi="Times New Roman"/>
          <w:sz w:val="24"/>
          <w:szCs w:val="24"/>
        </w:rPr>
      </w:pPr>
      <w:r>
        <w:rPr>
          <w:rFonts w:ascii="Times New Roman" w:hAnsi="Times New Roman"/>
          <w:sz w:val="24"/>
          <w:szCs w:val="24"/>
        </w:rPr>
        <w:t>The package is composed by these classes:</w:t>
      </w:r>
    </w:p>
    <w:p w:rsidR="004653D2" w:rsidRDefault="004653D2" w:rsidP="004653D2">
      <w:pPr>
        <w:numPr>
          <w:ilvl w:val="0"/>
          <w:numId w:val="7"/>
        </w:numPr>
        <w:tabs>
          <w:tab w:val="left" w:pos="720"/>
        </w:tabs>
        <w:suppressAutoHyphens/>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i/>
          <w:sz w:val="24"/>
          <w:szCs w:val="24"/>
        </w:rPr>
        <w:t>CState</w:t>
      </w:r>
      <w:r>
        <w:rPr>
          <w:rFonts w:ascii="Times New Roman" w:hAnsi="Times New Roman"/>
          <w:sz w:val="24"/>
          <w:szCs w:val="24"/>
        </w:rPr>
        <w:t>: it represents a state of the community given by the Cartesian product of states of services in the community.</w:t>
      </w:r>
    </w:p>
    <w:p w:rsidR="004653D2" w:rsidRDefault="004653D2" w:rsidP="004653D2">
      <w:pPr>
        <w:numPr>
          <w:ilvl w:val="0"/>
          <w:numId w:val="7"/>
        </w:numPr>
        <w:tabs>
          <w:tab w:val="left" w:pos="720"/>
        </w:tabs>
        <w:suppressAutoHyphens/>
        <w:jc w:val="both"/>
        <w:rPr>
          <w:rFonts w:ascii="Times New Roman" w:hAnsi="Times New Roman"/>
          <w:sz w:val="24"/>
          <w:szCs w:val="24"/>
        </w:rPr>
      </w:pPr>
      <w:r>
        <w:rPr>
          <w:rFonts w:ascii="Times New Roman" w:hAnsi="Times New Roman"/>
          <w:i/>
          <w:sz w:val="24"/>
          <w:szCs w:val="24"/>
        </w:rPr>
        <w:t>Community</w:t>
      </w:r>
      <w:r>
        <w:rPr>
          <w:rFonts w:ascii="Times New Roman" w:hAnsi="Times New Roman"/>
          <w:sz w:val="24"/>
          <w:szCs w:val="24"/>
        </w:rPr>
        <w:t>: it should be a transition system which is the result of the asynchronous product of all available services. In our implementation it contains only the states of this new transition system, and can return also final and initial states of the community (of CState type).</w:t>
      </w:r>
    </w:p>
    <w:p w:rsidR="004653D2" w:rsidRDefault="004653D2" w:rsidP="004653D2">
      <w:pPr>
        <w:numPr>
          <w:ilvl w:val="0"/>
          <w:numId w:val="7"/>
        </w:numPr>
        <w:tabs>
          <w:tab w:val="left" w:pos="720"/>
        </w:tabs>
        <w:suppressAutoHyphens/>
        <w:jc w:val="both"/>
        <w:rPr>
          <w:rFonts w:ascii="Times New Roman" w:hAnsi="Times New Roman"/>
          <w:sz w:val="24"/>
          <w:szCs w:val="24"/>
        </w:rPr>
      </w:pPr>
      <w:r>
        <w:rPr>
          <w:rFonts w:ascii="Times New Roman" w:hAnsi="Times New Roman"/>
          <w:i/>
          <w:sz w:val="24"/>
          <w:szCs w:val="24"/>
        </w:rPr>
        <w:t>SimulatedBy</w:t>
      </w:r>
      <w:r>
        <w:rPr>
          <w:rFonts w:ascii="Times New Roman" w:hAnsi="Times New Roman"/>
          <w:sz w:val="24"/>
          <w:szCs w:val="24"/>
        </w:rPr>
        <w:t>: it represents a pair of states which could be in simulation. So it is made by a state of the target service and a state of the community.</w:t>
      </w:r>
    </w:p>
    <w:p w:rsidR="004653D2" w:rsidRDefault="004653D2" w:rsidP="004653D2">
      <w:pPr>
        <w:numPr>
          <w:ilvl w:val="0"/>
          <w:numId w:val="7"/>
        </w:numPr>
        <w:tabs>
          <w:tab w:val="left" w:pos="720"/>
        </w:tabs>
        <w:suppressAutoHyphens/>
        <w:jc w:val="both"/>
        <w:rPr>
          <w:rFonts w:ascii="Times New Roman" w:hAnsi="Times New Roman"/>
          <w:sz w:val="24"/>
          <w:szCs w:val="24"/>
        </w:rPr>
      </w:pPr>
      <w:r>
        <w:rPr>
          <w:rFonts w:ascii="Times New Roman" w:hAnsi="Times New Roman"/>
          <w:i/>
          <w:sz w:val="24"/>
          <w:szCs w:val="24"/>
        </w:rPr>
        <w:t>Simulation</w:t>
      </w:r>
      <w:r>
        <w:rPr>
          <w:rFonts w:ascii="Times New Roman" w:hAnsi="Times New Roman"/>
          <w:sz w:val="24"/>
          <w:szCs w:val="24"/>
        </w:rPr>
        <w:t>: this class contains methods to create a simulation set given a target service and a community.</w:t>
      </w:r>
    </w:p>
    <w:p w:rsidR="004653D2" w:rsidRDefault="004653D2" w:rsidP="004653D2">
      <w:pPr>
        <w:numPr>
          <w:ilvl w:val="0"/>
          <w:numId w:val="7"/>
        </w:numPr>
        <w:tabs>
          <w:tab w:val="left" w:pos="720"/>
        </w:tabs>
        <w:suppressAutoHyphens/>
        <w:jc w:val="both"/>
        <w:rPr>
          <w:rFonts w:ascii="Times New Roman" w:hAnsi="Times New Roman"/>
          <w:sz w:val="24"/>
          <w:szCs w:val="24"/>
        </w:rPr>
      </w:pPr>
      <w:r>
        <w:rPr>
          <w:rFonts w:ascii="Times New Roman" w:hAnsi="Times New Roman"/>
          <w:i/>
          <w:sz w:val="24"/>
          <w:szCs w:val="24"/>
        </w:rPr>
        <w:t>OrchestratorKey</w:t>
      </w:r>
      <w:r>
        <w:rPr>
          <w:rFonts w:ascii="Times New Roman" w:hAnsi="Times New Roman"/>
          <w:sz w:val="24"/>
          <w:szCs w:val="24"/>
        </w:rPr>
        <w:t>: it is formed by an object SimulatedBy and an action. It allows to store a triple with a target state, a community state and an action as a key for a table that will</w:t>
      </w:r>
      <w:r w:rsidR="005502C8">
        <w:rPr>
          <w:rFonts w:ascii="Times New Roman" w:hAnsi="Times New Roman"/>
          <w:sz w:val="24"/>
          <w:szCs w:val="24"/>
        </w:rPr>
        <w:t xml:space="preserve"> be the result of orchestrator.</w:t>
      </w:r>
    </w:p>
    <w:p w:rsidR="004653D2" w:rsidRDefault="004653D2" w:rsidP="004653D2">
      <w:pPr>
        <w:numPr>
          <w:ilvl w:val="0"/>
          <w:numId w:val="7"/>
        </w:numPr>
        <w:tabs>
          <w:tab w:val="left" w:pos="720"/>
        </w:tabs>
        <w:suppressAutoHyphens/>
        <w:jc w:val="both"/>
        <w:rPr>
          <w:rFonts w:ascii="Times New Roman" w:hAnsi="Times New Roman"/>
          <w:sz w:val="24"/>
          <w:szCs w:val="24"/>
        </w:rPr>
      </w:pPr>
      <w:r>
        <w:rPr>
          <w:rFonts w:ascii="Times New Roman" w:hAnsi="Times New Roman"/>
          <w:i/>
          <w:sz w:val="24"/>
          <w:szCs w:val="24"/>
        </w:rPr>
        <w:t>Orchestrator</w:t>
      </w:r>
      <w:r>
        <w:rPr>
          <w:rFonts w:ascii="Times New Roman" w:hAnsi="Times New Roman"/>
          <w:sz w:val="24"/>
          <w:szCs w:val="24"/>
        </w:rPr>
        <w:t>: it is the responsible class to build an orchestrator given a target service and a community. The result of composition is stored in a table with OrchestratorKey objects as keys and services as values.</w:t>
      </w:r>
    </w:p>
    <w:p w:rsidR="004653D2" w:rsidRDefault="004653D2" w:rsidP="004653D2">
      <w:pPr>
        <w:jc w:val="both"/>
        <w:rPr>
          <w:rFonts w:ascii="Times New Roman" w:hAnsi="Times New Roman"/>
          <w:sz w:val="24"/>
          <w:szCs w:val="24"/>
        </w:rPr>
      </w:pPr>
      <w:r>
        <w:rPr>
          <w:rFonts w:ascii="Times New Roman" w:hAnsi="Times New Roman"/>
          <w:b/>
          <w:sz w:val="28"/>
          <w:szCs w:val="28"/>
        </w:rPr>
        <w:t xml:space="preserve">1.1 </w:t>
      </w:r>
      <w:r>
        <w:rPr>
          <w:rFonts w:ascii="Times New Roman" w:hAnsi="Times New Roman"/>
          <w:sz w:val="28"/>
          <w:szCs w:val="28"/>
          <w:u w:val="single"/>
        </w:rPr>
        <w:t>Simulation algorithm</w:t>
      </w:r>
      <w:r w:rsidR="00734692">
        <w:fldChar w:fldCharType="begin"/>
      </w:r>
      <w:r>
        <w:instrText xml:space="preserve"> XE "3.2.1 Simulation algorithm" </w:instrText>
      </w:r>
      <w:r w:rsidR="00734692">
        <w:fldChar w:fldCharType="end"/>
      </w:r>
    </w:p>
    <w:p w:rsidR="004653D2" w:rsidRDefault="004653D2" w:rsidP="004653D2">
      <w:pPr>
        <w:jc w:val="both"/>
        <w:rPr>
          <w:rFonts w:ascii="Times New Roman" w:hAnsi="Times New Roman"/>
          <w:sz w:val="24"/>
          <w:szCs w:val="24"/>
        </w:rPr>
      </w:pPr>
      <w:r>
        <w:rPr>
          <w:rFonts w:ascii="Times New Roman" w:hAnsi="Times New Roman"/>
          <w:sz w:val="24"/>
          <w:szCs w:val="24"/>
        </w:rPr>
        <w:t xml:space="preserve">The core of this system is given by the implementation of the algorithm of simulation. In fact if we have the output of this algorithm we can say if a composition exists and, in positive case, we can build orchestrator generator. </w:t>
      </w:r>
    </w:p>
    <w:p w:rsidR="004653D2" w:rsidRDefault="004653D2" w:rsidP="004653D2">
      <w:pPr>
        <w:jc w:val="both"/>
        <w:rPr>
          <w:rFonts w:ascii="Times New Roman" w:hAnsi="Times New Roman"/>
          <w:sz w:val="24"/>
          <w:szCs w:val="24"/>
        </w:rPr>
      </w:pPr>
      <w:r>
        <w:rPr>
          <w:rFonts w:ascii="Times New Roman" w:hAnsi="Times New Roman"/>
          <w:sz w:val="24"/>
          <w:szCs w:val="24"/>
        </w:rPr>
        <w:t>As we have explained above, to check simulation we need a community, which is a new transition system given by the asynchronous product.  In our realization this product is implemented in the package abstraction with the CartesianProduct class. In theory we have to pass an instance of it to our simulation algorithm but, during the analysis phase, we have thought that in this way the algorithm can be much expensive, because this structure can be very big and when we have to check all the simulation relations we have to extract information we need from this complex structure. Moreover we have observed that in each step of simulation we should take a state of community and from this one we have to check if there are the same actions of target state and, if they are, we should verify also that next states of community and target service are in simulation. Since community’s state is a tuple like &lt;s</w:t>
      </w:r>
      <w:r>
        <w:rPr>
          <w:rFonts w:ascii="Times New Roman" w:hAnsi="Times New Roman"/>
          <w:sz w:val="24"/>
          <w:szCs w:val="24"/>
          <w:vertAlign w:val="subscript"/>
        </w:rPr>
        <w:t>0</w:t>
      </w:r>
      <w:r>
        <w:rPr>
          <w:rFonts w:ascii="Times New Roman" w:hAnsi="Times New Roman"/>
          <w:sz w:val="24"/>
          <w:szCs w:val="24"/>
        </w:rPr>
        <w:t>,s</w:t>
      </w:r>
      <w:r>
        <w:rPr>
          <w:rFonts w:ascii="Times New Roman" w:hAnsi="Times New Roman"/>
          <w:sz w:val="24"/>
          <w:szCs w:val="24"/>
          <w:vertAlign w:val="subscript"/>
        </w:rPr>
        <w:t>1</w:t>
      </w:r>
      <w:r>
        <w:rPr>
          <w:rFonts w:ascii="Times New Roman" w:hAnsi="Times New Roman"/>
          <w:sz w:val="24"/>
          <w:szCs w:val="24"/>
        </w:rPr>
        <w:t>,s</w:t>
      </w:r>
      <w:r>
        <w:rPr>
          <w:rFonts w:ascii="Times New Roman" w:hAnsi="Times New Roman"/>
          <w:sz w:val="24"/>
          <w:szCs w:val="24"/>
          <w:vertAlign w:val="subscript"/>
        </w:rPr>
        <w:t>2</w:t>
      </w:r>
      <w:r>
        <w:rPr>
          <w:rFonts w:ascii="Times New Roman" w:hAnsi="Times New Roman"/>
          <w:sz w:val="24"/>
          <w:szCs w:val="24"/>
        </w:rPr>
        <w:t>,s</w:t>
      </w:r>
      <w:r>
        <w:rPr>
          <w:rFonts w:ascii="Times New Roman" w:hAnsi="Times New Roman"/>
          <w:sz w:val="24"/>
          <w:szCs w:val="24"/>
          <w:vertAlign w:val="subscript"/>
        </w:rPr>
        <w:t>3</w:t>
      </w:r>
      <w:r>
        <w:rPr>
          <w:rFonts w:ascii="Times New Roman" w:hAnsi="Times New Roman"/>
          <w:sz w:val="24"/>
          <w:szCs w:val="24"/>
        </w:rPr>
        <w:t>&gt; where s</w:t>
      </w:r>
      <w:r>
        <w:rPr>
          <w:rFonts w:ascii="Times New Roman" w:hAnsi="Times New Roman"/>
          <w:sz w:val="24"/>
          <w:szCs w:val="24"/>
          <w:vertAlign w:val="subscript"/>
        </w:rPr>
        <w:t>i</w:t>
      </w:r>
      <w:r>
        <w:rPr>
          <w:rFonts w:ascii="Times New Roman" w:hAnsi="Times New Roman"/>
          <w:sz w:val="24"/>
          <w:szCs w:val="24"/>
        </w:rPr>
        <w:t xml:space="preserve"> is a state of the i-th service and because we know the services we can obtain directly from services which are the states in a community state having a certain action and we can build “on fly” the next state of Community. For instance, if we have a target’s state with action “a”, a community’s state &lt;s</w:t>
      </w:r>
      <w:r>
        <w:rPr>
          <w:rFonts w:ascii="Times New Roman" w:hAnsi="Times New Roman"/>
          <w:sz w:val="24"/>
          <w:szCs w:val="24"/>
          <w:vertAlign w:val="subscript"/>
        </w:rPr>
        <w:t>0</w:t>
      </w:r>
      <w:r>
        <w:rPr>
          <w:rFonts w:ascii="Times New Roman" w:hAnsi="Times New Roman"/>
          <w:sz w:val="24"/>
          <w:szCs w:val="24"/>
        </w:rPr>
        <w:t>,s</w:t>
      </w:r>
      <w:r>
        <w:rPr>
          <w:rFonts w:ascii="Times New Roman" w:hAnsi="Times New Roman"/>
          <w:sz w:val="24"/>
          <w:szCs w:val="24"/>
          <w:vertAlign w:val="subscript"/>
        </w:rPr>
        <w:t>1</w:t>
      </w:r>
      <w:r>
        <w:rPr>
          <w:rFonts w:ascii="Times New Roman" w:hAnsi="Times New Roman"/>
          <w:sz w:val="24"/>
          <w:szCs w:val="24"/>
        </w:rPr>
        <w:t>,s</w:t>
      </w:r>
      <w:r>
        <w:rPr>
          <w:rFonts w:ascii="Times New Roman" w:hAnsi="Times New Roman"/>
          <w:sz w:val="24"/>
          <w:szCs w:val="24"/>
          <w:vertAlign w:val="subscript"/>
        </w:rPr>
        <w:t>2</w:t>
      </w:r>
      <w:r>
        <w:rPr>
          <w:rFonts w:ascii="Times New Roman" w:hAnsi="Times New Roman"/>
          <w:sz w:val="24"/>
          <w:szCs w:val="24"/>
        </w:rPr>
        <w:t xml:space="preserve">&gt; and we know that the Service </w:t>
      </w:r>
      <w:r>
        <w:rPr>
          <w:rFonts w:ascii="Times New Roman" w:hAnsi="Times New Roman"/>
          <w:sz w:val="24"/>
          <w:szCs w:val="24"/>
        </w:rPr>
        <w:lastRenderedPageBreak/>
        <w:t>related to state s</w:t>
      </w:r>
      <w:r>
        <w:rPr>
          <w:rFonts w:ascii="Times New Roman" w:hAnsi="Times New Roman"/>
          <w:sz w:val="24"/>
          <w:szCs w:val="24"/>
          <w:vertAlign w:val="subscript"/>
        </w:rPr>
        <w:t>0</w:t>
      </w:r>
      <w:r>
        <w:rPr>
          <w:rFonts w:ascii="Times New Roman" w:hAnsi="Times New Roman"/>
          <w:sz w:val="24"/>
          <w:szCs w:val="24"/>
        </w:rPr>
        <w:t xml:space="preserve"> can perform action “a” going to the next state s</w:t>
      </w:r>
      <w:r>
        <w:rPr>
          <w:rFonts w:ascii="Times New Roman" w:hAnsi="Times New Roman"/>
          <w:sz w:val="24"/>
          <w:szCs w:val="24"/>
          <w:vertAlign w:val="subscript"/>
        </w:rPr>
        <w:t>0</w:t>
      </w:r>
      <w:r>
        <w:rPr>
          <w:rFonts w:ascii="Times New Roman" w:hAnsi="Times New Roman"/>
          <w:sz w:val="24"/>
          <w:szCs w:val="24"/>
        </w:rPr>
        <w:t>’, then we can say that in the community also there is an edge with action “a” going from state &lt;s</w:t>
      </w:r>
      <w:r>
        <w:rPr>
          <w:rFonts w:ascii="Times New Roman" w:hAnsi="Times New Roman"/>
          <w:sz w:val="24"/>
          <w:szCs w:val="24"/>
          <w:vertAlign w:val="subscript"/>
        </w:rPr>
        <w:t>0</w:t>
      </w:r>
      <w:r>
        <w:rPr>
          <w:rFonts w:ascii="Times New Roman" w:hAnsi="Times New Roman"/>
          <w:sz w:val="24"/>
          <w:szCs w:val="24"/>
        </w:rPr>
        <w:t>,s</w:t>
      </w:r>
      <w:r>
        <w:rPr>
          <w:rFonts w:ascii="Times New Roman" w:hAnsi="Times New Roman"/>
          <w:sz w:val="24"/>
          <w:szCs w:val="24"/>
          <w:vertAlign w:val="subscript"/>
        </w:rPr>
        <w:t>1</w:t>
      </w:r>
      <w:r>
        <w:rPr>
          <w:rFonts w:ascii="Times New Roman" w:hAnsi="Times New Roman"/>
          <w:sz w:val="24"/>
          <w:szCs w:val="24"/>
        </w:rPr>
        <w:t>,s</w:t>
      </w:r>
      <w:r>
        <w:rPr>
          <w:rFonts w:ascii="Times New Roman" w:hAnsi="Times New Roman"/>
          <w:sz w:val="24"/>
          <w:szCs w:val="24"/>
          <w:vertAlign w:val="subscript"/>
        </w:rPr>
        <w:t>2</w:t>
      </w:r>
      <w:r>
        <w:rPr>
          <w:rFonts w:ascii="Times New Roman" w:hAnsi="Times New Roman"/>
          <w:sz w:val="24"/>
          <w:szCs w:val="24"/>
        </w:rPr>
        <w:t>&gt; to &lt;s</w:t>
      </w:r>
      <w:r>
        <w:rPr>
          <w:rFonts w:ascii="Times New Roman" w:hAnsi="Times New Roman"/>
          <w:sz w:val="24"/>
          <w:szCs w:val="24"/>
          <w:vertAlign w:val="subscript"/>
        </w:rPr>
        <w:t>0</w:t>
      </w:r>
      <w:r>
        <w:rPr>
          <w:rFonts w:ascii="Times New Roman" w:hAnsi="Times New Roman"/>
          <w:sz w:val="24"/>
          <w:szCs w:val="24"/>
        </w:rPr>
        <w:t>’,s</w:t>
      </w:r>
      <w:r>
        <w:rPr>
          <w:rFonts w:ascii="Times New Roman" w:hAnsi="Times New Roman"/>
          <w:sz w:val="24"/>
          <w:szCs w:val="24"/>
          <w:vertAlign w:val="subscript"/>
        </w:rPr>
        <w:t>1</w:t>
      </w:r>
      <w:r>
        <w:rPr>
          <w:rFonts w:ascii="Times New Roman" w:hAnsi="Times New Roman"/>
          <w:sz w:val="24"/>
          <w:szCs w:val="24"/>
        </w:rPr>
        <w:t>,s</w:t>
      </w:r>
      <w:r>
        <w:rPr>
          <w:rFonts w:ascii="Times New Roman" w:hAnsi="Times New Roman"/>
          <w:sz w:val="24"/>
          <w:szCs w:val="24"/>
          <w:vertAlign w:val="subscript"/>
        </w:rPr>
        <w:t>2</w:t>
      </w:r>
      <w:r>
        <w:rPr>
          <w:rFonts w:ascii="Times New Roman" w:hAnsi="Times New Roman"/>
          <w:sz w:val="24"/>
          <w:szCs w:val="24"/>
        </w:rPr>
        <w:t>&gt;. Using this strategy we can avoid the use of the complete Cartesian Product of Services.</w:t>
      </w:r>
    </w:p>
    <w:p w:rsidR="004653D2" w:rsidRDefault="004653D2" w:rsidP="004653D2">
      <w:pPr>
        <w:jc w:val="both"/>
        <w:rPr>
          <w:rFonts w:ascii="Times New Roman" w:hAnsi="Times New Roman"/>
          <w:sz w:val="24"/>
          <w:szCs w:val="24"/>
        </w:rPr>
      </w:pPr>
      <w:r>
        <w:rPr>
          <w:rFonts w:ascii="Times New Roman" w:hAnsi="Times New Roman"/>
          <w:sz w:val="24"/>
          <w:szCs w:val="24"/>
        </w:rPr>
        <w:t>According to this idea we need a method that, given a set of available services, allows to create all the states of the community.</w:t>
      </w:r>
    </w:p>
    <w:p w:rsidR="004653D2" w:rsidRDefault="004653D2" w:rsidP="004653D2">
      <w:pPr>
        <w:jc w:val="both"/>
        <w:rPr>
          <w:rFonts w:ascii="Times New Roman" w:hAnsi="Times New Roman"/>
          <w:sz w:val="24"/>
          <w:szCs w:val="24"/>
        </w:rPr>
      </w:pPr>
      <w:r>
        <w:rPr>
          <w:rFonts w:ascii="Times New Roman" w:hAnsi="Times New Roman"/>
          <w:sz w:val="24"/>
          <w:szCs w:val="24"/>
        </w:rPr>
        <w:t>Once we get these states we can apply a simulation algorithm like this:</w:t>
      </w:r>
    </w:p>
    <w:p w:rsidR="004653D2" w:rsidRDefault="004653D2" w:rsidP="004653D2">
      <w:pPr>
        <w:spacing w:after="0"/>
        <w:jc w:val="both"/>
        <w:rPr>
          <w:sz w:val="24"/>
          <w:szCs w:val="24"/>
        </w:rPr>
      </w:pPr>
      <w:r>
        <w:rPr>
          <w:sz w:val="24"/>
          <w:szCs w:val="24"/>
        </w:rPr>
        <w:t>void simulation (Service target, Community community) {</w:t>
      </w:r>
    </w:p>
    <w:p w:rsidR="004653D2" w:rsidRDefault="004653D2" w:rsidP="004653D2">
      <w:pPr>
        <w:pStyle w:val="Citazione"/>
        <w:spacing w:after="0"/>
        <w:ind w:firstLine="709"/>
        <w:jc w:val="both"/>
        <w:rPr>
          <w:lang w:val="en-GB"/>
        </w:rPr>
      </w:pPr>
      <w:r>
        <w:rPr>
          <w:lang w:val="en-GB"/>
        </w:rPr>
        <w:t>Set R = createSimulationSet(target, community);</w:t>
      </w:r>
    </w:p>
    <w:p w:rsidR="004653D2" w:rsidRDefault="004653D2" w:rsidP="004653D2">
      <w:pPr>
        <w:pStyle w:val="Citazione"/>
        <w:spacing w:after="0"/>
        <w:ind w:firstLine="709"/>
        <w:jc w:val="both"/>
        <w:rPr>
          <w:lang w:val="en-GB"/>
        </w:rPr>
      </w:pPr>
      <w:r>
        <w:rPr>
          <w:lang w:val="en-GB"/>
        </w:rPr>
        <w:t>1:</w:t>
      </w:r>
      <w:r>
        <w:rPr>
          <w:lang w:val="en-GB"/>
        </w:rPr>
        <w:tab/>
        <w:t>while (!(R.isEmpty())){</w:t>
      </w:r>
    </w:p>
    <w:p w:rsidR="004653D2" w:rsidRDefault="004653D2" w:rsidP="004653D2">
      <w:pPr>
        <w:pStyle w:val="Citazione"/>
        <w:spacing w:after="0"/>
        <w:ind w:left="709" w:firstLine="709"/>
        <w:jc w:val="both"/>
        <w:rPr>
          <w:lang w:val="en-GB"/>
        </w:rPr>
      </w:pPr>
      <w:r>
        <w:rPr>
          <w:lang w:val="en-GB"/>
        </w:rPr>
        <w:t>for each line r in R do{</w:t>
      </w:r>
    </w:p>
    <w:p w:rsidR="004653D2" w:rsidRDefault="004653D2" w:rsidP="004653D2">
      <w:pPr>
        <w:pStyle w:val="Citazione"/>
        <w:spacing w:after="0"/>
        <w:ind w:left="1418" w:firstLine="709"/>
        <w:jc w:val="both"/>
        <w:rPr>
          <w:lang w:val="en-GB"/>
        </w:rPr>
      </w:pPr>
      <w:r>
        <w:rPr>
          <w:lang w:val="en-GB"/>
        </w:rPr>
        <w:t>State ts = r.getTargetState();</w:t>
      </w:r>
    </w:p>
    <w:p w:rsidR="004653D2" w:rsidRDefault="004653D2" w:rsidP="004653D2">
      <w:pPr>
        <w:pStyle w:val="Citazione"/>
        <w:spacing w:after="0"/>
        <w:ind w:left="1418" w:firstLine="709"/>
        <w:jc w:val="both"/>
        <w:rPr>
          <w:lang w:val="en-GB"/>
        </w:rPr>
      </w:pPr>
      <w:r>
        <w:rPr>
          <w:lang w:val="en-GB"/>
        </w:rPr>
        <w:t>CState cs =  r.getCommunityState ();</w:t>
      </w:r>
    </w:p>
    <w:p w:rsidR="004653D2" w:rsidRPr="002906D8" w:rsidRDefault="004653D2" w:rsidP="004653D2">
      <w:pPr>
        <w:pStyle w:val="Citazione"/>
        <w:spacing w:after="0"/>
        <w:ind w:firstLine="709"/>
        <w:jc w:val="both"/>
        <w:rPr>
          <w:lang w:val="en-GB"/>
        </w:rPr>
      </w:pPr>
      <w:r>
        <w:rPr>
          <w:lang w:val="en-GB"/>
        </w:rPr>
        <w:t>2:</w:t>
      </w:r>
      <w:r>
        <w:rPr>
          <w:lang w:val="en-GB"/>
        </w:rPr>
        <w:tab/>
      </w:r>
      <w:r>
        <w:rPr>
          <w:lang w:val="en-GB"/>
        </w:rPr>
        <w:tab/>
        <w:t>for each action a in ts.getActions(){</w:t>
      </w:r>
    </w:p>
    <w:p w:rsidR="004653D2" w:rsidRDefault="004653D2" w:rsidP="004653D2">
      <w:pPr>
        <w:pStyle w:val="Citazione"/>
        <w:spacing w:after="0"/>
        <w:jc w:val="both"/>
        <w:rPr>
          <w:lang w:val="en-GB"/>
        </w:rPr>
      </w:pPr>
      <w:r>
        <w:rPr>
          <w:lang w:val="en-GB"/>
        </w:rPr>
        <w:tab/>
        <w:t>3:</w:t>
      </w:r>
      <w:r>
        <w:rPr>
          <w:lang w:val="en-GB"/>
        </w:rPr>
        <w:tab/>
      </w:r>
      <w:r>
        <w:rPr>
          <w:lang w:val="en-GB"/>
        </w:rPr>
        <w:tab/>
      </w:r>
      <w:r>
        <w:rPr>
          <w:lang w:val="en-GB"/>
        </w:rPr>
        <w:tab/>
        <w:t>for each state s in cs {</w:t>
      </w:r>
    </w:p>
    <w:p w:rsidR="004653D2" w:rsidRDefault="004653D2" w:rsidP="004653D2">
      <w:pPr>
        <w:pStyle w:val="Citazione"/>
        <w:spacing w:after="0"/>
        <w:jc w:val="both"/>
        <w:rPr>
          <w:lang w:val="en-GB"/>
        </w:rPr>
      </w:pPr>
      <w:r>
        <w:rPr>
          <w:lang w:val="en-GB"/>
        </w:rPr>
        <w:tab/>
      </w:r>
      <w:r>
        <w:rPr>
          <w:lang w:val="en-GB"/>
        </w:rPr>
        <w:tab/>
      </w:r>
      <w:r>
        <w:rPr>
          <w:lang w:val="en-GB"/>
        </w:rPr>
        <w:tab/>
      </w:r>
      <w:r>
        <w:rPr>
          <w:lang w:val="en-GB"/>
        </w:rPr>
        <w:tab/>
      </w:r>
      <w:r>
        <w:rPr>
          <w:lang w:val="en-GB"/>
        </w:rPr>
        <w:tab/>
        <w:t>if(service.containsAction(a, s)){</w:t>
      </w:r>
    </w:p>
    <w:p w:rsidR="004653D2" w:rsidRDefault="004653D2" w:rsidP="004653D2">
      <w:pPr>
        <w:pStyle w:val="Citazione"/>
        <w:spacing w:after="0"/>
        <w:jc w:val="both"/>
        <w:rPr>
          <w:lang w:val="en-GB"/>
        </w:rPr>
      </w:pPr>
      <w:r>
        <w:rPr>
          <w:lang w:val="en-GB"/>
        </w:rPr>
        <w:tab/>
      </w:r>
      <w:r>
        <w:rPr>
          <w:lang w:val="en-GB"/>
        </w:rPr>
        <w:tab/>
      </w:r>
      <w:r>
        <w:rPr>
          <w:lang w:val="en-GB"/>
        </w:rPr>
        <w:tab/>
      </w:r>
      <w:r>
        <w:rPr>
          <w:lang w:val="en-GB"/>
        </w:rPr>
        <w:tab/>
      </w:r>
      <w:r>
        <w:rPr>
          <w:lang w:val="en-GB"/>
        </w:rPr>
        <w:tab/>
      </w:r>
      <w:r>
        <w:rPr>
          <w:lang w:val="en-GB"/>
        </w:rPr>
        <w:tab/>
        <w:t>Set next = s.getNext(a, s) ;</w:t>
      </w:r>
    </w:p>
    <w:p w:rsidR="004653D2" w:rsidRDefault="004653D2" w:rsidP="004653D2">
      <w:pPr>
        <w:pStyle w:val="Citazione"/>
        <w:spacing w:after="0"/>
        <w:jc w:val="both"/>
        <w:rPr>
          <w:lang w:val="en-GB"/>
        </w:rPr>
      </w:pPr>
      <w:r>
        <w:rPr>
          <w:lang w:val="en-GB"/>
        </w:rPr>
        <w:tab/>
      </w:r>
      <w:r>
        <w:rPr>
          <w:lang w:val="en-GB"/>
        </w:rPr>
        <w:tab/>
      </w:r>
      <w:r>
        <w:rPr>
          <w:lang w:val="en-GB"/>
        </w:rPr>
        <w:tab/>
      </w:r>
      <w:r>
        <w:rPr>
          <w:lang w:val="en-GB"/>
        </w:rPr>
        <w:tab/>
      </w:r>
      <w:r>
        <w:rPr>
          <w:lang w:val="en-GB"/>
        </w:rPr>
        <w:tab/>
      </w:r>
      <w:r>
        <w:rPr>
          <w:lang w:val="en-GB"/>
        </w:rPr>
        <w:tab/>
        <w:t>for each state s’ in next {</w:t>
      </w:r>
    </w:p>
    <w:p w:rsidR="004653D2" w:rsidRDefault="004653D2" w:rsidP="004653D2">
      <w:pPr>
        <w:pStyle w:val="Citazione"/>
        <w:spacing w:after="0"/>
        <w:jc w:val="both"/>
        <w:rPr>
          <w:lang w:val="en-GB"/>
        </w:rPr>
      </w:pPr>
      <w:r>
        <w:rPr>
          <w:lang w:val="en-GB"/>
        </w:rPr>
        <w:tab/>
      </w:r>
      <w:r>
        <w:rPr>
          <w:lang w:val="en-GB"/>
        </w:rPr>
        <w:tab/>
      </w:r>
      <w:r>
        <w:rPr>
          <w:lang w:val="en-GB"/>
        </w:rPr>
        <w:tab/>
      </w:r>
      <w:r>
        <w:rPr>
          <w:lang w:val="en-GB"/>
        </w:rPr>
        <w:tab/>
      </w:r>
      <w:r>
        <w:rPr>
          <w:lang w:val="en-GB"/>
        </w:rPr>
        <w:tab/>
      </w:r>
      <w:r>
        <w:rPr>
          <w:lang w:val="en-GB"/>
        </w:rPr>
        <w:tab/>
      </w:r>
      <w:r>
        <w:rPr>
          <w:lang w:val="en-GB"/>
        </w:rPr>
        <w:tab/>
        <w:t>CState cstate = buildRecord (cs, s’, i);</w:t>
      </w:r>
    </w:p>
    <w:p w:rsidR="004653D2" w:rsidRDefault="004653D2" w:rsidP="004653D2">
      <w:pPr>
        <w:pStyle w:val="Citazione"/>
        <w:spacing w:after="0"/>
        <w:rPr>
          <w:lang w:val="en-GB"/>
        </w:rPr>
      </w:pPr>
      <w:r>
        <w:rPr>
          <w:lang w:val="en-GB"/>
        </w:rPr>
        <w:tab/>
      </w:r>
      <w:r>
        <w:rPr>
          <w:lang w:val="en-GB"/>
        </w:rPr>
        <w:tab/>
      </w:r>
      <w:r>
        <w:rPr>
          <w:lang w:val="en-GB"/>
        </w:rPr>
        <w:tab/>
      </w:r>
      <w:r>
        <w:rPr>
          <w:lang w:val="en-GB"/>
        </w:rPr>
        <w:tab/>
      </w:r>
      <w:r>
        <w:rPr>
          <w:lang w:val="en-GB"/>
        </w:rPr>
        <w:tab/>
      </w:r>
      <w:r>
        <w:rPr>
          <w:lang w:val="en-GB"/>
        </w:rPr>
        <w:tab/>
      </w:r>
      <w:r>
        <w:rPr>
          <w:lang w:val="en-GB"/>
        </w:rPr>
        <w:tab/>
        <w:t>newRecord = &lt;ts.getNextState(),  cstate&gt;;</w:t>
      </w:r>
    </w:p>
    <w:p w:rsidR="004653D2" w:rsidRDefault="004653D2" w:rsidP="004653D2">
      <w:pPr>
        <w:pStyle w:val="Citazione"/>
        <w:spacing w:after="0"/>
        <w:jc w:val="both"/>
        <w:rPr>
          <w:lang w:val="en-GB"/>
        </w:rPr>
      </w:pPr>
      <w:r>
        <w:rPr>
          <w:lang w:val="en-GB"/>
        </w:rPr>
        <w:tab/>
      </w:r>
      <w:r>
        <w:rPr>
          <w:lang w:val="en-GB"/>
        </w:rPr>
        <w:tab/>
      </w:r>
      <w:r>
        <w:rPr>
          <w:lang w:val="en-GB"/>
        </w:rPr>
        <w:tab/>
      </w:r>
      <w:r>
        <w:rPr>
          <w:lang w:val="en-GB"/>
        </w:rPr>
        <w:tab/>
      </w:r>
      <w:r>
        <w:rPr>
          <w:lang w:val="en-GB"/>
        </w:rPr>
        <w:tab/>
      </w:r>
      <w:r>
        <w:rPr>
          <w:lang w:val="en-GB"/>
        </w:rPr>
        <w:tab/>
      </w:r>
      <w:r>
        <w:rPr>
          <w:lang w:val="en-GB"/>
        </w:rPr>
        <w:tab/>
        <w:t>if(!R.contains (newR)){</w:t>
      </w:r>
    </w:p>
    <w:p w:rsidR="004653D2" w:rsidRDefault="004653D2" w:rsidP="004653D2">
      <w:pPr>
        <w:pStyle w:val="Citazione"/>
        <w:spacing w:after="0"/>
        <w:jc w:val="both"/>
        <w:rPr>
          <w:lang w:val="en-GB"/>
        </w:rPr>
      </w:pP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t>continue to 3;</w:t>
      </w:r>
    </w:p>
    <w:p w:rsidR="004653D2" w:rsidRDefault="004653D2" w:rsidP="004653D2">
      <w:pPr>
        <w:pStyle w:val="Citazione"/>
        <w:spacing w:after="0"/>
        <w:jc w:val="both"/>
        <w:rPr>
          <w:lang w:val="en-GB"/>
        </w:rPr>
      </w:pPr>
      <w:r>
        <w:rPr>
          <w:lang w:val="en-GB"/>
        </w:rPr>
        <w:tab/>
      </w:r>
      <w:r>
        <w:rPr>
          <w:lang w:val="en-GB"/>
        </w:rPr>
        <w:tab/>
      </w:r>
      <w:r>
        <w:rPr>
          <w:lang w:val="en-GB"/>
        </w:rPr>
        <w:tab/>
      </w:r>
      <w:r>
        <w:rPr>
          <w:lang w:val="en-GB"/>
        </w:rPr>
        <w:tab/>
      </w:r>
      <w:r>
        <w:rPr>
          <w:lang w:val="en-GB"/>
        </w:rPr>
        <w:tab/>
      </w:r>
      <w:r>
        <w:rPr>
          <w:lang w:val="en-GB"/>
        </w:rPr>
        <w:tab/>
      </w:r>
      <w:r>
        <w:rPr>
          <w:lang w:val="en-GB"/>
        </w:rPr>
        <w:tab/>
        <w:t>}</w:t>
      </w:r>
    </w:p>
    <w:p w:rsidR="004653D2" w:rsidRDefault="004653D2" w:rsidP="004653D2">
      <w:pPr>
        <w:pStyle w:val="Citazione"/>
        <w:spacing w:after="0"/>
        <w:jc w:val="both"/>
        <w:rPr>
          <w:lang w:val="en-GB"/>
        </w:rPr>
      </w:pPr>
      <w:r>
        <w:rPr>
          <w:lang w:val="en-GB"/>
        </w:rPr>
        <w:tab/>
      </w:r>
      <w:r>
        <w:rPr>
          <w:lang w:val="en-GB"/>
        </w:rPr>
        <w:tab/>
      </w:r>
      <w:r>
        <w:rPr>
          <w:lang w:val="en-GB"/>
        </w:rPr>
        <w:tab/>
      </w:r>
      <w:r>
        <w:rPr>
          <w:lang w:val="en-GB"/>
        </w:rPr>
        <w:tab/>
      </w:r>
      <w:r>
        <w:rPr>
          <w:lang w:val="en-GB"/>
        </w:rPr>
        <w:tab/>
      </w:r>
      <w:r>
        <w:rPr>
          <w:lang w:val="en-GB"/>
        </w:rPr>
        <w:tab/>
        <w:t>}</w:t>
      </w:r>
    </w:p>
    <w:p w:rsidR="004653D2" w:rsidRPr="00443732" w:rsidRDefault="004653D2" w:rsidP="004653D2">
      <w:pPr>
        <w:spacing w:after="0"/>
        <w:ind w:left="3540" w:firstLine="708"/>
        <w:jc w:val="both"/>
        <w:rPr>
          <w:i/>
          <w:lang w:val="en-GB" w:eastAsia="ar-SA"/>
        </w:rPr>
      </w:pPr>
      <w:r>
        <w:rPr>
          <w:i/>
          <w:lang w:val="en-GB" w:eastAsia="ar-SA"/>
        </w:rPr>
        <w:t>continue to 2</w:t>
      </w:r>
    </w:p>
    <w:p w:rsidR="004653D2" w:rsidRDefault="004653D2" w:rsidP="004653D2">
      <w:pPr>
        <w:pStyle w:val="Citazione"/>
        <w:spacing w:after="0"/>
        <w:jc w:val="both"/>
      </w:pPr>
      <w:r>
        <w:tab/>
      </w:r>
      <w:r>
        <w:tab/>
      </w:r>
      <w:r>
        <w:tab/>
      </w:r>
      <w:r>
        <w:tab/>
      </w:r>
      <w:r>
        <w:tab/>
        <w:t>}</w:t>
      </w:r>
    </w:p>
    <w:p w:rsidR="004653D2" w:rsidRPr="00FF4871" w:rsidRDefault="004653D2" w:rsidP="004653D2">
      <w:pPr>
        <w:spacing w:after="0"/>
        <w:ind w:left="2126" w:firstLine="709"/>
        <w:jc w:val="both"/>
        <w:rPr>
          <w:i/>
          <w:lang w:eastAsia="ar-SA"/>
        </w:rPr>
      </w:pPr>
      <w:r w:rsidRPr="00FF4871">
        <w:rPr>
          <w:i/>
          <w:lang w:eastAsia="ar-SA"/>
        </w:rPr>
        <w:t>}</w:t>
      </w:r>
    </w:p>
    <w:p w:rsidR="004653D2" w:rsidRPr="00FF4871" w:rsidRDefault="004653D2" w:rsidP="004653D2">
      <w:pPr>
        <w:spacing w:after="0"/>
        <w:ind w:left="2126" w:firstLine="709"/>
        <w:jc w:val="both"/>
        <w:rPr>
          <w:i/>
          <w:lang w:eastAsia="ar-SA"/>
        </w:rPr>
      </w:pPr>
      <w:r w:rsidRPr="00FF4871">
        <w:rPr>
          <w:i/>
        </w:rPr>
        <w:t>R.remove (r);</w:t>
      </w:r>
    </w:p>
    <w:p w:rsidR="004653D2" w:rsidRDefault="004653D2" w:rsidP="004653D2">
      <w:pPr>
        <w:pStyle w:val="Citazione"/>
        <w:spacing w:after="0"/>
        <w:ind w:left="2124" w:firstLine="708"/>
        <w:jc w:val="both"/>
      </w:pPr>
      <w:r>
        <w:t>continue to 1;</w:t>
      </w:r>
    </w:p>
    <w:p w:rsidR="004653D2" w:rsidRDefault="004653D2" w:rsidP="004653D2">
      <w:pPr>
        <w:pStyle w:val="Citazione"/>
        <w:spacing w:after="0"/>
        <w:jc w:val="both"/>
      </w:pPr>
      <w:r>
        <w:tab/>
      </w:r>
      <w:r>
        <w:tab/>
      </w:r>
      <w:r>
        <w:tab/>
        <w:t>} //end for each action</w:t>
      </w:r>
    </w:p>
    <w:p w:rsidR="004653D2" w:rsidRDefault="004653D2" w:rsidP="004653D2">
      <w:pPr>
        <w:pStyle w:val="Citazione"/>
        <w:spacing w:after="0"/>
        <w:jc w:val="both"/>
      </w:pPr>
      <w:r>
        <w:tab/>
      </w:r>
      <w:r>
        <w:tab/>
        <w:t>}</w:t>
      </w:r>
      <w:r w:rsidR="00D90A3B">
        <w:t xml:space="preserve"> </w:t>
      </w:r>
      <w:r>
        <w:t>//end for each line</w:t>
      </w:r>
    </w:p>
    <w:p w:rsidR="004653D2" w:rsidRDefault="004653D2" w:rsidP="004653D2">
      <w:pPr>
        <w:pStyle w:val="Citazione"/>
        <w:spacing w:after="0"/>
        <w:jc w:val="both"/>
      </w:pPr>
      <w:r>
        <w:tab/>
      </w:r>
      <w:r>
        <w:tab/>
        <w:t>exit;</w:t>
      </w:r>
    </w:p>
    <w:p w:rsidR="004653D2" w:rsidRDefault="004653D2" w:rsidP="004653D2">
      <w:pPr>
        <w:pStyle w:val="Citazione"/>
        <w:spacing w:after="0"/>
        <w:ind w:firstLine="709"/>
        <w:jc w:val="both"/>
      </w:pPr>
      <w:r>
        <w:t>} //end while</w:t>
      </w:r>
    </w:p>
    <w:p w:rsidR="004653D2" w:rsidRDefault="004653D2" w:rsidP="004653D2">
      <w:pPr>
        <w:jc w:val="both"/>
        <w:rPr>
          <w:sz w:val="24"/>
          <w:szCs w:val="24"/>
        </w:rPr>
      </w:pPr>
      <w:r>
        <w:rPr>
          <w:sz w:val="24"/>
          <w:szCs w:val="24"/>
        </w:rPr>
        <w:t>}</w:t>
      </w:r>
    </w:p>
    <w:p w:rsidR="004653D2" w:rsidRDefault="004653D2" w:rsidP="004653D2">
      <w:pPr>
        <w:jc w:val="both"/>
        <w:rPr>
          <w:rFonts w:ascii="Times New Roman" w:hAnsi="Times New Roman"/>
          <w:sz w:val="24"/>
          <w:szCs w:val="24"/>
        </w:rPr>
      </w:pPr>
      <w:r>
        <w:rPr>
          <w:rFonts w:ascii="Times New Roman" w:hAnsi="Times New Roman"/>
          <w:sz w:val="24"/>
          <w:szCs w:val="24"/>
        </w:rPr>
        <w:t>First instruction of this algorithm:</w:t>
      </w:r>
    </w:p>
    <w:p w:rsidR="004653D2" w:rsidRDefault="004653D2" w:rsidP="004653D2">
      <w:pPr>
        <w:jc w:val="both"/>
        <w:rPr>
          <w:rFonts w:ascii="Times New Roman" w:hAnsi="Times New Roman"/>
          <w:sz w:val="24"/>
          <w:szCs w:val="24"/>
        </w:rPr>
      </w:pPr>
      <w:r>
        <w:rPr>
          <w:rFonts w:ascii="Times New Roman" w:hAnsi="Times New Roman"/>
          <w:sz w:val="24"/>
          <w:szCs w:val="24"/>
        </w:rPr>
        <w:t>Set R = createSimulationSet(target, community);</w:t>
      </w:r>
    </w:p>
    <w:p w:rsidR="00187480" w:rsidRDefault="00187480" w:rsidP="004653D2">
      <w:pPr>
        <w:jc w:val="both"/>
        <w:rPr>
          <w:rFonts w:ascii="Times New Roman" w:hAnsi="Times New Roman"/>
          <w:sz w:val="24"/>
          <w:szCs w:val="24"/>
        </w:rPr>
      </w:pPr>
    </w:p>
    <w:p w:rsidR="00187480" w:rsidRDefault="00187480" w:rsidP="004653D2">
      <w:pPr>
        <w:jc w:val="both"/>
        <w:rPr>
          <w:rFonts w:ascii="Times New Roman" w:hAnsi="Times New Roman"/>
          <w:sz w:val="24"/>
          <w:szCs w:val="24"/>
        </w:rPr>
      </w:pPr>
    </w:p>
    <w:p w:rsidR="00187480" w:rsidRDefault="00187480" w:rsidP="004653D2">
      <w:pPr>
        <w:jc w:val="both"/>
        <w:rPr>
          <w:rFonts w:ascii="Times New Roman" w:hAnsi="Times New Roman"/>
          <w:sz w:val="24"/>
          <w:szCs w:val="24"/>
        </w:rPr>
      </w:pPr>
    </w:p>
    <w:p w:rsidR="004653D2" w:rsidRDefault="004653D2" w:rsidP="004653D2">
      <w:pPr>
        <w:jc w:val="both"/>
        <w:rPr>
          <w:rFonts w:ascii="Times New Roman" w:hAnsi="Times New Roman"/>
          <w:sz w:val="24"/>
          <w:szCs w:val="24"/>
        </w:rPr>
      </w:pPr>
      <w:r>
        <w:rPr>
          <w:rFonts w:ascii="Times New Roman" w:hAnsi="Times New Roman"/>
          <w:sz w:val="24"/>
          <w:szCs w:val="24"/>
        </w:rPr>
        <w:lastRenderedPageBreak/>
        <w:t>it allows to get an initial set of simulation where there are pairs like &lt;t</w:t>
      </w:r>
      <w:r>
        <w:rPr>
          <w:rFonts w:ascii="Times New Roman" w:hAnsi="Times New Roman"/>
          <w:sz w:val="24"/>
          <w:szCs w:val="24"/>
          <w:vertAlign w:val="subscript"/>
        </w:rPr>
        <w:t>0</w:t>
      </w:r>
      <w:r>
        <w:rPr>
          <w:rFonts w:ascii="Times New Roman" w:hAnsi="Times New Roman"/>
          <w:sz w:val="24"/>
          <w:szCs w:val="24"/>
        </w:rPr>
        <w:t>, x</w:t>
      </w:r>
      <w:r>
        <w:rPr>
          <w:rFonts w:ascii="Times New Roman" w:hAnsi="Times New Roman"/>
          <w:sz w:val="24"/>
          <w:szCs w:val="24"/>
          <w:vertAlign w:val="subscript"/>
        </w:rPr>
        <w:t>0</w:t>
      </w:r>
      <w:r>
        <w:rPr>
          <w:rFonts w:ascii="Times New Roman" w:hAnsi="Times New Roman"/>
          <w:sz w:val="24"/>
          <w:szCs w:val="24"/>
        </w:rPr>
        <w:t>y</w:t>
      </w:r>
      <w:r>
        <w:rPr>
          <w:rFonts w:ascii="Times New Roman" w:hAnsi="Times New Roman"/>
          <w:sz w:val="24"/>
          <w:szCs w:val="24"/>
          <w:vertAlign w:val="subscript"/>
        </w:rPr>
        <w:t>0</w:t>
      </w:r>
      <w:r>
        <w:rPr>
          <w:rFonts w:ascii="Times New Roman" w:hAnsi="Times New Roman"/>
          <w:sz w:val="24"/>
          <w:szCs w:val="24"/>
        </w:rPr>
        <w:t>z</w:t>
      </w:r>
      <w:r>
        <w:rPr>
          <w:rFonts w:ascii="Times New Roman" w:hAnsi="Times New Roman"/>
          <w:sz w:val="24"/>
          <w:szCs w:val="24"/>
          <w:vertAlign w:val="subscript"/>
        </w:rPr>
        <w:t>0</w:t>
      </w:r>
      <w:r>
        <w:rPr>
          <w:rFonts w:ascii="Times New Roman" w:hAnsi="Times New Roman"/>
          <w:sz w:val="24"/>
          <w:szCs w:val="24"/>
        </w:rPr>
        <w:t>&gt; where t</w:t>
      </w:r>
      <w:r>
        <w:rPr>
          <w:rFonts w:ascii="Times New Roman" w:hAnsi="Times New Roman"/>
          <w:sz w:val="24"/>
          <w:szCs w:val="24"/>
          <w:vertAlign w:val="subscript"/>
        </w:rPr>
        <w:t>0</w:t>
      </w:r>
      <w:r>
        <w:rPr>
          <w:rFonts w:ascii="Times New Roman" w:hAnsi="Times New Roman"/>
          <w:sz w:val="24"/>
          <w:szCs w:val="24"/>
        </w:rPr>
        <w:t xml:space="preserve"> is a state of the target and x</w:t>
      </w:r>
      <w:r>
        <w:rPr>
          <w:rFonts w:ascii="Times New Roman" w:hAnsi="Times New Roman"/>
          <w:sz w:val="24"/>
          <w:szCs w:val="24"/>
          <w:vertAlign w:val="subscript"/>
        </w:rPr>
        <w:t>0</w:t>
      </w:r>
      <w:r>
        <w:rPr>
          <w:rFonts w:ascii="Times New Roman" w:hAnsi="Times New Roman"/>
          <w:sz w:val="24"/>
          <w:szCs w:val="24"/>
        </w:rPr>
        <w:t>y</w:t>
      </w:r>
      <w:r>
        <w:rPr>
          <w:rFonts w:ascii="Times New Roman" w:hAnsi="Times New Roman"/>
          <w:sz w:val="24"/>
          <w:szCs w:val="24"/>
          <w:vertAlign w:val="subscript"/>
        </w:rPr>
        <w:t>0</w:t>
      </w:r>
      <w:r>
        <w:rPr>
          <w:rFonts w:ascii="Times New Roman" w:hAnsi="Times New Roman"/>
          <w:sz w:val="24"/>
          <w:szCs w:val="24"/>
        </w:rPr>
        <w:t>z</w:t>
      </w:r>
      <w:r>
        <w:rPr>
          <w:rFonts w:ascii="Times New Roman" w:hAnsi="Times New Roman"/>
          <w:sz w:val="24"/>
          <w:szCs w:val="24"/>
          <w:vertAlign w:val="subscript"/>
        </w:rPr>
        <w:t>0</w:t>
      </w:r>
      <w:r>
        <w:rPr>
          <w:rFonts w:ascii="Times New Roman" w:hAnsi="Times New Roman"/>
          <w:sz w:val="24"/>
          <w:szCs w:val="24"/>
        </w:rPr>
        <w:t xml:space="preserve"> is a state of the community. The createSimulationSet method is responsible to create the initial set inserting in it each possible pair formed by:</w:t>
      </w:r>
    </w:p>
    <w:p w:rsidR="004653D2" w:rsidRDefault="004653D2" w:rsidP="004653D2">
      <w:pPr>
        <w:numPr>
          <w:ilvl w:val="0"/>
          <w:numId w:val="14"/>
        </w:numPr>
        <w:tabs>
          <w:tab w:val="left" w:pos="780"/>
        </w:tabs>
        <w:suppressAutoHyphens/>
        <w:jc w:val="both"/>
        <w:rPr>
          <w:rFonts w:ascii="Times New Roman" w:hAnsi="Times New Roman"/>
          <w:sz w:val="24"/>
          <w:szCs w:val="24"/>
        </w:rPr>
      </w:pPr>
      <w:r>
        <w:rPr>
          <w:rFonts w:ascii="Times New Roman" w:hAnsi="Times New Roman"/>
          <w:sz w:val="24"/>
          <w:szCs w:val="24"/>
        </w:rPr>
        <w:t>a target’s final state and a community’s final state</w:t>
      </w:r>
    </w:p>
    <w:p w:rsidR="004653D2" w:rsidRDefault="004653D2" w:rsidP="004653D2">
      <w:pPr>
        <w:numPr>
          <w:ilvl w:val="0"/>
          <w:numId w:val="14"/>
        </w:numPr>
        <w:tabs>
          <w:tab w:val="left" w:pos="780"/>
        </w:tabs>
        <w:suppressAutoHyphens/>
        <w:jc w:val="both"/>
        <w:rPr>
          <w:rFonts w:ascii="Times New Roman" w:hAnsi="Times New Roman"/>
          <w:sz w:val="24"/>
          <w:szCs w:val="24"/>
        </w:rPr>
      </w:pPr>
      <w:r>
        <w:rPr>
          <w:rFonts w:ascii="Times New Roman" w:hAnsi="Times New Roman"/>
          <w:sz w:val="24"/>
          <w:szCs w:val="24"/>
        </w:rPr>
        <w:t>a not target’s final state and a community state (final and not final).</w:t>
      </w:r>
    </w:p>
    <w:p w:rsidR="004653D2" w:rsidRDefault="004653D2" w:rsidP="004653D2">
      <w:pPr>
        <w:jc w:val="both"/>
        <w:rPr>
          <w:rFonts w:ascii="Times New Roman" w:hAnsi="Times New Roman"/>
          <w:sz w:val="24"/>
          <w:szCs w:val="24"/>
        </w:rPr>
      </w:pPr>
      <w:r>
        <w:rPr>
          <w:rFonts w:ascii="Times New Roman" w:hAnsi="Times New Roman"/>
          <w:sz w:val="24"/>
          <w:szCs w:val="24"/>
        </w:rPr>
        <w:t xml:space="preserve">In this way we </w:t>
      </w:r>
      <w:r>
        <w:rPr>
          <w:rFonts w:ascii="Times New Roman" w:hAnsi="Times New Roman"/>
          <w:bCs/>
          <w:sz w:val="24"/>
          <w:szCs w:val="24"/>
        </w:rPr>
        <w:t>assure</w:t>
      </w:r>
      <w:r>
        <w:rPr>
          <w:rFonts w:ascii="Times New Roman" w:hAnsi="Times New Roman"/>
          <w:sz w:val="24"/>
          <w:szCs w:val="24"/>
        </w:rPr>
        <w:t xml:space="preserve"> the satisfability of the first condition of simulation.</w:t>
      </w:r>
    </w:p>
    <w:p w:rsidR="004653D2" w:rsidRDefault="004653D2" w:rsidP="004653D2">
      <w:pPr>
        <w:jc w:val="both"/>
        <w:rPr>
          <w:rFonts w:ascii="Times New Roman" w:hAnsi="Times New Roman"/>
          <w:sz w:val="24"/>
          <w:szCs w:val="24"/>
        </w:rPr>
      </w:pPr>
      <w:r>
        <w:rPr>
          <w:rFonts w:ascii="Times New Roman" w:hAnsi="Times New Roman"/>
          <w:sz w:val="24"/>
          <w:szCs w:val="24"/>
        </w:rPr>
        <w:t>After that we have to check the second condition of simulation: it is done picking each pair of states from just created simulation set and checking, for each of them (for example for &lt;t</w:t>
      </w:r>
      <w:r>
        <w:rPr>
          <w:rFonts w:ascii="Times New Roman" w:hAnsi="Times New Roman"/>
          <w:sz w:val="24"/>
          <w:szCs w:val="24"/>
          <w:vertAlign w:val="subscript"/>
        </w:rPr>
        <w:t>0</w:t>
      </w:r>
      <w:r>
        <w:rPr>
          <w:rFonts w:ascii="Times New Roman" w:hAnsi="Times New Roman"/>
          <w:sz w:val="24"/>
          <w:szCs w:val="24"/>
        </w:rPr>
        <w:t>,x</w:t>
      </w:r>
      <w:r>
        <w:rPr>
          <w:rFonts w:ascii="Times New Roman" w:hAnsi="Times New Roman"/>
          <w:sz w:val="24"/>
          <w:szCs w:val="24"/>
          <w:vertAlign w:val="subscript"/>
        </w:rPr>
        <w:t>0</w:t>
      </w:r>
      <w:r>
        <w:rPr>
          <w:rFonts w:ascii="Times New Roman" w:hAnsi="Times New Roman"/>
          <w:sz w:val="24"/>
          <w:szCs w:val="24"/>
        </w:rPr>
        <w:t>y</w:t>
      </w:r>
      <w:r>
        <w:rPr>
          <w:rFonts w:ascii="Times New Roman" w:hAnsi="Times New Roman"/>
          <w:sz w:val="24"/>
          <w:szCs w:val="24"/>
          <w:vertAlign w:val="subscript"/>
        </w:rPr>
        <w:t>0</w:t>
      </w:r>
      <w:r>
        <w:rPr>
          <w:rFonts w:ascii="Times New Roman" w:hAnsi="Times New Roman"/>
          <w:sz w:val="24"/>
          <w:szCs w:val="24"/>
        </w:rPr>
        <w:t>z</w:t>
      </w:r>
      <w:r>
        <w:rPr>
          <w:rFonts w:ascii="Times New Roman" w:hAnsi="Times New Roman"/>
          <w:sz w:val="24"/>
          <w:szCs w:val="24"/>
          <w:vertAlign w:val="subscript"/>
        </w:rPr>
        <w:t>0</w:t>
      </w:r>
      <w:r>
        <w:rPr>
          <w:rFonts w:ascii="Times New Roman" w:hAnsi="Times New Roman"/>
          <w:sz w:val="24"/>
          <w:szCs w:val="24"/>
        </w:rPr>
        <w:t>&gt;) , if  the target state (t</w:t>
      </w:r>
      <w:r>
        <w:rPr>
          <w:rFonts w:ascii="Times New Roman" w:hAnsi="Times New Roman"/>
          <w:sz w:val="24"/>
          <w:szCs w:val="24"/>
          <w:vertAlign w:val="subscript"/>
        </w:rPr>
        <w:t>0</w:t>
      </w:r>
      <w:r>
        <w:rPr>
          <w:rFonts w:ascii="Times New Roman" w:hAnsi="Times New Roman"/>
          <w:sz w:val="24"/>
          <w:szCs w:val="24"/>
        </w:rPr>
        <w:t>) is simulated by the community state (x</w:t>
      </w:r>
      <w:r>
        <w:rPr>
          <w:rFonts w:ascii="Times New Roman" w:hAnsi="Times New Roman"/>
          <w:sz w:val="24"/>
          <w:szCs w:val="24"/>
          <w:vertAlign w:val="subscript"/>
        </w:rPr>
        <w:t>0</w:t>
      </w:r>
      <w:r>
        <w:rPr>
          <w:rFonts w:ascii="Times New Roman" w:hAnsi="Times New Roman"/>
          <w:sz w:val="24"/>
          <w:szCs w:val="24"/>
        </w:rPr>
        <w:t>y</w:t>
      </w:r>
      <w:r>
        <w:rPr>
          <w:rFonts w:ascii="Times New Roman" w:hAnsi="Times New Roman"/>
          <w:sz w:val="24"/>
          <w:szCs w:val="24"/>
          <w:vertAlign w:val="subscript"/>
        </w:rPr>
        <w:t>0</w:t>
      </w:r>
      <w:r>
        <w:rPr>
          <w:rFonts w:ascii="Times New Roman" w:hAnsi="Times New Roman"/>
          <w:sz w:val="24"/>
          <w:szCs w:val="24"/>
        </w:rPr>
        <w:t>z</w:t>
      </w:r>
      <w:r>
        <w:rPr>
          <w:rFonts w:ascii="Times New Roman" w:hAnsi="Times New Roman"/>
          <w:sz w:val="24"/>
          <w:szCs w:val="24"/>
          <w:vertAlign w:val="subscript"/>
        </w:rPr>
        <w:t>0</w:t>
      </w:r>
      <w:r>
        <w:rPr>
          <w:rFonts w:ascii="Times New Roman" w:hAnsi="Times New Roman"/>
          <w:sz w:val="24"/>
          <w:szCs w:val="24"/>
        </w:rPr>
        <w:t>).</w:t>
      </w:r>
    </w:p>
    <w:p w:rsidR="004653D2" w:rsidRDefault="004653D2" w:rsidP="004653D2">
      <w:pPr>
        <w:jc w:val="both"/>
        <w:rPr>
          <w:rFonts w:ascii="Times New Roman" w:hAnsi="Times New Roman"/>
          <w:sz w:val="24"/>
          <w:szCs w:val="24"/>
        </w:rPr>
      </w:pPr>
      <w:r>
        <w:rPr>
          <w:rFonts w:ascii="Times New Roman" w:hAnsi="Times New Roman"/>
          <w:sz w:val="24"/>
          <w:szCs w:val="24"/>
        </w:rPr>
        <w:t>For each pair like &lt;t</w:t>
      </w:r>
      <w:r>
        <w:rPr>
          <w:rFonts w:ascii="Times New Roman" w:hAnsi="Times New Roman"/>
          <w:sz w:val="24"/>
          <w:szCs w:val="24"/>
          <w:vertAlign w:val="subscript"/>
        </w:rPr>
        <w:t>0</w:t>
      </w:r>
      <w:r>
        <w:rPr>
          <w:rFonts w:ascii="Times New Roman" w:hAnsi="Times New Roman"/>
          <w:sz w:val="24"/>
          <w:szCs w:val="24"/>
        </w:rPr>
        <w:t>,x</w:t>
      </w:r>
      <w:r>
        <w:rPr>
          <w:rFonts w:ascii="Times New Roman" w:hAnsi="Times New Roman"/>
          <w:sz w:val="24"/>
          <w:szCs w:val="24"/>
          <w:vertAlign w:val="subscript"/>
        </w:rPr>
        <w:t>0</w:t>
      </w:r>
      <w:r>
        <w:rPr>
          <w:rFonts w:ascii="Times New Roman" w:hAnsi="Times New Roman"/>
          <w:sz w:val="24"/>
          <w:szCs w:val="24"/>
        </w:rPr>
        <w:t>y</w:t>
      </w:r>
      <w:r>
        <w:rPr>
          <w:rFonts w:ascii="Times New Roman" w:hAnsi="Times New Roman"/>
          <w:sz w:val="24"/>
          <w:szCs w:val="24"/>
          <w:vertAlign w:val="subscript"/>
        </w:rPr>
        <w:t>0</w:t>
      </w:r>
      <w:r>
        <w:rPr>
          <w:rFonts w:ascii="Times New Roman" w:hAnsi="Times New Roman"/>
          <w:sz w:val="24"/>
          <w:szCs w:val="24"/>
        </w:rPr>
        <w:t>z</w:t>
      </w:r>
      <w:r>
        <w:rPr>
          <w:rFonts w:ascii="Times New Roman" w:hAnsi="Times New Roman"/>
          <w:sz w:val="24"/>
          <w:szCs w:val="24"/>
          <w:vertAlign w:val="subscript"/>
        </w:rPr>
        <w:t>0</w:t>
      </w:r>
      <w:r>
        <w:rPr>
          <w:rFonts w:ascii="Times New Roman" w:hAnsi="Times New Roman"/>
          <w:sz w:val="24"/>
          <w:szCs w:val="24"/>
        </w:rPr>
        <w:t>&gt; we can have several cases:</w:t>
      </w:r>
    </w:p>
    <w:p w:rsidR="004653D2" w:rsidRDefault="004653D2" w:rsidP="004653D2">
      <w:pPr>
        <w:numPr>
          <w:ilvl w:val="0"/>
          <w:numId w:val="6"/>
        </w:numPr>
        <w:spacing w:line="240" w:lineRule="auto"/>
        <w:ind w:left="714" w:hanging="357"/>
        <w:jc w:val="both"/>
        <w:rPr>
          <w:rFonts w:ascii="Times New Roman" w:hAnsi="Times New Roman"/>
          <w:sz w:val="24"/>
          <w:szCs w:val="24"/>
        </w:rPr>
      </w:pPr>
      <w:r>
        <w:rPr>
          <w:rFonts w:ascii="Times New Roman" w:hAnsi="Times New Roman"/>
          <w:sz w:val="24"/>
          <w:szCs w:val="24"/>
        </w:rPr>
        <w:t>target state (t</w:t>
      </w:r>
      <w:r w:rsidRPr="00336C5A">
        <w:rPr>
          <w:rFonts w:ascii="Times New Roman" w:hAnsi="Times New Roman"/>
          <w:sz w:val="24"/>
          <w:szCs w:val="24"/>
          <w:vertAlign w:val="subscript"/>
        </w:rPr>
        <w:t>0</w:t>
      </w:r>
      <w:r>
        <w:rPr>
          <w:rFonts w:ascii="Times New Roman" w:hAnsi="Times New Roman"/>
          <w:sz w:val="24"/>
          <w:szCs w:val="24"/>
        </w:rPr>
        <w:t>) has an action that cannot be performed by anyone  of  available services when they are in the state specified in this community state (x</w:t>
      </w:r>
      <w:r w:rsidRPr="00336C5A">
        <w:rPr>
          <w:rFonts w:ascii="Times New Roman" w:hAnsi="Times New Roman"/>
          <w:sz w:val="24"/>
          <w:szCs w:val="24"/>
          <w:vertAlign w:val="subscript"/>
        </w:rPr>
        <w:t>0</w:t>
      </w:r>
      <w:r>
        <w:rPr>
          <w:rFonts w:ascii="Times New Roman" w:hAnsi="Times New Roman"/>
          <w:sz w:val="24"/>
          <w:szCs w:val="24"/>
        </w:rPr>
        <w:t>y</w:t>
      </w:r>
      <w:r w:rsidRPr="00336C5A">
        <w:rPr>
          <w:rFonts w:ascii="Times New Roman" w:hAnsi="Times New Roman"/>
          <w:sz w:val="24"/>
          <w:szCs w:val="24"/>
          <w:vertAlign w:val="subscript"/>
        </w:rPr>
        <w:t>0</w:t>
      </w:r>
      <w:r>
        <w:rPr>
          <w:rFonts w:ascii="Times New Roman" w:hAnsi="Times New Roman"/>
          <w:sz w:val="24"/>
          <w:szCs w:val="24"/>
        </w:rPr>
        <w:t>z</w:t>
      </w:r>
      <w:r w:rsidRPr="00336C5A">
        <w:rPr>
          <w:rFonts w:ascii="Times New Roman" w:hAnsi="Times New Roman"/>
          <w:sz w:val="24"/>
          <w:szCs w:val="24"/>
          <w:vertAlign w:val="subscript"/>
        </w:rPr>
        <w:t>0</w:t>
      </w:r>
      <w:r>
        <w:rPr>
          <w:rFonts w:ascii="Times New Roman" w:hAnsi="Times New Roman"/>
          <w:sz w:val="24"/>
          <w:szCs w:val="24"/>
        </w:rPr>
        <w:t>): in this case the pair is deleted from simulation set and we have to start checking simulation again from the first pair in the set.</w:t>
      </w:r>
    </w:p>
    <w:p w:rsidR="004653D2" w:rsidRDefault="004653D2" w:rsidP="004653D2">
      <w:pPr>
        <w:numPr>
          <w:ilvl w:val="0"/>
          <w:numId w:val="6"/>
        </w:numPr>
        <w:spacing w:line="240" w:lineRule="auto"/>
        <w:ind w:left="714" w:hanging="357"/>
        <w:jc w:val="both"/>
        <w:rPr>
          <w:rFonts w:ascii="Times New Roman" w:hAnsi="Times New Roman"/>
          <w:sz w:val="24"/>
          <w:szCs w:val="24"/>
        </w:rPr>
      </w:pPr>
      <w:r>
        <w:rPr>
          <w:rFonts w:ascii="Times New Roman" w:hAnsi="Times New Roman"/>
          <w:sz w:val="24"/>
          <w:szCs w:val="24"/>
        </w:rPr>
        <w:t>target state (t</w:t>
      </w:r>
      <w:r w:rsidRPr="00336C5A">
        <w:rPr>
          <w:rFonts w:ascii="Times New Roman" w:hAnsi="Times New Roman"/>
          <w:sz w:val="24"/>
          <w:szCs w:val="24"/>
          <w:vertAlign w:val="subscript"/>
        </w:rPr>
        <w:t>0</w:t>
      </w:r>
      <w:r>
        <w:rPr>
          <w:rFonts w:ascii="Times New Roman" w:hAnsi="Times New Roman"/>
          <w:sz w:val="24"/>
          <w:szCs w:val="24"/>
        </w:rPr>
        <w:t>) has an action that can be performed by some services (if they are in the state specified in this community state(x</w:t>
      </w:r>
      <w:r w:rsidRPr="00336C5A">
        <w:rPr>
          <w:rFonts w:ascii="Times New Roman" w:hAnsi="Times New Roman"/>
          <w:sz w:val="24"/>
          <w:szCs w:val="24"/>
          <w:vertAlign w:val="subscript"/>
        </w:rPr>
        <w:t>0</w:t>
      </w:r>
      <w:r>
        <w:rPr>
          <w:rFonts w:ascii="Times New Roman" w:hAnsi="Times New Roman"/>
          <w:sz w:val="24"/>
          <w:szCs w:val="24"/>
        </w:rPr>
        <w:t>y</w:t>
      </w:r>
      <w:r w:rsidRPr="00336C5A">
        <w:rPr>
          <w:rFonts w:ascii="Times New Roman" w:hAnsi="Times New Roman"/>
          <w:sz w:val="24"/>
          <w:szCs w:val="24"/>
          <w:vertAlign w:val="subscript"/>
        </w:rPr>
        <w:t>0</w:t>
      </w:r>
      <w:r>
        <w:rPr>
          <w:rFonts w:ascii="Times New Roman" w:hAnsi="Times New Roman"/>
          <w:sz w:val="24"/>
          <w:szCs w:val="24"/>
        </w:rPr>
        <w:t>z</w:t>
      </w:r>
      <w:r w:rsidRPr="00336C5A">
        <w:rPr>
          <w:rFonts w:ascii="Times New Roman" w:hAnsi="Times New Roman"/>
          <w:sz w:val="24"/>
          <w:szCs w:val="24"/>
          <w:vertAlign w:val="subscript"/>
        </w:rPr>
        <w:t>0</w:t>
      </w:r>
      <w:r>
        <w:rPr>
          <w:rFonts w:ascii="Times New Roman" w:hAnsi="Times New Roman"/>
          <w:sz w:val="24"/>
          <w:szCs w:val="24"/>
        </w:rPr>
        <w:t>)) but every next community state (one for each next state of services which can do the action) isn’t in the simulation set with next target state: in this case the pair is deleted from simulation set and we have to start checking simulation again from the first pair in the set.</w:t>
      </w:r>
    </w:p>
    <w:p w:rsidR="004653D2" w:rsidRDefault="004653D2" w:rsidP="004653D2">
      <w:pPr>
        <w:numPr>
          <w:ilvl w:val="0"/>
          <w:numId w:val="6"/>
        </w:numPr>
        <w:suppressAutoHyphens/>
        <w:ind w:left="714" w:hanging="357"/>
        <w:jc w:val="both"/>
        <w:rPr>
          <w:rFonts w:ascii="Times New Roman" w:hAnsi="Times New Roman"/>
          <w:bCs/>
          <w:sz w:val="24"/>
          <w:szCs w:val="24"/>
        </w:rPr>
      </w:pPr>
      <w:r>
        <w:rPr>
          <w:rFonts w:ascii="Times New Roman" w:hAnsi="Times New Roman"/>
          <w:bCs/>
          <w:sz w:val="24"/>
          <w:szCs w:val="24"/>
        </w:rPr>
        <w:t>target state (t</w:t>
      </w:r>
      <w:r w:rsidRPr="00336C5A">
        <w:rPr>
          <w:rFonts w:ascii="Times New Roman" w:hAnsi="Times New Roman"/>
          <w:bCs/>
          <w:sz w:val="24"/>
          <w:szCs w:val="24"/>
          <w:vertAlign w:val="subscript"/>
        </w:rPr>
        <w:t>0</w:t>
      </w:r>
      <w:r>
        <w:rPr>
          <w:rFonts w:ascii="Times New Roman" w:hAnsi="Times New Roman"/>
          <w:bCs/>
          <w:sz w:val="24"/>
          <w:szCs w:val="24"/>
        </w:rPr>
        <w:t>) has all the actions that can be performed by some services (if they are in the state specified in this community state (x</w:t>
      </w:r>
      <w:r w:rsidRPr="00336C5A">
        <w:rPr>
          <w:rFonts w:ascii="Times New Roman" w:hAnsi="Times New Roman"/>
          <w:bCs/>
          <w:sz w:val="24"/>
          <w:szCs w:val="24"/>
          <w:vertAlign w:val="subscript"/>
        </w:rPr>
        <w:t>0</w:t>
      </w:r>
      <w:r>
        <w:rPr>
          <w:rFonts w:ascii="Times New Roman" w:hAnsi="Times New Roman"/>
          <w:bCs/>
          <w:sz w:val="24"/>
          <w:szCs w:val="24"/>
        </w:rPr>
        <w:t>y</w:t>
      </w:r>
      <w:r w:rsidRPr="00336C5A">
        <w:rPr>
          <w:rFonts w:ascii="Times New Roman" w:hAnsi="Times New Roman"/>
          <w:bCs/>
          <w:sz w:val="24"/>
          <w:szCs w:val="24"/>
          <w:vertAlign w:val="subscript"/>
        </w:rPr>
        <w:t>0</w:t>
      </w:r>
      <w:r>
        <w:rPr>
          <w:rFonts w:ascii="Times New Roman" w:hAnsi="Times New Roman"/>
          <w:bCs/>
          <w:sz w:val="24"/>
          <w:szCs w:val="24"/>
        </w:rPr>
        <w:t>z</w:t>
      </w:r>
      <w:r w:rsidRPr="00336C5A">
        <w:rPr>
          <w:rFonts w:ascii="Times New Roman" w:hAnsi="Times New Roman"/>
          <w:bCs/>
          <w:sz w:val="24"/>
          <w:szCs w:val="24"/>
          <w:vertAlign w:val="subscript"/>
        </w:rPr>
        <w:t>0</w:t>
      </w:r>
      <w:r>
        <w:rPr>
          <w:rFonts w:ascii="Times New Roman" w:hAnsi="Times New Roman"/>
          <w:bCs/>
          <w:sz w:val="24"/>
          <w:szCs w:val="24"/>
        </w:rPr>
        <w:t>)), and next states are simulated by someone next community state: in this case the pair remains in the simulation set and we should continue our control on another pair.</w:t>
      </w:r>
    </w:p>
    <w:p w:rsidR="004653D2" w:rsidRDefault="004653D2" w:rsidP="004653D2">
      <w:pPr>
        <w:jc w:val="both"/>
        <w:rPr>
          <w:rFonts w:ascii="Times New Roman" w:hAnsi="Times New Roman"/>
          <w:sz w:val="24"/>
          <w:szCs w:val="24"/>
        </w:rPr>
      </w:pPr>
      <w:r>
        <w:rPr>
          <w:rFonts w:ascii="Times New Roman" w:hAnsi="Times New Roman"/>
          <w:sz w:val="24"/>
          <w:szCs w:val="24"/>
        </w:rPr>
        <w:t>So, when there is a pair which is removed from the simulation set the check must begin again from the first record in this set, otherwise the checking is done over each pair of the state. After all pairs will be verified we can stop checking and the result set will be our simulation set.</w:t>
      </w:r>
    </w:p>
    <w:p w:rsidR="004653D2" w:rsidRDefault="004653D2" w:rsidP="004653D2">
      <w:pPr>
        <w:jc w:val="both"/>
        <w:rPr>
          <w:rFonts w:ascii="Times New Roman" w:hAnsi="Times New Roman"/>
          <w:sz w:val="24"/>
          <w:szCs w:val="24"/>
        </w:rPr>
      </w:pPr>
      <w:r>
        <w:rPr>
          <w:rFonts w:ascii="Times New Roman" w:hAnsi="Times New Roman"/>
          <w:sz w:val="24"/>
          <w:szCs w:val="24"/>
        </w:rPr>
        <w:t xml:space="preserve">Once we get this set we should verify if composition exists: for this reason we need a method that checks if initial state of target service is simulated by initial state of the community, that is true if target’s initial state and community’s initial state </w:t>
      </w:r>
      <w:r>
        <w:rPr>
          <w:rFonts w:ascii="Times New Roman" w:hAnsi="Times New Roman"/>
          <w:bCs/>
          <w:sz w:val="24"/>
          <w:szCs w:val="24"/>
        </w:rPr>
        <w:t>compose</w:t>
      </w:r>
      <w:r>
        <w:rPr>
          <w:rFonts w:ascii="Times New Roman" w:hAnsi="Times New Roman"/>
          <w:sz w:val="24"/>
          <w:szCs w:val="24"/>
        </w:rPr>
        <w:t xml:space="preserve"> a record that is present in the simulation set.</w:t>
      </w:r>
    </w:p>
    <w:p w:rsidR="004653D2" w:rsidRDefault="004653D2" w:rsidP="004653D2">
      <w:pPr>
        <w:jc w:val="both"/>
        <w:rPr>
          <w:rFonts w:ascii="Times New Roman" w:hAnsi="Times New Roman"/>
          <w:b/>
          <w:sz w:val="28"/>
          <w:szCs w:val="28"/>
        </w:rPr>
      </w:pPr>
    </w:p>
    <w:p w:rsidR="004653D2" w:rsidRDefault="004653D2" w:rsidP="004653D2">
      <w:pPr>
        <w:jc w:val="both"/>
        <w:rPr>
          <w:rFonts w:ascii="Times New Roman" w:hAnsi="Times New Roman"/>
          <w:b/>
          <w:sz w:val="28"/>
          <w:szCs w:val="28"/>
        </w:rPr>
      </w:pPr>
    </w:p>
    <w:p w:rsidR="004653D2" w:rsidRDefault="004653D2" w:rsidP="004653D2">
      <w:pPr>
        <w:jc w:val="both"/>
        <w:rPr>
          <w:rFonts w:ascii="Times New Roman" w:hAnsi="Times New Roman"/>
          <w:b/>
          <w:sz w:val="28"/>
          <w:szCs w:val="28"/>
        </w:rPr>
      </w:pPr>
    </w:p>
    <w:p w:rsidR="004653D2" w:rsidRDefault="004653D2" w:rsidP="004653D2">
      <w:pPr>
        <w:jc w:val="both"/>
        <w:rPr>
          <w:rFonts w:ascii="Times New Roman" w:hAnsi="Times New Roman"/>
          <w:b/>
          <w:sz w:val="28"/>
          <w:szCs w:val="28"/>
        </w:rPr>
      </w:pPr>
    </w:p>
    <w:p w:rsidR="004653D2" w:rsidRDefault="004653D2" w:rsidP="004653D2">
      <w:pPr>
        <w:jc w:val="both"/>
        <w:rPr>
          <w:rFonts w:ascii="Times New Roman" w:hAnsi="Times New Roman"/>
          <w:b/>
          <w:sz w:val="28"/>
          <w:szCs w:val="28"/>
        </w:rPr>
      </w:pPr>
    </w:p>
    <w:p w:rsidR="004653D2" w:rsidRDefault="004653D2" w:rsidP="004653D2">
      <w:pPr>
        <w:jc w:val="both"/>
        <w:rPr>
          <w:rFonts w:ascii="Times New Roman" w:hAnsi="Times New Roman"/>
          <w:sz w:val="24"/>
          <w:szCs w:val="24"/>
        </w:rPr>
      </w:pPr>
      <w:r>
        <w:rPr>
          <w:rFonts w:ascii="Times New Roman" w:hAnsi="Times New Roman"/>
          <w:b/>
          <w:sz w:val="28"/>
          <w:szCs w:val="28"/>
        </w:rPr>
        <w:lastRenderedPageBreak/>
        <w:t>1.2</w:t>
      </w:r>
      <w:r>
        <w:rPr>
          <w:rFonts w:ascii="Times New Roman" w:hAnsi="Times New Roman"/>
          <w:sz w:val="28"/>
          <w:szCs w:val="28"/>
        </w:rPr>
        <w:t xml:space="preserve"> </w:t>
      </w:r>
      <w:r>
        <w:rPr>
          <w:rFonts w:ascii="Times New Roman" w:hAnsi="Times New Roman"/>
          <w:sz w:val="28"/>
          <w:szCs w:val="28"/>
          <w:u w:val="single"/>
        </w:rPr>
        <w:t>Simulation Implementation</w:t>
      </w:r>
      <w:r w:rsidR="00734692">
        <w:fldChar w:fldCharType="begin"/>
      </w:r>
      <w:r>
        <w:instrText xml:space="preserve"> XE "3.2.2 Simulation Implementation" </w:instrText>
      </w:r>
      <w:r w:rsidR="00734692">
        <w:fldChar w:fldCharType="end"/>
      </w:r>
    </w:p>
    <w:p w:rsidR="004653D2" w:rsidRDefault="004653D2" w:rsidP="004653D2">
      <w:pPr>
        <w:jc w:val="both"/>
        <w:rPr>
          <w:rFonts w:ascii="Times New Roman" w:hAnsi="Times New Roman"/>
          <w:sz w:val="24"/>
          <w:szCs w:val="24"/>
        </w:rPr>
      </w:pPr>
      <w:r>
        <w:rPr>
          <w:rFonts w:ascii="Times New Roman" w:hAnsi="Times New Roman"/>
          <w:sz w:val="24"/>
          <w:szCs w:val="24"/>
        </w:rPr>
        <w:t>We have chosen to create a class Simulation where there are some methods permitting to execute every steps of simulation. But this class has a protected constructor because we want that the execution of this algorithm is dependent from the execution of orchestrator. In fact we decided to create simulation when an instance of orchestrator is created.</w:t>
      </w:r>
    </w:p>
    <w:p w:rsidR="004653D2" w:rsidRDefault="004653D2" w:rsidP="004653D2">
      <w:pPr>
        <w:jc w:val="both"/>
        <w:rPr>
          <w:rFonts w:ascii="Times New Roman" w:hAnsi="Times New Roman"/>
          <w:sz w:val="24"/>
          <w:szCs w:val="24"/>
        </w:rPr>
      </w:pPr>
      <w:r>
        <w:rPr>
          <w:rFonts w:ascii="Times New Roman" w:hAnsi="Times New Roman"/>
          <w:sz w:val="24"/>
          <w:szCs w:val="24"/>
        </w:rPr>
        <w:t>Simulation class contains this relevant method:</w:t>
      </w:r>
    </w:p>
    <w:p w:rsidR="004653D2" w:rsidRDefault="004653D2" w:rsidP="004653D2">
      <w:pPr>
        <w:keepNext/>
        <w:jc w:val="center"/>
      </w:pPr>
      <w:r>
        <w:rPr>
          <w:rFonts w:ascii="Times New Roman" w:hAnsi="Times New Roman"/>
          <w:b/>
          <w:noProof/>
          <w:sz w:val="24"/>
          <w:szCs w:val="24"/>
          <w:lang w:val="it-IT"/>
        </w:rPr>
        <w:drawing>
          <wp:inline distT="0" distB="0" distL="0" distR="0">
            <wp:extent cx="3409950" cy="1104900"/>
            <wp:effectExtent l="19050" t="0" r="0" b="0"/>
            <wp:docPr id="19"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19"/>
                    <a:srcRect/>
                    <a:stretch>
                      <a:fillRect/>
                    </a:stretch>
                  </pic:blipFill>
                  <pic:spPr bwMode="auto">
                    <a:xfrm>
                      <a:off x="0" y="0"/>
                      <a:ext cx="3409950" cy="1104900"/>
                    </a:xfrm>
                    <a:prstGeom prst="rect">
                      <a:avLst/>
                    </a:prstGeom>
                    <a:solidFill>
                      <a:srgbClr val="FFFFFF"/>
                    </a:solidFill>
                    <a:ln w="9525">
                      <a:noFill/>
                      <a:miter lim="800000"/>
                      <a:headEnd/>
                      <a:tailEnd/>
                    </a:ln>
                  </pic:spPr>
                </pic:pic>
              </a:graphicData>
            </a:graphic>
          </wp:inline>
        </w:drawing>
      </w:r>
    </w:p>
    <w:p w:rsidR="004653D2" w:rsidRDefault="004653D2" w:rsidP="004653D2">
      <w:pPr>
        <w:pStyle w:val="Didascalia1"/>
        <w:jc w:val="center"/>
      </w:pPr>
      <w:r>
        <w:t>Figure 1: compositionViaSimulation method</w:t>
      </w:r>
    </w:p>
    <w:p w:rsidR="004653D2" w:rsidRDefault="004653D2" w:rsidP="004653D2">
      <w:pPr>
        <w:jc w:val="both"/>
        <w:rPr>
          <w:rFonts w:ascii="Times New Roman" w:hAnsi="Times New Roman"/>
          <w:sz w:val="24"/>
          <w:szCs w:val="24"/>
        </w:rPr>
      </w:pPr>
      <w:r>
        <w:rPr>
          <w:rFonts w:ascii="Times New Roman" w:hAnsi="Times New Roman"/>
          <w:sz w:val="24"/>
          <w:szCs w:val="24"/>
        </w:rPr>
        <w:t>This is the main method to create simulation set. Here there is, first of all, an invocation to the createSimulationSet() method that is responsible to create initial set of simulation satisfying the first condition. After that a boolean variable is used permitting to understand when all simulation set’s records will be checked. So checkSimulationSet() method will be called every time this variable has true as value, i.e. each time checkSimulationSet() will return true.</w:t>
      </w:r>
    </w:p>
    <w:p w:rsidR="004653D2" w:rsidRDefault="004653D2" w:rsidP="004653D2">
      <w:pPr>
        <w:jc w:val="both"/>
        <w:rPr>
          <w:rFonts w:ascii="Times New Roman" w:hAnsi="Times New Roman"/>
          <w:sz w:val="24"/>
          <w:szCs w:val="24"/>
        </w:rPr>
      </w:pPr>
      <w:r>
        <w:rPr>
          <w:rFonts w:ascii="Times New Roman" w:hAnsi="Times New Roman"/>
          <w:sz w:val="24"/>
          <w:szCs w:val="24"/>
        </w:rPr>
        <w:t>The worst case of iteration number is when all records into simulation set must be deleted. In this case checkSimulationSet() is called a number of times equals to number of records into simulation set. Given the set of target states St, the set of final target states Ft, the set of states of each available service S</w:t>
      </w:r>
      <w:r>
        <w:rPr>
          <w:rFonts w:ascii="Times New Roman" w:hAnsi="Times New Roman"/>
          <w:sz w:val="24"/>
          <w:szCs w:val="24"/>
          <w:vertAlign w:val="subscript"/>
        </w:rPr>
        <w:t>i</w:t>
      </w:r>
      <w:r>
        <w:rPr>
          <w:rFonts w:ascii="Times New Roman" w:hAnsi="Times New Roman"/>
          <w:sz w:val="24"/>
          <w:szCs w:val="24"/>
        </w:rPr>
        <w:t xml:space="preserve"> and the set of final states for them F</w:t>
      </w:r>
      <w:r>
        <w:rPr>
          <w:rFonts w:ascii="Times New Roman" w:hAnsi="Times New Roman"/>
          <w:sz w:val="24"/>
          <w:szCs w:val="24"/>
          <w:vertAlign w:val="subscript"/>
        </w:rPr>
        <w:t>i,</w:t>
      </w:r>
      <w:r>
        <w:rPr>
          <w:rFonts w:ascii="Times New Roman" w:hAnsi="Times New Roman"/>
          <w:sz w:val="24"/>
          <w:szCs w:val="24"/>
        </w:rPr>
        <w:t xml:space="preserve"> we can say that simulation set should contain this set of records after calling createSimulationSet():</w:t>
      </w:r>
    </w:p>
    <w:p w:rsidR="004653D2" w:rsidRDefault="004653D2" w:rsidP="004653D2">
      <w:pPr>
        <w:ind w:firstLine="709"/>
        <w:jc w:val="both"/>
        <w:rPr>
          <w:rFonts w:ascii="Times New Roman" w:hAnsi="Times New Roman"/>
          <w:sz w:val="24"/>
          <w:szCs w:val="24"/>
        </w:rPr>
      </w:pPr>
      <m:oMath>
        <m:r>
          <m:rPr>
            <m:sty m:val="p"/>
          </m:rPr>
          <w:rPr>
            <w:rFonts w:ascii="Cambria Math" w:hAnsi="Cambria Math"/>
            <w:sz w:val="24"/>
            <w:szCs w:val="24"/>
          </w:rPr>
          <m:t>((</m:t>
        </m:r>
        <m:sSub>
          <m:sSubPr>
            <m:ctrlPr>
              <w:rPr>
                <w:rFonts w:ascii="Cambria Math" w:hAnsi="Cambria Math"/>
                <w:sz w:val="24"/>
                <w:szCs w:val="24"/>
                <w:lang w:val="it-IT"/>
              </w:rPr>
            </m:ctrlPr>
          </m:sSubPr>
          <m:e>
            <m:r>
              <m:rPr>
                <m:sty m:val="p"/>
              </m:rPr>
              <w:rPr>
                <w:rFonts w:ascii="Cambria Math" w:hAnsi="Cambria Math"/>
                <w:sz w:val="24"/>
                <w:szCs w:val="24"/>
              </w:rPr>
              <m:t>S</m:t>
            </m:r>
          </m:e>
          <m:sub>
            <m:r>
              <m:rPr>
                <m:sty m:val="p"/>
              </m:rPr>
              <w:rPr>
                <w:rFonts w:ascii="Cambria Math" w:hAnsi="Cambria Math"/>
                <w:sz w:val="24"/>
                <w:szCs w:val="24"/>
              </w:rPr>
              <m:t>t</m:t>
            </m:r>
          </m:sub>
        </m:sSub>
        <m:r>
          <m:rPr>
            <m:sty m:val="p"/>
          </m:rPr>
          <w:rPr>
            <w:rFonts w:ascii="Cambria Math" w:hAnsi="Cambria Math"/>
            <w:sz w:val="24"/>
            <w:szCs w:val="24"/>
          </w:rPr>
          <m:t xml:space="preserve"> – </m:t>
        </m:r>
        <m:sSub>
          <m:sSubPr>
            <m:ctrlPr>
              <w:rPr>
                <w:rFonts w:ascii="Cambria Math" w:hAnsi="Cambria Math"/>
                <w:sz w:val="24"/>
                <w:szCs w:val="24"/>
                <w:lang w:val="it-IT"/>
              </w:rPr>
            </m:ctrlPr>
          </m:sSubPr>
          <m:e>
            <m:r>
              <m:rPr>
                <m:sty m:val="p"/>
              </m:rPr>
              <w:rPr>
                <w:rFonts w:ascii="Cambria Math" w:hAnsi="Cambria Math"/>
                <w:sz w:val="24"/>
                <w:szCs w:val="24"/>
              </w:rPr>
              <m:t>F</m:t>
            </m:r>
          </m:e>
          <m:sub>
            <m:r>
              <m:rPr>
                <m:sty m:val="p"/>
              </m:rPr>
              <w:rPr>
                <w:rFonts w:ascii="Cambria Math" w:hAnsi="Cambria Math"/>
                <w:sz w:val="24"/>
                <w:szCs w:val="24"/>
              </w:rPr>
              <m:t>t</m:t>
            </m:r>
          </m:sub>
        </m:sSub>
        <m:r>
          <m:rPr>
            <m:sty m:val="p"/>
          </m:rPr>
          <w:rPr>
            <w:rFonts w:ascii="Cambria Math" w:hAnsi="Cambria Math"/>
            <w:sz w:val="24"/>
            <w:szCs w:val="24"/>
          </w:rPr>
          <m:t>) × (</m:t>
        </m:r>
        <m:sSub>
          <m:sSubPr>
            <m:ctrlPr>
              <w:rPr>
                <w:rFonts w:ascii="Cambria Math" w:hAnsi="Cambria Math"/>
                <w:sz w:val="24"/>
                <w:szCs w:val="24"/>
                <w:lang w:val="it-IT"/>
              </w:rPr>
            </m:ctrlPr>
          </m:sSubPr>
          <m:e>
            <m:r>
              <m:rPr>
                <m:sty m:val="p"/>
              </m:rPr>
              <w:rPr>
                <w:rFonts w:ascii="Cambria Math" w:hAnsi="Cambria Math"/>
                <w:sz w:val="24"/>
                <w:szCs w:val="24"/>
              </w:rPr>
              <m:t>S</m:t>
            </m:r>
          </m:e>
          <m:sub>
            <m:r>
              <m:rPr>
                <m:sty m:val="p"/>
              </m:rPr>
              <w:rPr>
                <w:rFonts w:ascii="Cambria Math" w:hAnsi="Cambria Math"/>
                <w:sz w:val="24"/>
                <w:szCs w:val="24"/>
              </w:rPr>
              <m:t>1</m:t>
            </m:r>
          </m:sub>
        </m:sSub>
        <m:r>
          <m:rPr>
            <m:sty m:val="p"/>
          </m:rPr>
          <w:rPr>
            <w:rFonts w:ascii="Cambria Math" w:hAnsi="Cambria Math"/>
            <w:sz w:val="24"/>
            <w:szCs w:val="24"/>
          </w:rPr>
          <m:t>×</m:t>
        </m:r>
        <m:sSub>
          <m:sSubPr>
            <m:ctrlPr>
              <w:rPr>
                <w:rFonts w:ascii="Cambria Math" w:hAnsi="Cambria Math"/>
                <w:sz w:val="24"/>
                <w:szCs w:val="24"/>
                <w:lang w:val="it-IT"/>
              </w:rPr>
            </m:ctrlPr>
          </m:sSubPr>
          <m:e>
            <m:r>
              <m:rPr>
                <m:sty m:val="p"/>
              </m:rPr>
              <w:rPr>
                <w:rFonts w:ascii="Cambria Math" w:hAnsi="Cambria Math"/>
                <w:sz w:val="24"/>
                <w:szCs w:val="24"/>
              </w:rPr>
              <m:t>S</m:t>
            </m:r>
          </m:e>
          <m:sub>
            <m:r>
              <m:rPr>
                <m:sty m:val="p"/>
              </m:rPr>
              <w:rPr>
                <w:rFonts w:ascii="Cambria Math" w:hAnsi="Cambria Math"/>
                <w:sz w:val="24"/>
                <w:szCs w:val="24"/>
              </w:rPr>
              <m:t>2</m:t>
            </m:r>
          </m:sub>
        </m:sSub>
        <m:r>
          <m:rPr>
            <m:sty m:val="p"/>
          </m:rPr>
          <w:rPr>
            <w:rFonts w:ascii="Cambria Math" w:hAnsi="Cambria Math"/>
            <w:sz w:val="24"/>
            <w:szCs w:val="24"/>
          </w:rPr>
          <m:t xml:space="preserve">×… </m:t>
        </m:r>
        <m:sSub>
          <m:sSubPr>
            <m:ctrlPr>
              <w:rPr>
                <w:rFonts w:ascii="Cambria Math" w:hAnsi="Cambria Math"/>
                <w:sz w:val="24"/>
                <w:szCs w:val="24"/>
                <w:lang w:val="it-IT"/>
              </w:rPr>
            </m:ctrlPr>
          </m:sSubPr>
          <m:e>
            <m:r>
              <m:rPr>
                <m:sty m:val="p"/>
              </m:rPr>
              <w:rPr>
                <w:rFonts w:ascii="Cambria Math" w:hAnsi="Cambria Math"/>
                <w:sz w:val="24"/>
                <w:szCs w:val="24"/>
              </w:rPr>
              <m:t>S</m:t>
            </m:r>
          </m:e>
          <m:sub>
            <m:r>
              <m:rPr>
                <m:sty m:val="p"/>
              </m:rPr>
              <w:rPr>
                <w:rFonts w:ascii="Cambria Math" w:hAnsi="Cambria Math"/>
                <w:sz w:val="24"/>
                <w:szCs w:val="24"/>
              </w:rPr>
              <m:t>m</m:t>
            </m:r>
          </m:sub>
        </m:sSub>
        <m:r>
          <m:rPr>
            <m:sty m:val="p"/>
          </m:rPr>
          <w:rPr>
            <w:rFonts w:ascii="Cambria Math" w:hAnsi="Cambria Math"/>
            <w:sz w:val="24"/>
            <w:szCs w:val="24"/>
          </w:rPr>
          <m:t>) ) ∪ (</m:t>
        </m:r>
        <m:sSub>
          <m:sSubPr>
            <m:ctrlPr>
              <w:rPr>
                <w:rFonts w:ascii="Cambria Math" w:hAnsi="Cambria Math"/>
                <w:sz w:val="24"/>
                <w:szCs w:val="24"/>
                <w:lang w:val="it-IT"/>
              </w:rPr>
            </m:ctrlPr>
          </m:sSubPr>
          <m:e>
            <m:r>
              <m:rPr>
                <m:sty m:val="p"/>
              </m:rPr>
              <w:rPr>
                <w:rFonts w:ascii="Cambria Math" w:hAnsi="Cambria Math"/>
                <w:sz w:val="24"/>
                <w:szCs w:val="24"/>
              </w:rPr>
              <m:t>F</m:t>
            </m:r>
          </m:e>
          <m:sub>
            <m:r>
              <m:rPr>
                <m:sty m:val="p"/>
              </m:rPr>
              <w:rPr>
                <w:rFonts w:ascii="Cambria Math" w:hAnsi="Cambria Math"/>
                <w:sz w:val="24"/>
                <w:szCs w:val="24"/>
              </w:rPr>
              <m:t>t</m:t>
            </m:r>
          </m:sub>
        </m:sSub>
        <m:r>
          <m:rPr>
            <m:sty m:val="p"/>
          </m:rPr>
          <w:rPr>
            <w:rFonts w:ascii="Cambria Math" w:hAnsi="Cambria Math"/>
            <w:sz w:val="24"/>
            <w:szCs w:val="24"/>
          </w:rPr>
          <m:t xml:space="preserve"> × (</m:t>
        </m:r>
        <m:sSub>
          <m:sSubPr>
            <m:ctrlPr>
              <w:rPr>
                <w:rFonts w:ascii="Cambria Math" w:hAnsi="Cambria Math"/>
                <w:sz w:val="24"/>
                <w:szCs w:val="24"/>
                <w:lang w:val="it-IT"/>
              </w:rPr>
            </m:ctrlPr>
          </m:sSubPr>
          <m:e>
            <m:r>
              <m:rPr>
                <m:sty m:val="p"/>
              </m:rPr>
              <w:rPr>
                <w:rFonts w:ascii="Cambria Math" w:hAnsi="Cambria Math"/>
                <w:sz w:val="24"/>
                <w:szCs w:val="24"/>
              </w:rPr>
              <m:t>F</m:t>
            </m:r>
          </m:e>
          <m:sub>
            <m:r>
              <m:rPr>
                <m:sty m:val="p"/>
              </m:rPr>
              <w:rPr>
                <w:rFonts w:ascii="Cambria Math" w:hAnsi="Cambria Math"/>
                <w:sz w:val="24"/>
                <w:szCs w:val="24"/>
              </w:rPr>
              <m:t>1</m:t>
            </m:r>
          </m:sub>
        </m:sSub>
        <m:r>
          <m:rPr>
            <m:sty m:val="p"/>
          </m:rPr>
          <w:rPr>
            <w:rFonts w:ascii="Cambria Math" w:hAnsi="Cambria Math"/>
            <w:sz w:val="24"/>
            <w:szCs w:val="24"/>
          </w:rPr>
          <m:t xml:space="preserve">× </m:t>
        </m:r>
        <m:sSub>
          <m:sSubPr>
            <m:ctrlPr>
              <w:rPr>
                <w:rFonts w:ascii="Cambria Math" w:hAnsi="Cambria Math"/>
                <w:sz w:val="24"/>
                <w:szCs w:val="24"/>
                <w:lang w:val="it-IT"/>
              </w:rPr>
            </m:ctrlPr>
          </m:sSubPr>
          <m:e>
            <m:r>
              <m:rPr>
                <m:sty m:val="p"/>
              </m:rPr>
              <w:rPr>
                <w:rFonts w:ascii="Cambria Math" w:hAnsi="Cambria Math"/>
                <w:sz w:val="24"/>
                <w:szCs w:val="24"/>
              </w:rPr>
              <m:t>F</m:t>
            </m:r>
          </m:e>
          <m:sub>
            <m:r>
              <m:rPr>
                <m:sty m:val="p"/>
              </m:rPr>
              <w:rPr>
                <w:rFonts w:ascii="Cambria Math" w:hAnsi="Cambria Math"/>
                <w:sz w:val="24"/>
                <w:szCs w:val="24"/>
              </w:rPr>
              <m:t>2</m:t>
            </m:r>
          </m:sub>
        </m:sSub>
        <m:r>
          <m:rPr>
            <m:sty m:val="p"/>
          </m:rPr>
          <w:rPr>
            <w:rFonts w:ascii="Cambria Math" w:hAnsi="Cambria Math"/>
            <w:sz w:val="24"/>
            <w:szCs w:val="24"/>
          </w:rPr>
          <m:t xml:space="preserve">×… </m:t>
        </m:r>
        <m:sSub>
          <m:sSubPr>
            <m:ctrlPr>
              <w:rPr>
                <w:rFonts w:ascii="Cambria Math" w:hAnsi="Cambria Math"/>
                <w:sz w:val="24"/>
                <w:szCs w:val="24"/>
                <w:lang w:val="it-IT"/>
              </w:rPr>
            </m:ctrlPr>
          </m:sSubPr>
          <m:e>
            <m:r>
              <m:rPr>
                <m:sty m:val="p"/>
              </m:rPr>
              <w:rPr>
                <w:rFonts w:ascii="Cambria Math" w:hAnsi="Cambria Math"/>
                <w:sz w:val="24"/>
                <w:szCs w:val="24"/>
              </w:rPr>
              <m:t>F</m:t>
            </m:r>
          </m:e>
          <m:sub>
            <m:r>
              <m:rPr>
                <m:sty m:val="p"/>
              </m:rPr>
              <w:rPr>
                <w:rFonts w:ascii="Cambria Math" w:hAnsi="Cambria Math"/>
                <w:sz w:val="24"/>
                <w:szCs w:val="24"/>
              </w:rPr>
              <m:t>m</m:t>
            </m:r>
          </m:sub>
        </m:sSub>
        <m:r>
          <m:rPr>
            <m:sty m:val="p"/>
          </m:rPr>
          <w:rPr>
            <w:rFonts w:ascii="Cambria Math" w:hAnsi="Cambria Math"/>
            <w:sz w:val="24"/>
            <w:szCs w:val="24"/>
          </w:rPr>
          <m:t>))</m:t>
        </m:r>
      </m:oMath>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(1)</w:t>
      </w:r>
    </w:p>
    <w:p w:rsidR="004653D2" w:rsidRDefault="004653D2" w:rsidP="004653D2">
      <w:pPr>
        <w:jc w:val="both"/>
        <w:rPr>
          <w:rFonts w:ascii="Times New Roman" w:hAnsi="Times New Roman"/>
          <w:sz w:val="24"/>
          <w:szCs w:val="24"/>
        </w:rPr>
      </w:pPr>
      <w:r>
        <w:rPr>
          <w:rFonts w:ascii="Times New Roman" w:hAnsi="Times New Roman"/>
          <w:sz w:val="24"/>
          <w:szCs w:val="24"/>
        </w:rPr>
        <w:t xml:space="preserve">If  </w:t>
      </w:r>
      <m:oMath>
        <m:sSub>
          <m:sSubPr>
            <m:ctrlPr>
              <w:rPr>
                <w:rFonts w:ascii="Cambria Math" w:hAnsi="Cambria Math"/>
                <w:sz w:val="24"/>
                <w:szCs w:val="24"/>
                <w:lang w:val="it-IT"/>
              </w:rPr>
            </m:ctrlPr>
          </m:sSubPr>
          <m:e>
            <m:r>
              <m:rPr>
                <m:sty m:val="p"/>
              </m:rPr>
              <w:rPr>
                <w:rFonts w:ascii="Cambria Math" w:hAnsi="Cambria Math"/>
                <w:sz w:val="24"/>
                <w:szCs w:val="24"/>
              </w:rPr>
              <m:t>F</m:t>
            </m:r>
          </m:e>
          <m:sub>
            <m:r>
              <m:rPr>
                <m:sty m:val="p"/>
              </m:rPr>
              <w:rPr>
                <w:rFonts w:ascii="Cambria Math" w:hAnsi="Cambria Math"/>
                <w:sz w:val="24"/>
                <w:szCs w:val="24"/>
              </w:rPr>
              <m:t>t</m:t>
            </m:r>
          </m:sub>
        </m:sSub>
      </m:oMath>
      <w:r w:rsidRPr="00E868C5">
        <w:rPr>
          <w:rFonts w:ascii="Times New Roman" w:hAnsi="Times New Roman"/>
          <w:sz w:val="24"/>
          <w:szCs w:val="24"/>
        </w:rPr>
        <w:t xml:space="preserve"> = </w:t>
      </w:r>
      <m:oMath>
        <m:sSub>
          <m:sSubPr>
            <m:ctrlPr>
              <w:rPr>
                <w:rFonts w:ascii="Cambria Math" w:hAnsi="Cambria Math"/>
                <w:sz w:val="24"/>
                <w:szCs w:val="24"/>
                <w:lang w:val="it-IT"/>
              </w:rPr>
            </m:ctrlPr>
          </m:sSubPr>
          <m:e>
            <m:r>
              <m:rPr>
                <m:sty m:val="p"/>
              </m:rPr>
              <w:rPr>
                <w:rFonts w:ascii="Cambria Math" w:hAnsi="Cambria Math"/>
                <w:sz w:val="24"/>
                <w:szCs w:val="24"/>
              </w:rPr>
              <m:t>S</m:t>
            </m:r>
          </m:e>
          <m:sub>
            <m:r>
              <m:rPr>
                <m:sty m:val="p"/>
              </m:rPr>
              <w:rPr>
                <w:rFonts w:ascii="Cambria Math" w:hAnsi="Cambria Math"/>
                <w:sz w:val="24"/>
                <w:szCs w:val="24"/>
              </w:rPr>
              <m:t>t</m:t>
            </m:r>
          </m:sub>
        </m:sSub>
      </m:oMath>
      <w:r>
        <w:rPr>
          <w:rFonts w:ascii="Times New Roman" w:hAnsi="Times New Roman"/>
          <w:sz w:val="24"/>
          <w:szCs w:val="24"/>
        </w:rPr>
        <w:t xml:space="preserve">  records are only:</w:t>
      </w:r>
    </w:p>
    <w:p w:rsidR="004653D2" w:rsidRDefault="004653D2" w:rsidP="004653D2">
      <w:pPr>
        <w:jc w:val="both"/>
        <w:rPr>
          <w:rFonts w:ascii="Times New Roman" w:hAnsi="Times New Roman"/>
          <w:sz w:val="24"/>
          <w:szCs w:val="24"/>
        </w:rPr>
      </w:pPr>
      <w:r>
        <w:rPr>
          <w:rFonts w:ascii="Times New Roman" w:hAnsi="Times New Roman"/>
          <w:sz w:val="24"/>
          <w:szCs w:val="24"/>
        </w:rPr>
        <w:tab/>
      </w:r>
      <m:oMath>
        <m:r>
          <m:rPr>
            <m:sty m:val="p"/>
          </m:rPr>
          <w:rPr>
            <w:rFonts w:ascii="Cambria Math" w:hAnsi="Cambria Math"/>
            <w:sz w:val="24"/>
            <w:szCs w:val="24"/>
          </w:rPr>
          <m:t>(</m:t>
        </m:r>
        <m:sSub>
          <m:sSubPr>
            <m:ctrlPr>
              <w:rPr>
                <w:rFonts w:ascii="Cambria Math" w:hAnsi="Cambria Math"/>
                <w:sz w:val="24"/>
                <w:szCs w:val="24"/>
                <w:lang w:val="it-IT"/>
              </w:rPr>
            </m:ctrlPr>
          </m:sSubPr>
          <m:e>
            <m:r>
              <m:rPr>
                <m:sty m:val="p"/>
              </m:rPr>
              <w:rPr>
                <w:rFonts w:ascii="Cambria Math" w:hAnsi="Cambria Math"/>
                <w:sz w:val="24"/>
                <w:szCs w:val="24"/>
              </w:rPr>
              <m:t>F</m:t>
            </m:r>
          </m:e>
          <m:sub>
            <m:r>
              <m:rPr>
                <m:sty m:val="p"/>
              </m:rPr>
              <w:rPr>
                <w:rFonts w:ascii="Cambria Math" w:hAnsi="Cambria Math"/>
                <w:sz w:val="24"/>
                <w:szCs w:val="24"/>
              </w:rPr>
              <m:t>t</m:t>
            </m:r>
          </m:sub>
        </m:sSub>
        <m:r>
          <m:rPr>
            <m:sty m:val="p"/>
          </m:rPr>
          <w:rPr>
            <w:rFonts w:ascii="Cambria Math" w:hAnsi="Cambria Math"/>
            <w:sz w:val="24"/>
            <w:szCs w:val="24"/>
          </w:rPr>
          <m:t xml:space="preserve"> × (</m:t>
        </m:r>
        <m:sSub>
          <m:sSubPr>
            <m:ctrlPr>
              <w:rPr>
                <w:rFonts w:ascii="Cambria Math" w:hAnsi="Cambria Math"/>
                <w:sz w:val="24"/>
                <w:szCs w:val="24"/>
                <w:lang w:val="it-IT"/>
              </w:rPr>
            </m:ctrlPr>
          </m:sSubPr>
          <m:e>
            <m:r>
              <m:rPr>
                <m:sty m:val="p"/>
              </m:rPr>
              <w:rPr>
                <w:rFonts w:ascii="Cambria Math" w:hAnsi="Cambria Math"/>
                <w:sz w:val="24"/>
                <w:szCs w:val="24"/>
              </w:rPr>
              <m:t>F</m:t>
            </m:r>
          </m:e>
          <m:sub>
            <m:r>
              <m:rPr>
                <m:sty m:val="p"/>
              </m:rPr>
              <w:rPr>
                <w:rFonts w:ascii="Cambria Math" w:hAnsi="Cambria Math"/>
                <w:sz w:val="24"/>
                <w:szCs w:val="24"/>
              </w:rPr>
              <m:t>1</m:t>
            </m:r>
          </m:sub>
        </m:sSub>
        <m:r>
          <m:rPr>
            <m:sty m:val="p"/>
          </m:rPr>
          <w:rPr>
            <w:rFonts w:ascii="Cambria Math" w:hAnsi="Cambria Math"/>
            <w:sz w:val="24"/>
            <w:szCs w:val="24"/>
          </w:rPr>
          <m:t xml:space="preserve">× </m:t>
        </m:r>
        <m:sSub>
          <m:sSubPr>
            <m:ctrlPr>
              <w:rPr>
                <w:rFonts w:ascii="Cambria Math" w:hAnsi="Cambria Math"/>
                <w:sz w:val="24"/>
                <w:szCs w:val="24"/>
                <w:lang w:val="it-IT"/>
              </w:rPr>
            </m:ctrlPr>
          </m:sSubPr>
          <m:e>
            <m:r>
              <m:rPr>
                <m:sty m:val="p"/>
              </m:rPr>
              <w:rPr>
                <w:rFonts w:ascii="Cambria Math" w:hAnsi="Cambria Math"/>
                <w:sz w:val="24"/>
                <w:szCs w:val="24"/>
              </w:rPr>
              <m:t>F</m:t>
            </m:r>
          </m:e>
          <m:sub>
            <m:r>
              <m:rPr>
                <m:sty m:val="p"/>
              </m:rPr>
              <w:rPr>
                <w:rFonts w:ascii="Cambria Math" w:hAnsi="Cambria Math"/>
                <w:sz w:val="24"/>
                <w:szCs w:val="24"/>
              </w:rPr>
              <m:t>2</m:t>
            </m:r>
          </m:sub>
        </m:sSub>
        <m:r>
          <m:rPr>
            <m:sty m:val="p"/>
          </m:rPr>
          <w:rPr>
            <w:rFonts w:ascii="Cambria Math" w:hAnsi="Cambria Math"/>
            <w:sz w:val="24"/>
            <w:szCs w:val="24"/>
          </w:rPr>
          <m:t xml:space="preserve">×… </m:t>
        </m:r>
        <m:sSub>
          <m:sSubPr>
            <m:ctrlPr>
              <w:rPr>
                <w:rFonts w:ascii="Cambria Math" w:hAnsi="Cambria Math"/>
                <w:sz w:val="24"/>
                <w:szCs w:val="24"/>
                <w:lang w:val="it-IT"/>
              </w:rPr>
            </m:ctrlPr>
          </m:sSubPr>
          <m:e>
            <m:r>
              <m:rPr>
                <m:sty m:val="p"/>
              </m:rPr>
              <w:rPr>
                <w:rFonts w:ascii="Cambria Math" w:hAnsi="Cambria Math"/>
                <w:sz w:val="24"/>
                <w:szCs w:val="24"/>
              </w:rPr>
              <m:t>F</m:t>
            </m:r>
          </m:e>
          <m:sub>
            <m:r>
              <m:rPr>
                <m:sty m:val="p"/>
              </m:rPr>
              <w:rPr>
                <w:rFonts w:ascii="Cambria Math" w:hAnsi="Cambria Math"/>
                <w:sz w:val="24"/>
                <w:szCs w:val="24"/>
              </w:rPr>
              <m:t>m</m:t>
            </m:r>
          </m:sub>
        </m:sSub>
        <m:r>
          <m:rPr>
            <m:sty m:val="p"/>
          </m:rPr>
          <w:rPr>
            <w:rFonts w:ascii="Cambria Math" w:hAnsi="Cambria Math"/>
            <w:sz w:val="24"/>
            <w:szCs w:val="24"/>
          </w:rPr>
          <m:t>))</m:t>
        </m:r>
      </m:oMath>
    </w:p>
    <w:p w:rsidR="004653D2" w:rsidRDefault="004653D2" w:rsidP="004653D2">
      <w:pPr>
        <w:jc w:val="both"/>
        <w:rPr>
          <w:rFonts w:ascii="Times New Roman" w:hAnsi="Times New Roman"/>
          <w:sz w:val="24"/>
          <w:szCs w:val="24"/>
        </w:rPr>
      </w:pPr>
      <w:r>
        <w:rPr>
          <w:rFonts w:ascii="Times New Roman" w:hAnsi="Times New Roman"/>
          <w:sz w:val="24"/>
          <w:szCs w:val="24"/>
        </w:rPr>
        <w:t xml:space="preserve">and if </w:t>
      </w:r>
      <m:oMath>
        <m:d>
          <m:dPr>
            <m:begChr m:val="|"/>
            <m:endChr m:val="|"/>
            <m:ctrlPr>
              <w:rPr>
                <w:rFonts w:ascii="Cambria Math" w:hAnsi="Cambria Math"/>
                <w:i/>
                <w:sz w:val="24"/>
                <w:szCs w:val="24"/>
                <w:lang w:val="it-IT"/>
              </w:rPr>
            </m:ctrlPr>
          </m:dPr>
          <m:e>
            <m:sSub>
              <m:sSubPr>
                <m:ctrlPr>
                  <w:rPr>
                    <w:rFonts w:ascii="Cambria Math" w:hAnsi="Cambria Math"/>
                    <w:i/>
                    <w:sz w:val="24"/>
                    <w:szCs w:val="24"/>
                    <w:lang w:val="it-IT"/>
                  </w:rPr>
                </m:ctrlPr>
              </m:sSubPr>
              <m:e>
                <m:r>
                  <w:rPr>
                    <w:rFonts w:ascii="Cambria Math" w:hAnsi="Cambria Math"/>
                    <w:sz w:val="24"/>
                    <w:szCs w:val="24"/>
                  </w:rPr>
                  <m:t>F</m:t>
                </m:r>
              </m:e>
              <m:sub>
                <m:r>
                  <w:rPr>
                    <w:rFonts w:ascii="Cambria Math" w:hAnsi="Cambria Math"/>
                    <w:sz w:val="24"/>
                    <w:szCs w:val="24"/>
                  </w:rPr>
                  <m:t>i</m:t>
                </m:r>
              </m:sub>
            </m:sSub>
          </m:e>
        </m:d>
        <m:r>
          <w:rPr>
            <w:rFonts w:ascii="Cambria Math" w:hAnsi="Cambria Math"/>
            <w:sz w:val="24"/>
            <w:szCs w:val="24"/>
          </w:rPr>
          <m:t xml:space="preserve">&lt; </m:t>
        </m:r>
        <m:d>
          <m:dPr>
            <m:begChr m:val="|"/>
            <m:endChr m:val="|"/>
            <m:ctrlPr>
              <w:rPr>
                <w:rFonts w:ascii="Cambria Math" w:hAnsi="Cambria Math"/>
                <w:i/>
                <w:sz w:val="24"/>
                <w:szCs w:val="24"/>
                <w:lang w:val="it-IT"/>
              </w:rPr>
            </m:ctrlPr>
          </m:dPr>
          <m:e>
            <m:sSub>
              <m:sSubPr>
                <m:ctrlPr>
                  <w:rPr>
                    <w:rFonts w:ascii="Cambria Math" w:hAnsi="Cambria Math"/>
                    <w:i/>
                    <w:sz w:val="24"/>
                    <w:szCs w:val="24"/>
                    <w:lang w:val="it-IT"/>
                  </w:rPr>
                </m:ctrlPr>
              </m:sSubPr>
              <m:e>
                <m:r>
                  <w:rPr>
                    <w:rFonts w:ascii="Cambria Math" w:hAnsi="Cambria Math"/>
                    <w:sz w:val="24"/>
                    <w:szCs w:val="24"/>
                  </w:rPr>
                  <m:t>S</m:t>
                </m:r>
              </m:e>
              <m:sub>
                <m:r>
                  <w:rPr>
                    <w:rFonts w:ascii="Cambria Math" w:hAnsi="Cambria Math"/>
                    <w:sz w:val="24"/>
                    <w:szCs w:val="24"/>
                  </w:rPr>
                  <m:t>i</m:t>
                </m:r>
              </m:sub>
            </m:sSub>
          </m:e>
        </m:d>
      </m:oMath>
      <w:r>
        <w:rPr>
          <w:rFonts w:ascii="Times New Roman" w:hAnsi="Times New Roman"/>
          <w:sz w:val="24"/>
          <w:szCs w:val="24"/>
        </w:rPr>
        <w:t xml:space="preserve"> for some or all Services then we get the lower number of records of initial simulation set and then the lower number of iterations for this loop.</w:t>
      </w:r>
    </w:p>
    <w:p w:rsidR="004653D2" w:rsidRDefault="004653D2" w:rsidP="004653D2">
      <w:pPr>
        <w:jc w:val="both"/>
        <w:rPr>
          <w:rFonts w:ascii="Times New Roman" w:hAnsi="Times New Roman"/>
          <w:sz w:val="24"/>
          <w:szCs w:val="24"/>
        </w:rPr>
      </w:pPr>
      <w:r>
        <w:rPr>
          <w:rFonts w:ascii="Times New Roman" w:hAnsi="Times New Roman"/>
          <w:sz w:val="24"/>
          <w:szCs w:val="24"/>
        </w:rPr>
        <w:t xml:space="preserve">Instead if </w:t>
      </w:r>
      <m:oMath>
        <m:d>
          <m:dPr>
            <m:begChr m:val="|"/>
            <m:endChr m:val="|"/>
            <m:ctrlPr>
              <w:rPr>
                <w:rFonts w:ascii="Cambria Math" w:hAnsi="Cambria Math"/>
                <w:i/>
                <w:sz w:val="24"/>
                <w:szCs w:val="24"/>
                <w:lang w:val="it-IT"/>
              </w:rPr>
            </m:ctrlPr>
          </m:dPr>
          <m:e>
            <m:sSub>
              <m:sSubPr>
                <m:ctrlPr>
                  <w:rPr>
                    <w:rFonts w:ascii="Cambria Math" w:hAnsi="Cambria Math"/>
                    <w:i/>
                    <w:sz w:val="24"/>
                    <w:szCs w:val="24"/>
                    <w:lang w:val="it-IT"/>
                  </w:rPr>
                </m:ctrlPr>
              </m:sSubPr>
              <m:e>
                <m:r>
                  <w:rPr>
                    <w:rFonts w:ascii="Cambria Math" w:hAnsi="Cambria Math"/>
                    <w:sz w:val="24"/>
                    <w:szCs w:val="24"/>
                  </w:rPr>
                  <m:t>F</m:t>
                </m:r>
              </m:e>
              <m:sub>
                <m:r>
                  <w:rPr>
                    <w:rFonts w:ascii="Cambria Math" w:hAnsi="Cambria Math"/>
                    <w:sz w:val="24"/>
                    <w:szCs w:val="24"/>
                  </w:rPr>
                  <m:t>i</m:t>
                </m:r>
              </m:sub>
            </m:sSub>
          </m:e>
        </m:d>
        <m:r>
          <w:rPr>
            <w:rFonts w:ascii="Cambria Math" w:hAnsi="Cambria Math"/>
            <w:sz w:val="24"/>
            <w:szCs w:val="24"/>
          </w:rPr>
          <m:t>=</m:t>
        </m:r>
        <m:d>
          <m:dPr>
            <m:begChr m:val="|"/>
            <m:endChr m:val="|"/>
            <m:ctrlPr>
              <w:rPr>
                <w:rFonts w:ascii="Cambria Math" w:hAnsi="Cambria Math"/>
                <w:i/>
                <w:sz w:val="24"/>
                <w:szCs w:val="24"/>
                <w:lang w:val="it-IT"/>
              </w:rPr>
            </m:ctrlPr>
          </m:dPr>
          <m:e>
            <m:sSub>
              <m:sSubPr>
                <m:ctrlPr>
                  <w:rPr>
                    <w:rFonts w:ascii="Cambria Math" w:hAnsi="Cambria Math"/>
                    <w:i/>
                    <w:sz w:val="24"/>
                    <w:szCs w:val="24"/>
                    <w:lang w:val="it-IT"/>
                  </w:rPr>
                </m:ctrlPr>
              </m:sSubPr>
              <m:e>
                <m:r>
                  <w:rPr>
                    <w:rFonts w:ascii="Cambria Math" w:hAnsi="Cambria Math"/>
                    <w:sz w:val="24"/>
                    <w:szCs w:val="24"/>
                  </w:rPr>
                  <m:t>S</m:t>
                </m:r>
              </m:e>
              <m:sub>
                <m:r>
                  <w:rPr>
                    <w:rFonts w:ascii="Cambria Math" w:hAnsi="Cambria Math"/>
                    <w:sz w:val="24"/>
                    <w:szCs w:val="24"/>
                  </w:rPr>
                  <m:t>i</m:t>
                </m:r>
              </m:sub>
            </m:sSub>
          </m:e>
        </m:d>
      </m:oMath>
      <w:r>
        <w:rPr>
          <w:rFonts w:ascii="Times New Roman" w:hAnsi="Times New Roman"/>
          <w:sz w:val="24"/>
          <w:szCs w:val="24"/>
        </w:rPr>
        <w:t xml:space="preserve"> for each available service i then number of records is equal to elements of:</w:t>
      </w:r>
    </w:p>
    <w:p w:rsidR="004653D2" w:rsidRDefault="004653D2" w:rsidP="004653D2">
      <w:pPr>
        <w:jc w:val="both"/>
        <w:rPr>
          <w:rFonts w:ascii="Times New Roman" w:hAnsi="Times New Roman"/>
          <w:sz w:val="24"/>
          <w:szCs w:val="24"/>
        </w:rPr>
      </w:pPr>
      <w:r>
        <w:rPr>
          <w:rFonts w:ascii="Times New Roman" w:hAnsi="Times New Roman"/>
          <w:sz w:val="24"/>
          <w:szCs w:val="24"/>
        </w:rPr>
        <w:tab/>
      </w:r>
      <m:oMath>
        <m:r>
          <m:rPr>
            <m:sty m:val="p"/>
          </m:rPr>
          <w:rPr>
            <w:rFonts w:ascii="Cambria Math" w:hAnsi="Cambria Math"/>
            <w:sz w:val="24"/>
            <w:szCs w:val="24"/>
          </w:rPr>
          <m:t>((</m:t>
        </m:r>
        <m:sSub>
          <m:sSubPr>
            <m:ctrlPr>
              <w:rPr>
                <w:rFonts w:ascii="Cambria Math" w:hAnsi="Cambria Math"/>
                <w:sz w:val="24"/>
                <w:szCs w:val="24"/>
                <w:lang w:val="it-IT"/>
              </w:rPr>
            </m:ctrlPr>
          </m:sSubPr>
          <m:e>
            <m:r>
              <m:rPr>
                <m:sty m:val="p"/>
              </m:rPr>
              <w:rPr>
                <w:rFonts w:ascii="Cambria Math" w:hAnsi="Cambria Math"/>
                <w:sz w:val="24"/>
                <w:szCs w:val="24"/>
              </w:rPr>
              <m:t>S</m:t>
            </m:r>
          </m:e>
          <m:sub>
            <m:r>
              <m:rPr>
                <m:sty m:val="p"/>
              </m:rPr>
              <w:rPr>
                <w:rFonts w:ascii="Cambria Math" w:hAnsi="Cambria Math"/>
                <w:sz w:val="24"/>
                <w:szCs w:val="24"/>
              </w:rPr>
              <m:t>t</m:t>
            </m:r>
          </m:sub>
        </m:sSub>
        <m:r>
          <m:rPr>
            <m:sty m:val="p"/>
          </m:rPr>
          <w:rPr>
            <w:rFonts w:ascii="Cambria Math" w:hAnsi="Cambria Math"/>
            <w:sz w:val="24"/>
            <w:szCs w:val="24"/>
          </w:rPr>
          <m:t xml:space="preserve"> – </m:t>
        </m:r>
        <m:sSub>
          <m:sSubPr>
            <m:ctrlPr>
              <w:rPr>
                <w:rFonts w:ascii="Cambria Math" w:hAnsi="Cambria Math"/>
                <w:sz w:val="24"/>
                <w:szCs w:val="24"/>
                <w:lang w:val="it-IT"/>
              </w:rPr>
            </m:ctrlPr>
          </m:sSubPr>
          <m:e>
            <m:r>
              <m:rPr>
                <m:sty m:val="p"/>
              </m:rPr>
              <w:rPr>
                <w:rFonts w:ascii="Cambria Math" w:hAnsi="Cambria Math"/>
                <w:sz w:val="24"/>
                <w:szCs w:val="24"/>
              </w:rPr>
              <m:t>F</m:t>
            </m:r>
          </m:e>
          <m:sub>
            <m:r>
              <m:rPr>
                <m:sty m:val="p"/>
              </m:rPr>
              <w:rPr>
                <w:rFonts w:ascii="Cambria Math" w:hAnsi="Cambria Math"/>
                <w:sz w:val="24"/>
                <w:szCs w:val="24"/>
              </w:rPr>
              <m:t>t</m:t>
            </m:r>
          </m:sub>
        </m:sSub>
        <m:r>
          <m:rPr>
            <m:sty m:val="p"/>
          </m:rPr>
          <w:rPr>
            <w:rFonts w:ascii="Cambria Math" w:hAnsi="Cambria Math"/>
            <w:sz w:val="24"/>
            <w:szCs w:val="24"/>
          </w:rPr>
          <m:t>) × (</m:t>
        </m:r>
        <m:sSub>
          <m:sSubPr>
            <m:ctrlPr>
              <w:rPr>
                <w:rFonts w:ascii="Cambria Math" w:hAnsi="Cambria Math"/>
                <w:sz w:val="24"/>
                <w:szCs w:val="24"/>
                <w:lang w:val="it-IT"/>
              </w:rPr>
            </m:ctrlPr>
          </m:sSubPr>
          <m:e>
            <m:r>
              <m:rPr>
                <m:sty m:val="p"/>
              </m:rPr>
              <w:rPr>
                <w:rFonts w:ascii="Cambria Math" w:hAnsi="Cambria Math"/>
                <w:sz w:val="24"/>
                <w:szCs w:val="24"/>
              </w:rPr>
              <m:t>S</m:t>
            </m:r>
          </m:e>
          <m:sub>
            <m:r>
              <m:rPr>
                <m:sty m:val="p"/>
              </m:rPr>
              <w:rPr>
                <w:rFonts w:ascii="Cambria Math" w:hAnsi="Cambria Math"/>
                <w:sz w:val="24"/>
                <w:szCs w:val="24"/>
              </w:rPr>
              <m:t>1</m:t>
            </m:r>
          </m:sub>
        </m:sSub>
        <m:r>
          <m:rPr>
            <m:sty m:val="p"/>
          </m:rPr>
          <w:rPr>
            <w:rFonts w:ascii="Cambria Math" w:hAnsi="Cambria Math"/>
            <w:sz w:val="24"/>
            <w:szCs w:val="24"/>
          </w:rPr>
          <m:t>×</m:t>
        </m:r>
        <m:sSub>
          <m:sSubPr>
            <m:ctrlPr>
              <w:rPr>
                <w:rFonts w:ascii="Cambria Math" w:hAnsi="Cambria Math"/>
                <w:sz w:val="24"/>
                <w:szCs w:val="24"/>
                <w:lang w:val="it-IT"/>
              </w:rPr>
            </m:ctrlPr>
          </m:sSubPr>
          <m:e>
            <m:r>
              <m:rPr>
                <m:sty m:val="p"/>
              </m:rPr>
              <w:rPr>
                <w:rFonts w:ascii="Cambria Math" w:hAnsi="Cambria Math"/>
                <w:sz w:val="24"/>
                <w:szCs w:val="24"/>
              </w:rPr>
              <m:t>S</m:t>
            </m:r>
          </m:e>
          <m:sub>
            <m:r>
              <m:rPr>
                <m:sty m:val="p"/>
              </m:rPr>
              <w:rPr>
                <w:rFonts w:ascii="Cambria Math" w:hAnsi="Cambria Math"/>
                <w:sz w:val="24"/>
                <w:szCs w:val="24"/>
              </w:rPr>
              <m:t>2</m:t>
            </m:r>
          </m:sub>
        </m:sSub>
        <m:r>
          <m:rPr>
            <m:sty m:val="p"/>
          </m:rPr>
          <w:rPr>
            <w:rFonts w:ascii="Cambria Math" w:hAnsi="Cambria Math"/>
            <w:sz w:val="24"/>
            <w:szCs w:val="24"/>
          </w:rPr>
          <m:t xml:space="preserve">×… </m:t>
        </m:r>
        <m:sSub>
          <m:sSubPr>
            <m:ctrlPr>
              <w:rPr>
                <w:rFonts w:ascii="Cambria Math" w:hAnsi="Cambria Math"/>
                <w:sz w:val="24"/>
                <w:szCs w:val="24"/>
                <w:lang w:val="it-IT"/>
              </w:rPr>
            </m:ctrlPr>
          </m:sSubPr>
          <m:e>
            <m:r>
              <m:rPr>
                <m:sty m:val="p"/>
              </m:rPr>
              <w:rPr>
                <w:rFonts w:ascii="Cambria Math" w:hAnsi="Cambria Math"/>
                <w:sz w:val="24"/>
                <w:szCs w:val="24"/>
              </w:rPr>
              <m:t>S</m:t>
            </m:r>
          </m:e>
          <m:sub>
            <m:r>
              <m:rPr>
                <m:sty m:val="p"/>
              </m:rPr>
              <w:rPr>
                <w:rFonts w:ascii="Cambria Math" w:hAnsi="Cambria Math"/>
                <w:sz w:val="24"/>
                <w:szCs w:val="24"/>
              </w:rPr>
              <m:t>m</m:t>
            </m:r>
          </m:sub>
        </m:sSub>
        <m:r>
          <m:rPr>
            <m:sty m:val="p"/>
          </m:rPr>
          <w:rPr>
            <w:rFonts w:ascii="Cambria Math" w:hAnsi="Cambria Math"/>
            <w:sz w:val="24"/>
            <w:szCs w:val="24"/>
          </w:rPr>
          <m:t>) )</m:t>
        </m:r>
      </m:oMath>
    </w:p>
    <w:p w:rsidR="004653D2" w:rsidRDefault="004653D2" w:rsidP="004653D2">
      <w:pPr>
        <w:jc w:val="both"/>
        <w:rPr>
          <w:rFonts w:ascii="Times New Roman" w:hAnsi="Times New Roman"/>
          <w:sz w:val="24"/>
          <w:szCs w:val="24"/>
        </w:rPr>
      </w:pPr>
      <w:r>
        <w:rPr>
          <w:rFonts w:ascii="Times New Roman" w:hAnsi="Times New Roman"/>
          <w:sz w:val="24"/>
          <w:szCs w:val="24"/>
        </w:rPr>
        <w:t xml:space="preserve">In general, we have that </w:t>
      </w:r>
      <m:oMath>
        <m:d>
          <m:dPr>
            <m:begChr m:val="|"/>
            <m:endChr m:val="|"/>
            <m:ctrlPr>
              <w:rPr>
                <w:rFonts w:ascii="Cambria Math" w:hAnsi="Cambria Math"/>
                <w:i/>
                <w:sz w:val="24"/>
                <w:szCs w:val="24"/>
                <w:lang w:val="it-IT"/>
              </w:rPr>
            </m:ctrlPr>
          </m:dPr>
          <m:e>
            <m:sSub>
              <m:sSubPr>
                <m:ctrlPr>
                  <w:rPr>
                    <w:rFonts w:ascii="Cambria Math" w:hAnsi="Cambria Math"/>
                    <w:i/>
                    <w:sz w:val="24"/>
                    <w:szCs w:val="24"/>
                    <w:lang w:val="it-IT"/>
                  </w:rPr>
                </m:ctrlPr>
              </m:sSubPr>
              <m:e>
                <m:r>
                  <w:rPr>
                    <w:rFonts w:ascii="Cambria Math" w:hAnsi="Cambria Math"/>
                    <w:sz w:val="24"/>
                    <w:szCs w:val="24"/>
                  </w:rPr>
                  <m:t>F</m:t>
                </m:r>
              </m:e>
              <m:sub>
                <m:r>
                  <w:rPr>
                    <w:rFonts w:ascii="Cambria Math" w:hAnsi="Cambria Math"/>
                    <w:sz w:val="24"/>
                    <w:szCs w:val="24"/>
                  </w:rPr>
                  <m:t>i</m:t>
                </m:r>
              </m:sub>
            </m:sSub>
          </m:e>
        </m:d>
        <m:r>
          <w:rPr>
            <w:rFonts w:ascii="Cambria Math" w:hAnsi="Cambria Math"/>
            <w:sz w:val="24"/>
            <w:szCs w:val="24"/>
          </w:rPr>
          <m:t xml:space="preserve">&lt; </m:t>
        </m:r>
        <m:d>
          <m:dPr>
            <m:begChr m:val="|"/>
            <m:endChr m:val="|"/>
            <m:ctrlPr>
              <w:rPr>
                <w:rFonts w:ascii="Cambria Math" w:hAnsi="Cambria Math"/>
                <w:i/>
                <w:sz w:val="24"/>
                <w:szCs w:val="24"/>
                <w:lang w:val="it-IT"/>
              </w:rPr>
            </m:ctrlPr>
          </m:dPr>
          <m:e>
            <m:sSub>
              <m:sSubPr>
                <m:ctrlPr>
                  <w:rPr>
                    <w:rFonts w:ascii="Cambria Math" w:hAnsi="Cambria Math"/>
                    <w:i/>
                    <w:sz w:val="24"/>
                    <w:szCs w:val="24"/>
                    <w:lang w:val="it-IT"/>
                  </w:rPr>
                </m:ctrlPr>
              </m:sSubPr>
              <m:e>
                <m:r>
                  <w:rPr>
                    <w:rFonts w:ascii="Cambria Math" w:hAnsi="Cambria Math"/>
                    <w:sz w:val="24"/>
                    <w:szCs w:val="24"/>
                  </w:rPr>
                  <m:t>S</m:t>
                </m:r>
              </m:e>
              <m:sub>
                <m:r>
                  <w:rPr>
                    <w:rFonts w:ascii="Cambria Math" w:hAnsi="Cambria Math"/>
                    <w:sz w:val="24"/>
                    <w:szCs w:val="24"/>
                  </w:rPr>
                  <m:t>i</m:t>
                </m:r>
              </m:sub>
            </m:sSub>
          </m:e>
        </m:d>
      </m:oMath>
      <w:r>
        <w:rPr>
          <w:rFonts w:ascii="Times New Roman" w:hAnsi="Times New Roman"/>
          <w:sz w:val="24"/>
          <w:szCs w:val="24"/>
        </w:rPr>
        <w:t>, also for the target service, so we have a set as (1) and in this case the number of records will be:</w:t>
      </w:r>
    </w:p>
    <w:p w:rsidR="004653D2" w:rsidRDefault="004653D2" w:rsidP="004653D2">
      <w:pPr>
        <w:jc w:val="both"/>
        <w:rPr>
          <w:rFonts w:ascii="Times New Roman" w:hAnsi="Times New Roman"/>
          <w:sz w:val="24"/>
          <w:szCs w:val="24"/>
        </w:rPr>
      </w:pPr>
      <w:r>
        <w:rPr>
          <w:rFonts w:ascii="Times New Roman" w:hAnsi="Times New Roman"/>
          <w:sz w:val="24"/>
          <w:szCs w:val="24"/>
        </w:rPr>
        <w:tab/>
      </w:r>
      <m:oMath>
        <m:r>
          <w:rPr>
            <w:rFonts w:ascii="Cambria Math" w:hAnsi="Cambria Math"/>
            <w:sz w:val="24"/>
            <w:szCs w:val="24"/>
          </w:rPr>
          <m:t>((</m:t>
        </m:r>
        <m:d>
          <m:dPr>
            <m:begChr m:val="|"/>
            <m:endChr m:val="|"/>
            <m:ctrlPr>
              <w:rPr>
                <w:rFonts w:ascii="Cambria Math" w:hAnsi="Cambria Math"/>
                <w:i/>
                <w:sz w:val="24"/>
                <w:szCs w:val="24"/>
                <w:lang w:val="it-IT"/>
              </w:rPr>
            </m:ctrlPr>
          </m:dPr>
          <m:e>
            <m:sSub>
              <m:sSubPr>
                <m:ctrlPr>
                  <w:rPr>
                    <w:rFonts w:ascii="Cambria Math" w:hAnsi="Cambria Math"/>
                    <w:i/>
                    <w:sz w:val="24"/>
                    <w:szCs w:val="24"/>
                    <w:lang w:val="it-IT"/>
                  </w:rPr>
                </m:ctrlPr>
              </m:sSubPr>
              <m:e>
                <m:r>
                  <w:rPr>
                    <w:rFonts w:ascii="Cambria Math" w:hAnsi="Cambria Math"/>
                    <w:sz w:val="24"/>
                    <w:szCs w:val="24"/>
                  </w:rPr>
                  <m:t>F</m:t>
                </m:r>
              </m:e>
              <m:sub>
                <m:r>
                  <w:rPr>
                    <w:rFonts w:ascii="Cambria Math" w:hAnsi="Cambria Math"/>
                    <w:sz w:val="24"/>
                    <w:szCs w:val="24"/>
                  </w:rPr>
                  <m:t>i</m:t>
                </m:r>
              </m:sub>
            </m:sSub>
          </m:e>
        </m:d>
        <m:r>
          <w:rPr>
            <w:rFonts w:ascii="Cambria Math" w:hAnsi="Cambria Math"/>
            <w:sz w:val="24"/>
            <w:szCs w:val="24"/>
          </w:rPr>
          <m:t>-</m:t>
        </m:r>
        <m:d>
          <m:dPr>
            <m:begChr m:val="|"/>
            <m:endChr m:val="|"/>
            <m:ctrlPr>
              <w:rPr>
                <w:rFonts w:ascii="Cambria Math" w:hAnsi="Cambria Math"/>
                <w:i/>
                <w:sz w:val="24"/>
                <w:szCs w:val="24"/>
                <w:lang w:val="it-IT"/>
              </w:rPr>
            </m:ctrlPr>
          </m:dPr>
          <m:e>
            <m:sSub>
              <m:sSubPr>
                <m:ctrlPr>
                  <w:rPr>
                    <w:rFonts w:ascii="Cambria Math" w:hAnsi="Cambria Math"/>
                    <w:i/>
                    <w:sz w:val="24"/>
                    <w:szCs w:val="24"/>
                    <w:lang w:val="it-IT"/>
                  </w:rPr>
                </m:ctrlPr>
              </m:sSubPr>
              <m:e>
                <m:r>
                  <w:rPr>
                    <w:rFonts w:ascii="Cambria Math" w:hAnsi="Cambria Math"/>
                    <w:sz w:val="24"/>
                    <w:szCs w:val="24"/>
                  </w:rPr>
                  <m:t>S</m:t>
                </m:r>
              </m:e>
              <m:sub>
                <m:r>
                  <w:rPr>
                    <w:rFonts w:ascii="Cambria Math" w:hAnsi="Cambria Math"/>
                    <w:sz w:val="24"/>
                    <w:szCs w:val="24"/>
                  </w:rPr>
                  <m:t>i</m:t>
                </m:r>
              </m:sub>
            </m:sSub>
          </m:e>
        </m:d>
        <m:r>
          <w:rPr>
            <w:rFonts w:ascii="Cambria Math" w:hAnsi="Cambria Math"/>
            <w:sz w:val="24"/>
            <w:szCs w:val="24"/>
          </w:rPr>
          <m:t>) * (|</m:t>
        </m:r>
        <m:sSub>
          <m:sSubPr>
            <m:ctrlPr>
              <w:rPr>
                <w:rFonts w:ascii="Cambria Math" w:hAnsi="Cambria Math"/>
                <w:i/>
                <w:sz w:val="24"/>
                <w:szCs w:val="24"/>
                <w:lang w:val="it-IT"/>
              </w:rPr>
            </m:ctrlPr>
          </m:sSubPr>
          <m:e>
            <m:r>
              <w:rPr>
                <w:rFonts w:ascii="Cambria Math" w:hAnsi="Cambria Math"/>
                <w:sz w:val="24"/>
                <w:szCs w:val="24"/>
              </w:rPr>
              <m:t>S</m:t>
            </m:r>
          </m:e>
          <m:sub>
            <m:r>
              <w:rPr>
                <w:rFonts w:ascii="Cambria Math" w:hAnsi="Cambria Math"/>
                <w:sz w:val="24"/>
                <w:szCs w:val="24"/>
              </w:rPr>
              <m:t>1</m:t>
            </m:r>
          </m:sub>
        </m:sSub>
        <m:r>
          <w:rPr>
            <w:rFonts w:ascii="Cambria Math" w:hAnsi="Cambria Math"/>
            <w:sz w:val="24"/>
            <w:szCs w:val="24"/>
          </w:rPr>
          <m:t>| * |</m:t>
        </m:r>
        <m:sSub>
          <m:sSubPr>
            <m:ctrlPr>
              <w:rPr>
                <w:rFonts w:ascii="Cambria Math" w:hAnsi="Cambria Math"/>
                <w:i/>
                <w:sz w:val="24"/>
                <w:szCs w:val="24"/>
                <w:lang w:val="it-IT"/>
              </w:rPr>
            </m:ctrlPr>
          </m:sSubPr>
          <m:e>
            <m:r>
              <w:rPr>
                <w:rFonts w:ascii="Cambria Math" w:hAnsi="Cambria Math"/>
                <w:sz w:val="24"/>
                <w:szCs w:val="24"/>
              </w:rPr>
              <m:t>S</m:t>
            </m:r>
          </m:e>
          <m:sub>
            <m:r>
              <w:rPr>
                <w:rFonts w:ascii="Cambria Math" w:hAnsi="Cambria Math"/>
                <w:sz w:val="24"/>
                <w:szCs w:val="24"/>
              </w:rPr>
              <m:t>2</m:t>
            </m:r>
          </m:sub>
        </m:sSub>
        <m:r>
          <w:rPr>
            <w:rFonts w:ascii="Cambria Math" w:hAnsi="Cambria Math"/>
            <w:sz w:val="24"/>
            <w:szCs w:val="24"/>
          </w:rPr>
          <m:t>| *… *|</m:t>
        </m:r>
        <m:sSub>
          <m:sSubPr>
            <m:ctrlPr>
              <w:rPr>
                <w:rFonts w:ascii="Cambria Math" w:hAnsi="Cambria Math"/>
                <w:i/>
                <w:sz w:val="24"/>
                <w:szCs w:val="24"/>
                <w:lang w:val="it-IT"/>
              </w:rPr>
            </m:ctrlPr>
          </m:sSubPr>
          <m:e>
            <m:r>
              <w:rPr>
                <w:rFonts w:ascii="Cambria Math" w:hAnsi="Cambria Math"/>
                <w:sz w:val="24"/>
                <w:szCs w:val="24"/>
              </w:rPr>
              <m:t>S</m:t>
            </m:r>
          </m:e>
          <m:sub>
            <m:r>
              <w:rPr>
                <w:rFonts w:ascii="Cambria Math" w:hAnsi="Cambria Math"/>
                <w:sz w:val="24"/>
                <w:szCs w:val="24"/>
              </w:rPr>
              <m:t>m</m:t>
            </m:r>
          </m:sub>
        </m:sSub>
        <m:r>
          <w:rPr>
            <w:rFonts w:ascii="Cambria Math" w:hAnsi="Cambria Math"/>
            <w:sz w:val="24"/>
            <w:szCs w:val="24"/>
          </w:rPr>
          <m:t>|) )+(|</m:t>
        </m:r>
        <m:sSub>
          <m:sSubPr>
            <m:ctrlPr>
              <w:rPr>
                <w:rFonts w:ascii="Cambria Math" w:hAnsi="Cambria Math"/>
                <w:i/>
                <w:sz w:val="24"/>
                <w:szCs w:val="24"/>
                <w:lang w:val="it-IT"/>
              </w:rPr>
            </m:ctrlPr>
          </m:sSubPr>
          <m:e>
            <m:r>
              <w:rPr>
                <w:rFonts w:ascii="Cambria Math" w:hAnsi="Cambria Math"/>
                <w:sz w:val="24"/>
                <w:szCs w:val="24"/>
              </w:rPr>
              <m:t>F</m:t>
            </m:r>
          </m:e>
          <m:sub>
            <m:r>
              <w:rPr>
                <w:rFonts w:ascii="Cambria Math" w:hAnsi="Cambria Math"/>
                <w:sz w:val="24"/>
                <w:szCs w:val="24"/>
              </w:rPr>
              <m:t>t</m:t>
            </m:r>
          </m:sub>
        </m:sSub>
        <m:r>
          <w:rPr>
            <w:rFonts w:ascii="Cambria Math" w:hAnsi="Cambria Math"/>
            <w:sz w:val="24"/>
            <w:szCs w:val="24"/>
          </w:rPr>
          <m:t>| * (|</m:t>
        </m:r>
        <m:sSub>
          <m:sSubPr>
            <m:ctrlPr>
              <w:rPr>
                <w:rFonts w:ascii="Cambria Math" w:hAnsi="Cambria Math"/>
                <w:i/>
                <w:sz w:val="24"/>
                <w:szCs w:val="24"/>
                <w:lang w:val="it-IT"/>
              </w:rPr>
            </m:ctrlPr>
          </m:sSubPr>
          <m:e>
            <m:r>
              <w:rPr>
                <w:rFonts w:ascii="Cambria Math" w:hAnsi="Cambria Math"/>
                <w:sz w:val="24"/>
                <w:szCs w:val="24"/>
              </w:rPr>
              <m:t>F</m:t>
            </m:r>
          </m:e>
          <m:sub>
            <m:r>
              <w:rPr>
                <w:rFonts w:ascii="Cambria Math" w:hAnsi="Cambria Math"/>
                <w:sz w:val="24"/>
                <w:szCs w:val="24"/>
              </w:rPr>
              <m:t>1</m:t>
            </m:r>
          </m:sub>
        </m:sSub>
        <m:r>
          <w:rPr>
            <w:rFonts w:ascii="Cambria Math" w:hAnsi="Cambria Math"/>
            <w:sz w:val="24"/>
            <w:szCs w:val="24"/>
          </w:rPr>
          <m:t>| * |</m:t>
        </m:r>
        <m:sSub>
          <m:sSubPr>
            <m:ctrlPr>
              <w:rPr>
                <w:rFonts w:ascii="Cambria Math" w:hAnsi="Cambria Math"/>
                <w:i/>
                <w:sz w:val="24"/>
                <w:szCs w:val="24"/>
                <w:lang w:val="it-IT"/>
              </w:rPr>
            </m:ctrlPr>
          </m:sSubPr>
          <m:e>
            <m:r>
              <w:rPr>
                <w:rFonts w:ascii="Cambria Math" w:hAnsi="Cambria Math"/>
                <w:sz w:val="24"/>
                <w:szCs w:val="24"/>
              </w:rPr>
              <m:t>F</m:t>
            </m:r>
          </m:e>
          <m:sub>
            <m:r>
              <w:rPr>
                <w:rFonts w:ascii="Cambria Math" w:hAnsi="Cambria Math"/>
                <w:sz w:val="24"/>
                <w:szCs w:val="24"/>
              </w:rPr>
              <m:t>2</m:t>
            </m:r>
          </m:sub>
        </m:sSub>
        <m:r>
          <w:rPr>
            <w:rFonts w:ascii="Cambria Math" w:hAnsi="Cambria Math"/>
            <w:sz w:val="24"/>
            <w:szCs w:val="24"/>
          </w:rPr>
          <m:t>| *… *|</m:t>
        </m:r>
        <m:sSub>
          <m:sSubPr>
            <m:ctrlPr>
              <w:rPr>
                <w:rFonts w:ascii="Cambria Math" w:hAnsi="Cambria Math"/>
                <w:i/>
                <w:sz w:val="24"/>
                <w:szCs w:val="24"/>
                <w:lang w:val="it-IT"/>
              </w:rPr>
            </m:ctrlPr>
          </m:sSubPr>
          <m:e>
            <m:r>
              <w:rPr>
                <w:rFonts w:ascii="Cambria Math" w:hAnsi="Cambria Math"/>
                <w:sz w:val="24"/>
                <w:szCs w:val="24"/>
              </w:rPr>
              <m:t>F</m:t>
            </m:r>
          </m:e>
          <m:sub>
            <m:r>
              <w:rPr>
                <w:rFonts w:ascii="Cambria Math" w:hAnsi="Cambria Math"/>
                <w:sz w:val="24"/>
                <w:szCs w:val="24"/>
              </w:rPr>
              <m:t>m</m:t>
            </m:r>
          </m:sub>
        </m:sSub>
        <m:r>
          <w:rPr>
            <w:rFonts w:ascii="Cambria Math" w:hAnsi="Cambria Math"/>
            <w:sz w:val="24"/>
            <w:szCs w:val="24"/>
          </w:rPr>
          <m:t>|))</m:t>
        </m:r>
      </m:oMath>
      <w:r>
        <w:rPr>
          <w:rFonts w:ascii="Times New Roman" w:hAnsi="Times New Roman"/>
          <w:sz w:val="24"/>
          <w:szCs w:val="24"/>
        </w:rPr>
        <w:t xml:space="preserve"> </w:t>
      </w:r>
      <w:r>
        <w:rPr>
          <w:rFonts w:ascii="Times New Roman" w:hAnsi="Times New Roman"/>
          <w:sz w:val="24"/>
          <w:szCs w:val="24"/>
        </w:rPr>
        <w:tab/>
        <w:t>(2)</w:t>
      </w:r>
    </w:p>
    <w:p w:rsidR="004653D2" w:rsidRPr="00E868C5" w:rsidRDefault="004653D2" w:rsidP="004653D2">
      <w:pPr>
        <w:jc w:val="both"/>
        <w:rPr>
          <w:rFonts w:ascii="Times New Roman" w:hAnsi="Times New Roman"/>
          <w:sz w:val="24"/>
          <w:szCs w:val="24"/>
        </w:rPr>
      </w:pPr>
      <w:r w:rsidRPr="00E868C5">
        <w:rPr>
          <w:rFonts w:ascii="Times New Roman" w:hAnsi="Times New Roman"/>
          <w:sz w:val="24"/>
          <w:szCs w:val="24"/>
        </w:rPr>
        <w:t xml:space="preserve">If we assume that </w:t>
      </w:r>
      <m:oMath>
        <m:r>
          <w:rPr>
            <w:rFonts w:ascii="Cambria Math" w:hAnsi="Cambria Math"/>
            <w:sz w:val="24"/>
            <w:szCs w:val="24"/>
          </w:rPr>
          <m:t>|</m:t>
        </m:r>
        <m:sSub>
          <m:sSubPr>
            <m:ctrlPr>
              <w:rPr>
                <w:rFonts w:ascii="Cambria Math" w:hAnsi="Cambria Math"/>
                <w:i/>
                <w:sz w:val="24"/>
                <w:szCs w:val="24"/>
                <w:lang w:val="it-IT"/>
              </w:rPr>
            </m:ctrlPr>
          </m:sSubPr>
          <m:e>
            <m:r>
              <w:rPr>
                <w:rFonts w:ascii="Cambria Math" w:hAnsi="Cambria Math"/>
                <w:sz w:val="24"/>
                <w:szCs w:val="24"/>
              </w:rPr>
              <m:t>S</m:t>
            </m:r>
          </m:e>
          <m:sub>
            <m:r>
              <w:rPr>
                <w:rFonts w:ascii="Cambria Math" w:hAnsi="Cambria Math"/>
                <w:sz w:val="24"/>
                <w:szCs w:val="24"/>
              </w:rPr>
              <m:t>t</m:t>
            </m:r>
          </m:sub>
        </m:sSub>
        <m:r>
          <w:rPr>
            <w:rFonts w:ascii="Cambria Math" w:hAnsi="Cambria Math"/>
            <w:sz w:val="24"/>
            <w:szCs w:val="24"/>
          </w:rPr>
          <m:t>| = x</m:t>
        </m:r>
      </m:oMath>
      <w:r w:rsidRPr="00E868C5">
        <w:rPr>
          <w:rFonts w:ascii="Times New Roman" w:hAnsi="Times New Roman"/>
          <w:sz w:val="24"/>
          <w:szCs w:val="24"/>
        </w:rPr>
        <w:t xml:space="preserve">, </w:t>
      </w:r>
      <m:oMath>
        <m:r>
          <w:rPr>
            <w:rFonts w:ascii="Cambria Math" w:hAnsi="Cambria Math"/>
            <w:sz w:val="24"/>
            <w:szCs w:val="24"/>
          </w:rPr>
          <m:t>|</m:t>
        </m:r>
        <m:sSub>
          <m:sSubPr>
            <m:ctrlPr>
              <w:rPr>
                <w:rFonts w:ascii="Cambria Math" w:hAnsi="Cambria Math"/>
                <w:i/>
                <w:sz w:val="24"/>
                <w:szCs w:val="24"/>
                <w:lang w:val="it-IT"/>
              </w:rPr>
            </m:ctrlPr>
          </m:sSubPr>
          <m:e>
            <m:r>
              <w:rPr>
                <w:rFonts w:ascii="Cambria Math" w:hAnsi="Cambria Math"/>
                <w:sz w:val="24"/>
                <w:szCs w:val="24"/>
              </w:rPr>
              <m:t>F</m:t>
            </m:r>
          </m:e>
          <m:sub>
            <m:r>
              <w:rPr>
                <w:rFonts w:ascii="Cambria Math" w:hAnsi="Cambria Math"/>
                <w:sz w:val="24"/>
                <w:szCs w:val="24"/>
              </w:rPr>
              <m:t>t</m:t>
            </m:r>
          </m:sub>
        </m:sSub>
        <m:r>
          <w:rPr>
            <w:rFonts w:ascii="Cambria Math" w:hAnsi="Cambria Math"/>
            <w:sz w:val="24"/>
            <w:szCs w:val="24"/>
          </w:rPr>
          <m:t>| = y</m:t>
        </m:r>
      </m:oMath>
      <w:r w:rsidRPr="00E868C5">
        <w:rPr>
          <w:rFonts w:ascii="Times New Roman" w:hAnsi="Times New Roman"/>
          <w:sz w:val="24"/>
          <w:szCs w:val="24"/>
        </w:rPr>
        <w:t xml:space="preserve"> and </w:t>
      </w:r>
      <m:oMath>
        <m:sSub>
          <m:sSubPr>
            <m:ctrlPr>
              <w:rPr>
                <w:rFonts w:ascii="Cambria Math" w:hAnsi="Cambria Math"/>
                <w:i/>
                <w:sz w:val="24"/>
                <w:szCs w:val="24"/>
                <w:lang w:val="it-IT"/>
              </w:rPr>
            </m:ctrlPr>
          </m:sSubPr>
          <m:e>
            <m:r>
              <w:rPr>
                <w:rFonts w:ascii="Cambria Math" w:hAnsi="Cambria Math"/>
                <w:sz w:val="24"/>
                <w:szCs w:val="24"/>
              </w:rPr>
              <m:t>|</m:t>
            </m:r>
            <m:sSub>
              <m:sSubPr>
                <m:ctrlPr>
                  <w:rPr>
                    <w:rFonts w:ascii="Cambria Math" w:hAnsi="Cambria Math"/>
                    <w:i/>
                    <w:sz w:val="24"/>
                    <w:szCs w:val="24"/>
                    <w:lang w:val="it-IT"/>
                  </w:rPr>
                </m:ctrlPr>
              </m:sSubPr>
              <m:e>
                <m:r>
                  <w:rPr>
                    <w:rFonts w:ascii="Cambria Math" w:hAnsi="Cambria Math"/>
                    <w:sz w:val="24"/>
                    <w:szCs w:val="24"/>
                  </w:rPr>
                  <m:t>S</m:t>
                </m:r>
              </m:e>
              <m:sub>
                <m:r>
                  <w:rPr>
                    <w:rFonts w:ascii="Cambria Math" w:hAnsi="Cambria Math"/>
                    <w:sz w:val="24"/>
                    <w:szCs w:val="24"/>
                  </w:rPr>
                  <m:t>i</m:t>
                </m:r>
              </m:sub>
            </m:sSub>
            <m:r>
              <w:rPr>
                <w:rFonts w:ascii="Cambria Math" w:hAnsi="Cambria Math"/>
                <w:sz w:val="24"/>
                <w:szCs w:val="24"/>
              </w:rPr>
              <m:t>|</m:t>
            </m:r>
          </m:e>
          <m:sub>
            <m:r>
              <w:rPr>
                <w:rFonts w:ascii="Cambria Math" w:hAnsi="Cambria Math"/>
                <w:sz w:val="24"/>
                <w:szCs w:val="24"/>
              </w:rPr>
              <m:t>max</m:t>
            </m:r>
          </m:sub>
        </m:sSub>
        <m:r>
          <w:rPr>
            <w:rFonts w:ascii="Cambria Math" w:hAnsi="Cambria Math"/>
            <w:sz w:val="24"/>
            <w:szCs w:val="24"/>
          </w:rPr>
          <m:t>=n</m:t>
        </m:r>
      </m:oMath>
      <w:r w:rsidRPr="00E868C5">
        <w:rPr>
          <w:rFonts w:ascii="Times New Roman" w:hAnsi="Times New Roman"/>
          <w:sz w:val="24"/>
          <w:szCs w:val="24"/>
        </w:rPr>
        <w:t xml:space="preserve">, </w:t>
      </w:r>
      <m:oMath>
        <m:sSub>
          <m:sSubPr>
            <m:ctrlPr>
              <w:rPr>
                <w:rFonts w:ascii="Cambria Math" w:hAnsi="Cambria Math"/>
                <w:i/>
                <w:sz w:val="24"/>
                <w:szCs w:val="24"/>
                <w:lang w:val="it-IT"/>
              </w:rPr>
            </m:ctrlPr>
          </m:sSubPr>
          <m:e>
            <m:r>
              <w:rPr>
                <w:rFonts w:ascii="Cambria Math" w:hAnsi="Cambria Math"/>
                <w:sz w:val="24"/>
                <w:szCs w:val="24"/>
              </w:rPr>
              <m:t>|</m:t>
            </m:r>
            <m:sSub>
              <m:sSubPr>
                <m:ctrlPr>
                  <w:rPr>
                    <w:rFonts w:ascii="Cambria Math" w:hAnsi="Cambria Math"/>
                    <w:i/>
                    <w:sz w:val="24"/>
                    <w:szCs w:val="24"/>
                    <w:lang w:val="it-IT"/>
                  </w:rPr>
                </m:ctrlPr>
              </m:sSubPr>
              <m:e>
                <m:r>
                  <w:rPr>
                    <w:rFonts w:ascii="Cambria Math" w:hAnsi="Cambria Math"/>
                    <w:sz w:val="24"/>
                    <w:szCs w:val="24"/>
                  </w:rPr>
                  <m:t>F</m:t>
                </m:r>
              </m:e>
              <m:sub>
                <m:r>
                  <w:rPr>
                    <w:rFonts w:ascii="Cambria Math" w:hAnsi="Cambria Math"/>
                    <w:sz w:val="24"/>
                    <w:szCs w:val="24"/>
                  </w:rPr>
                  <m:t>i</m:t>
                </m:r>
              </m:sub>
            </m:sSub>
            <m:r>
              <w:rPr>
                <w:rFonts w:ascii="Cambria Math" w:hAnsi="Cambria Math"/>
                <w:sz w:val="24"/>
                <w:szCs w:val="24"/>
              </w:rPr>
              <m:t>|</m:t>
            </m:r>
          </m:e>
          <m:sub>
            <m:r>
              <w:rPr>
                <w:rFonts w:ascii="Cambria Math" w:hAnsi="Cambria Math"/>
                <w:sz w:val="24"/>
                <w:szCs w:val="24"/>
              </w:rPr>
              <m:t>max</m:t>
            </m:r>
          </m:sub>
        </m:sSub>
        <m:r>
          <w:rPr>
            <w:rFonts w:ascii="Cambria Math" w:hAnsi="Cambria Math"/>
            <w:sz w:val="24"/>
            <w:szCs w:val="24"/>
          </w:rPr>
          <m:t>=p</m:t>
        </m:r>
      </m:oMath>
      <w:r w:rsidRPr="00E868C5">
        <w:rPr>
          <w:rFonts w:ascii="Times New Roman" w:hAnsi="Times New Roman"/>
          <w:sz w:val="24"/>
          <w:szCs w:val="24"/>
        </w:rPr>
        <w:t xml:space="preserve"> , we can say that:</w:t>
      </w:r>
    </w:p>
    <w:p w:rsidR="004653D2" w:rsidRPr="00336C5A" w:rsidRDefault="004653D2" w:rsidP="004653D2">
      <w:pPr>
        <w:jc w:val="both"/>
        <w:rPr>
          <w:rFonts w:ascii="Times New Roman" w:hAnsi="Times New Roman"/>
          <w:sz w:val="24"/>
          <w:szCs w:val="24"/>
        </w:rPr>
      </w:pPr>
      <w:r>
        <w:rPr>
          <w:rFonts w:ascii="Times New Roman" w:hAnsi="Times New Roman"/>
          <w:sz w:val="24"/>
          <w:szCs w:val="24"/>
        </w:rPr>
        <w:lastRenderedPageBreak/>
        <w:tab/>
      </w:r>
      <w:r w:rsidRPr="00E868C5">
        <w:rPr>
          <w:rFonts w:ascii="Times New Roman" w:hAnsi="Times New Roman"/>
          <w:sz w:val="24"/>
          <w:szCs w:val="24"/>
        </w:rPr>
        <w:tab/>
      </w:r>
      <w:r w:rsidRPr="00336C5A">
        <w:rPr>
          <w:rFonts w:ascii="Times New Roman" w:hAnsi="Times New Roman"/>
          <w:sz w:val="24"/>
          <w:szCs w:val="24"/>
        </w:rPr>
        <w:t xml:space="preserve">(2) </w:t>
      </w:r>
      <m:oMath>
        <m:r>
          <w:rPr>
            <w:rFonts w:ascii="Cambria Math" w:hAnsi="Cambria Math"/>
            <w:sz w:val="24"/>
            <w:szCs w:val="24"/>
          </w:rPr>
          <m:t xml:space="preserve">≤ </m:t>
        </m:r>
        <m:d>
          <m:dPr>
            <m:ctrlPr>
              <w:rPr>
                <w:rFonts w:ascii="Cambria Math" w:hAnsi="Cambria Math"/>
                <w:i/>
                <w:sz w:val="24"/>
                <w:szCs w:val="24"/>
                <w:lang w:val="it-IT"/>
              </w:rPr>
            </m:ctrlPr>
          </m:dPr>
          <m:e>
            <m:r>
              <w:rPr>
                <w:rFonts w:ascii="Cambria Math" w:hAnsi="Cambria Math"/>
                <w:sz w:val="24"/>
                <w:szCs w:val="24"/>
                <w:lang w:val="it-IT"/>
              </w:rPr>
              <m:t>x</m:t>
            </m:r>
            <m:r>
              <w:rPr>
                <w:rFonts w:ascii="Cambria Math" w:hAnsi="Cambria Math"/>
                <w:sz w:val="24"/>
                <w:szCs w:val="24"/>
              </w:rPr>
              <m:t>-</m:t>
            </m:r>
            <m:r>
              <w:rPr>
                <w:rFonts w:ascii="Cambria Math" w:hAnsi="Cambria Math"/>
                <w:sz w:val="24"/>
                <w:szCs w:val="24"/>
                <w:lang w:val="it-IT"/>
              </w:rPr>
              <m:t>y</m:t>
            </m:r>
          </m:e>
        </m:d>
        <m:r>
          <w:rPr>
            <w:rFonts w:ascii="Cambria Math" w:hAnsi="Cambria Math"/>
            <w:sz w:val="24"/>
            <w:szCs w:val="24"/>
          </w:rPr>
          <m:t xml:space="preserve">* </m:t>
        </m:r>
        <m:sSup>
          <m:sSupPr>
            <m:ctrlPr>
              <w:rPr>
                <w:rFonts w:ascii="Cambria Math" w:hAnsi="Cambria Math"/>
                <w:i/>
                <w:sz w:val="24"/>
                <w:szCs w:val="24"/>
                <w:lang w:val="it-IT"/>
              </w:rPr>
            </m:ctrlPr>
          </m:sSupPr>
          <m:e>
            <m:r>
              <w:rPr>
                <w:rFonts w:ascii="Cambria Math" w:hAnsi="Cambria Math"/>
                <w:sz w:val="24"/>
                <w:szCs w:val="24"/>
                <w:lang w:val="it-IT"/>
              </w:rPr>
              <m:t>n</m:t>
            </m:r>
          </m:e>
          <m:sup>
            <m:r>
              <w:rPr>
                <w:rFonts w:ascii="Cambria Math" w:hAnsi="Cambria Math"/>
                <w:sz w:val="24"/>
                <w:szCs w:val="24"/>
                <w:lang w:val="it-IT"/>
              </w:rPr>
              <m:t>m</m:t>
            </m:r>
          </m:sup>
        </m:sSup>
        <m:r>
          <w:rPr>
            <w:rFonts w:ascii="Cambria Math" w:hAnsi="Cambria Math"/>
            <w:sz w:val="24"/>
            <w:szCs w:val="24"/>
          </w:rPr>
          <m:t xml:space="preserve">+ </m:t>
        </m:r>
        <m:r>
          <w:rPr>
            <w:rFonts w:ascii="Cambria Math" w:hAnsi="Cambria Math"/>
            <w:sz w:val="24"/>
            <w:szCs w:val="24"/>
            <w:lang w:val="it-IT"/>
          </w:rPr>
          <m:t>y</m:t>
        </m:r>
        <m:r>
          <w:rPr>
            <w:rFonts w:ascii="Cambria Math" w:hAnsi="Cambria Math"/>
            <w:sz w:val="24"/>
            <w:szCs w:val="24"/>
          </w:rPr>
          <m:t xml:space="preserve"> * </m:t>
        </m:r>
        <m:sSup>
          <m:sSupPr>
            <m:ctrlPr>
              <w:rPr>
                <w:rFonts w:ascii="Cambria Math" w:hAnsi="Cambria Math"/>
                <w:i/>
                <w:sz w:val="24"/>
                <w:szCs w:val="24"/>
                <w:lang w:val="it-IT"/>
              </w:rPr>
            </m:ctrlPr>
          </m:sSupPr>
          <m:e>
            <m:r>
              <w:rPr>
                <w:rFonts w:ascii="Cambria Math" w:hAnsi="Cambria Math"/>
                <w:sz w:val="24"/>
                <w:szCs w:val="24"/>
                <w:lang w:val="it-IT"/>
              </w:rPr>
              <m:t>p</m:t>
            </m:r>
          </m:e>
          <m:sup>
            <m:r>
              <w:rPr>
                <w:rFonts w:ascii="Cambria Math" w:hAnsi="Cambria Math"/>
                <w:sz w:val="24"/>
                <w:szCs w:val="24"/>
                <w:lang w:val="it-IT"/>
              </w:rPr>
              <m:t>m</m:t>
            </m:r>
          </m:sup>
        </m:sSup>
        <m:r>
          <w:rPr>
            <w:rFonts w:ascii="Cambria Math" w:hAnsi="Cambria Math"/>
            <w:sz w:val="24"/>
            <w:szCs w:val="24"/>
          </w:rPr>
          <m:t xml:space="preserve">≤ </m:t>
        </m:r>
        <m:r>
          <w:rPr>
            <w:rFonts w:ascii="Cambria Math" w:hAnsi="Cambria Math"/>
            <w:sz w:val="24"/>
            <w:szCs w:val="24"/>
            <w:lang w:val="it-IT"/>
          </w:rPr>
          <m:t>x</m:t>
        </m:r>
        <m:r>
          <w:rPr>
            <w:rFonts w:ascii="Cambria Math" w:hAnsi="Cambria Math"/>
            <w:sz w:val="24"/>
            <w:szCs w:val="24"/>
          </w:rPr>
          <m:t xml:space="preserve">* </m:t>
        </m:r>
        <m:sSup>
          <m:sSupPr>
            <m:ctrlPr>
              <w:rPr>
                <w:rFonts w:ascii="Cambria Math" w:hAnsi="Cambria Math"/>
                <w:i/>
                <w:sz w:val="24"/>
                <w:szCs w:val="24"/>
                <w:lang w:val="it-IT"/>
              </w:rPr>
            </m:ctrlPr>
          </m:sSupPr>
          <m:e>
            <m:r>
              <w:rPr>
                <w:rFonts w:ascii="Cambria Math" w:hAnsi="Cambria Math"/>
                <w:sz w:val="24"/>
                <w:szCs w:val="24"/>
                <w:lang w:val="it-IT"/>
              </w:rPr>
              <m:t>n</m:t>
            </m:r>
          </m:e>
          <m:sup>
            <m:r>
              <w:rPr>
                <w:rFonts w:ascii="Cambria Math" w:hAnsi="Cambria Math"/>
                <w:sz w:val="24"/>
                <w:szCs w:val="24"/>
                <w:lang w:val="it-IT"/>
              </w:rPr>
              <m:t>m</m:t>
            </m:r>
          </m:sup>
        </m:sSup>
      </m:oMath>
      <w:r w:rsidRPr="00336C5A">
        <w:rPr>
          <w:rFonts w:ascii="Times New Roman" w:hAnsi="Times New Roman"/>
          <w:sz w:val="24"/>
          <w:szCs w:val="24"/>
        </w:rPr>
        <w:t xml:space="preserve"> (case for p = n)</w:t>
      </w:r>
    </w:p>
    <w:p w:rsidR="004653D2" w:rsidRDefault="004653D2" w:rsidP="004653D2">
      <w:pPr>
        <w:jc w:val="both"/>
        <w:rPr>
          <w:rFonts w:ascii="Times New Roman" w:hAnsi="Times New Roman"/>
          <w:sz w:val="24"/>
          <w:szCs w:val="24"/>
        </w:rPr>
      </w:pPr>
      <w:r w:rsidRPr="00E868C5">
        <w:rPr>
          <w:rFonts w:ascii="Times New Roman" w:hAnsi="Times New Roman"/>
          <w:sz w:val="24"/>
          <w:szCs w:val="24"/>
        </w:rPr>
        <w:t xml:space="preserve">Hence, in worst case number of iteration of this loop will be  </w:t>
      </w:r>
      <m:oMath>
        <m:r>
          <w:rPr>
            <w:rFonts w:ascii="Cambria Math" w:hAnsi="Cambria Math"/>
            <w:sz w:val="24"/>
            <w:szCs w:val="24"/>
          </w:rPr>
          <m:t xml:space="preserve">x* </m:t>
        </m:r>
        <m:sSup>
          <m:sSupPr>
            <m:ctrlPr>
              <w:rPr>
                <w:rFonts w:ascii="Cambria Math" w:hAnsi="Cambria Math"/>
                <w:i/>
                <w:sz w:val="24"/>
                <w:szCs w:val="24"/>
                <w:lang w:val="it-IT"/>
              </w:rPr>
            </m:ctrlPr>
          </m:sSupPr>
          <m:e>
            <m:r>
              <w:rPr>
                <w:rFonts w:ascii="Cambria Math" w:hAnsi="Cambria Math"/>
                <w:sz w:val="24"/>
                <w:szCs w:val="24"/>
              </w:rPr>
              <m:t>n</m:t>
            </m:r>
          </m:e>
          <m:sup>
            <m:r>
              <w:rPr>
                <w:rFonts w:ascii="Cambria Math" w:hAnsi="Cambria Math"/>
                <w:sz w:val="24"/>
                <w:szCs w:val="24"/>
              </w:rPr>
              <m:t>m</m:t>
            </m:r>
          </m:sup>
        </m:sSup>
      </m:oMath>
      <w:r w:rsidRPr="00E868C5">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(3)</w:t>
      </w:r>
    </w:p>
    <w:p w:rsidR="004653D2" w:rsidRDefault="004653D2" w:rsidP="004653D2">
      <w:pPr>
        <w:keepNext/>
        <w:jc w:val="center"/>
      </w:pPr>
      <w:r>
        <w:rPr>
          <w:rFonts w:ascii="Times New Roman" w:hAnsi="Times New Roman"/>
          <w:b/>
          <w:noProof/>
          <w:sz w:val="24"/>
          <w:szCs w:val="24"/>
          <w:lang w:val="it-IT"/>
        </w:rPr>
        <w:drawing>
          <wp:inline distT="0" distB="0" distL="0" distR="0">
            <wp:extent cx="6115050" cy="3429000"/>
            <wp:effectExtent l="19050" t="0" r="0" b="0"/>
            <wp:docPr id="4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2"/>
                    <pic:cNvPicPr>
                      <a:picLocks noChangeAspect="1" noChangeArrowheads="1"/>
                    </pic:cNvPicPr>
                  </pic:nvPicPr>
                  <pic:blipFill>
                    <a:blip r:embed="rId20"/>
                    <a:srcRect/>
                    <a:stretch>
                      <a:fillRect/>
                    </a:stretch>
                  </pic:blipFill>
                  <pic:spPr bwMode="auto">
                    <a:xfrm>
                      <a:off x="0" y="0"/>
                      <a:ext cx="6115050" cy="3429000"/>
                    </a:xfrm>
                    <a:prstGeom prst="rect">
                      <a:avLst/>
                    </a:prstGeom>
                    <a:solidFill>
                      <a:srgbClr val="FFFFFF"/>
                    </a:solidFill>
                    <a:ln w="9525">
                      <a:noFill/>
                      <a:miter lim="800000"/>
                      <a:headEnd/>
                      <a:tailEnd/>
                    </a:ln>
                  </pic:spPr>
                </pic:pic>
              </a:graphicData>
            </a:graphic>
          </wp:inline>
        </w:drawing>
      </w:r>
    </w:p>
    <w:p w:rsidR="004653D2" w:rsidRDefault="004653D2" w:rsidP="004653D2">
      <w:pPr>
        <w:pStyle w:val="Didascalia1"/>
        <w:jc w:val="center"/>
      </w:pPr>
      <w:r>
        <w:t>Figure 2: createSimulationSet method</w:t>
      </w:r>
    </w:p>
    <w:p w:rsidR="004653D2" w:rsidRDefault="004653D2" w:rsidP="004653D2">
      <w:pPr>
        <w:jc w:val="both"/>
        <w:rPr>
          <w:rFonts w:ascii="Times New Roman" w:hAnsi="Times New Roman"/>
          <w:sz w:val="24"/>
          <w:szCs w:val="24"/>
        </w:rPr>
      </w:pPr>
      <w:r>
        <w:rPr>
          <w:rFonts w:ascii="Times New Roman" w:hAnsi="Times New Roman"/>
          <w:sz w:val="24"/>
          <w:szCs w:val="24"/>
        </w:rPr>
        <w:t>This method allows to create initial simulation set satisfying first simulation's condition. For that it takes all states of target and for each of them it controls if it is final one: if it is final it creates records with this target state and every final community state; if it isn’t final it inserts new records with this target state and each one of community states.</w:t>
      </w:r>
    </w:p>
    <w:p w:rsidR="004653D2" w:rsidRDefault="004653D2" w:rsidP="004653D2">
      <w:pPr>
        <w:jc w:val="both"/>
        <w:rPr>
          <w:rFonts w:ascii="Times New Roman" w:hAnsi="Times New Roman"/>
          <w:sz w:val="24"/>
          <w:szCs w:val="24"/>
        </w:rPr>
      </w:pPr>
      <w:r>
        <w:rPr>
          <w:rFonts w:ascii="Times New Roman" w:hAnsi="Times New Roman"/>
          <w:sz w:val="24"/>
          <w:szCs w:val="24"/>
        </w:rPr>
        <w:t>Cost of this method is equal to the cost to build community states and final community states one time</w:t>
      </w:r>
      <w:r w:rsidRPr="00522FCA">
        <w:rPr>
          <w:rFonts w:ascii="Times New Roman" w:hAnsi="Times New Roman"/>
          <w:sz w:val="24"/>
          <w:szCs w:val="24"/>
        </w:rPr>
        <w:t xml:space="preserve"> (because getCommunityState method creates these states only at first invocation) </w:t>
      </w:r>
      <w:r>
        <w:rPr>
          <w:rFonts w:ascii="Times New Roman" w:hAnsi="Times New Roman"/>
          <w:sz w:val="24"/>
          <w:szCs w:val="24"/>
        </w:rPr>
        <w:t xml:space="preserve"> plus the cost to create new records and to add them to the simulation set that is an HashSet and so this operation requires a constant time. Therefore if x is the number of states of target service and </w:t>
      </w:r>
      <m:oMath>
        <m:sSup>
          <m:sSupPr>
            <m:ctrlPr>
              <w:rPr>
                <w:rFonts w:ascii="Cambria Math" w:hAnsi="Cambria Math"/>
                <w:i/>
                <w:sz w:val="24"/>
                <w:szCs w:val="24"/>
              </w:rPr>
            </m:ctrlPr>
          </m:sSupPr>
          <m:e>
            <m:r>
              <w:rPr>
                <w:rFonts w:ascii="Cambria Math" w:hAnsi="Cambria Math"/>
                <w:sz w:val="24"/>
                <w:szCs w:val="24"/>
              </w:rPr>
              <m:t>n</m:t>
            </m:r>
          </m:e>
          <m:sup>
            <m:r>
              <w:rPr>
                <w:rFonts w:ascii="Cambria Math" w:hAnsi="Cambria Math"/>
                <w:sz w:val="24"/>
                <w:szCs w:val="24"/>
              </w:rPr>
              <m:t>m</m:t>
            </m:r>
          </m:sup>
        </m:sSup>
      </m:oMath>
      <w:r>
        <w:rPr>
          <w:rFonts w:ascii="Times New Roman" w:hAnsi="Times New Roman"/>
          <w:sz w:val="24"/>
          <w:szCs w:val="24"/>
        </w:rPr>
        <w:t xml:space="preserve"> the cost of community.getCommunityStates(), total cost for this method is:</w:t>
      </w:r>
    </w:p>
    <w:p w:rsidR="004653D2" w:rsidRDefault="004653D2" w:rsidP="004653D2">
      <w:pPr>
        <w:jc w:val="center"/>
        <w:rPr>
          <w:rFonts w:ascii="Times New Roman" w:hAnsi="Times New Roman"/>
          <w:sz w:val="24"/>
          <w:szCs w:val="24"/>
        </w:rPr>
      </w:pPr>
      <w:r>
        <w:rPr>
          <w:rFonts w:ascii="Times New Roman" w:hAnsi="Times New Roman"/>
          <w:sz w:val="24"/>
          <w:szCs w:val="24"/>
        </w:rPr>
        <w:t xml:space="preserve"> </w:t>
      </w:r>
      <m:oMath>
        <m:r>
          <w:rPr>
            <w:rFonts w:ascii="Cambria Math" w:hAnsi="Cambria Math"/>
            <w:sz w:val="24"/>
            <w:szCs w:val="24"/>
          </w:rPr>
          <m:t>2</m:t>
        </m:r>
        <m:sSup>
          <m:sSupPr>
            <m:ctrlPr>
              <w:rPr>
                <w:rFonts w:ascii="Cambria Math" w:hAnsi="Cambria Math"/>
                <w:i/>
                <w:sz w:val="24"/>
                <w:szCs w:val="24"/>
                <w:lang w:val="it-IT"/>
              </w:rPr>
            </m:ctrlPr>
          </m:sSupPr>
          <m:e>
            <m:r>
              <w:rPr>
                <w:rFonts w:ascii="Cambria Math" w:hAnsi="Cambria Math"/>
                <w:sz w:val="24"/>
                <w:szCs w:val="24"/>
              </w:rPr>
              <m:t>n</m:t>
            </m:r>
          </m:e>
          <m:sup>
            <m:r>
              <w:rPr>
                <w:rFonts w:ascii="Cambria Math" w:hAnsi="Cambria Math"/>
                <w:sz w:val="24"/>
                <w:szCs w:val="24"/>
              </w:rPr>
              <m:t>m</m:t>
            </m:r>
          </m:sup>
        </m:sSup>
        <m:r>
          <w:rPr>
            <w:rFonts w:ascii="Cambria Math" w:hAnsi="Cambria Math"/>
            <w:sz w:val="24"/>
            <w:szCs w:val="24"/>
          </w:rPr>
          <m:t xml:space="preserve">+ </m:t>
        </m:r>
        <m:r>
          <w:rPr>
            <w:rFonts w:ascii="Cambria Math" w:hAnsi="Cambria Math"/>
            <w:sz w:val="24"/>
            <w:szCs w:val="24"/>
            <w:lang w:val="it-IT"/>
          </w:rPr>
          <m:t>x</m:t>
        </m:r>
        <m:r>
          <w:rPr>
            <w:rFonts w:ascii="Cambria Math" w:hAnsi="Cambria Math"/>
            <w:sz w:val="24"/>
            <w:szCs w:val="24"/>
          </w:rPr>
          <m:t>*</m:t>
        </m:r>
        <m:sSup>
          <m:sSupPr>
            <m:ctrlPr>
              <w:rPr>
                <w:rFonts w:ascii="Cambria Math" w:hAnsi="Cambria Math"/>
                <w:i/>
                <w:sz w:val="24"/>
                <w:szCs w:val="24"/>
                <w:lang w:val="it-IT"/>
              </w:rPr>
            </m:ctrlPr>
          </m:sSupPr>
          <m:e>
            <m:r>
              <w:rPr>
                <w:rFonts w:ascii="Cambria Math" w:hAnsi="Cambria Math"/>
                <w:sz w:val="24"/>
                <w:szCs w:val="24"/>
              </w:rPr>
              <m:t>n</m:t>
            </m:r>
          </m:e>
          <m:sup>
            <m:r>
              <w:rPr>
                <w:rFonts w:ascii="Cambria Math" w:hAnsi="Cambria Math"/>
                <w:sz w:val="24"/>
                <w:szCs w:val="24"/>
              </w:rPr>
              <m:t>m</m:t>
            </m:r>
          </m:sup>
        </m:sSup>
        <m:r>
          <w:rPr>
            <w:rFonts w:ascii="Cambria Math" w:hAnsi="Cambria Math"/>
            <w:sz w:val="24"/>
            <w:szCs w:val="24"/>
          </w:rPr>
          <m:t>=</m:t>
        </m:r>
        <m:r>
          <w:rPr>
            <w:rFonts w:ascii="Cambria Math" w:hAnsi="Cambria Math"/>
            <w:sz w:val="24"/>
            <w:szCs w:val="24"/>
            <w:lang w:val="it-IT"/>
          </w:rPr>
          <m:t>O</m:t>
        </m:r>
        <m:r>
          <w:rPr>
            <w:rFonts w:ascii="Cambria Math" w:hAnsi="Cambria Math"/>
            <w:sz w:val="24"/>
            <w:szCs w:val="24"/>
          </w:rPr>
          <m:t>(</m:t>
        </m:r>
        <m:r>
          <w:rPr>
            <w:rFonts w:ascii="Cambria Math" w:hAnsi="Cambria Math"/>
            <w:sz w:val="24"/>
            <w:szCs w:val="24"/>
            <w:lang w:val="it-IT"/>
          </w:rPr>
          <m:t>x</m:t>
        </m:r>
        <m:r>
          <w:rPr>
            <w:rFonts w:ascii="Cambria Math" w:hAnsi="Cambria Math"/>
            <w:sz w:val="24"/>
            <w:szCs w:val="24"/>
          </w:rPr>
          <m:t>*</m:t>
        </m:r>
        <m:sSup>
          <m:sSupPr>
            <m:ctrlPr>
              <w:rPr>
                <w:rFonts w:ascii="Cambria Math" w:hAnsi="Cambria Math"/>
                <w:i/>
                <w:sz w:val="24"/>
                <w:szCs w:val="24"/>
                <w:lang w:val="it-IT"/>
              </w:rPr>
            </m:ctrlPr>
          </m:sSupPr>
          <m:e>
            <m:r>
              <w:rPr>
                <w:rFonts w:ascii="Cambria Math" w:hAnsi="Cambria Math"/>
                <w:sz w:val="24"/>
                <w:szCs w:val="24"/>
              </w:rPr>
              <m:t>n</m:t>
            </m:r>
          </m:e>
          <m:sup>
            <m:r>
              <w:rPr>
                <w:rFonts w:ascii="Cambria Math" w:hAnsi="Cambria Math"/>
                <w:sz w:val="24"/>
                <w:szCs w:val="24"/>
              </w:rPr>
              <m:t>m</m:t>
            </m:r>
          </m:sup>
        </m:sSup>
        <m:r>
          <w:rPr>
            <w:rFonts w:ascii="Cambria Math" w:hAnsi="Cambria Math"/>
            <w:sz w:val="24"/>
            <w:szCs w:val="24"/>
          </w:rPr>
          <m:t xml:space="preserve"> )</m:t>
        </m:r>
      </m:oMath>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(4)</w:t>
      </w:r>
    </w:p>
    <w:p w:rsidR="004653D2" w:rsidRDefault="004653D2" w:rsidP="004653D2">
      <w:pPr>
        <w:jc w:val="both"/>
        <w:rPr>
          <w:rFonts w:ascii="Times New Roman" w:hAnsi="Times New Roman"/>
          <w:sz w:val="24"/>
          <w:szCs w:val="24"/>
        </w:rPr>
      </w:pPr>
    </w:p>
    <w:p w:rsidR="004653D2" w:rsidRDefault="004653D2" w:rsidP="004653D2">
      <w:pPr>
        <w:jc w:val="both"/>
        <w:rPr>
          <w:rFonts w:ascii="Times New Roman" w:hAnsi="Times New Roman"/>
          <w:sz w:val="24"/>
          <w:szCs w:val="24"/>
        </w:rPr>
      </w:pPr>
    </w:p>
    <w:p w:rsidR="004653D2" w:rsidRDefault="004653D2" w:rsidP="004653D2">
      <w:pPr>
        <w:keepNext/>
        <w:jc w:val="center"/>
      </w:pPr>
      <w:r>
        <w:rPr>
          <w:rFonts w:ascii="Times New Roman" w:hAnsi="Times New Roman"/>
          <w:b/>
          <w:noProof/>
          <w:sz w:val="24"/>
          <w:szCs w:val="24"/>
          <w:lang w:val="it-IT"/>
        </w:rPr>
        <w:lastRenderedPageBreak/>
        <w:drawing>
          <wp:inline distT="0" distB="0" distL="0" distR="0">
            <wp:extent cx="5781675" cy="3543300"/>
            <wp:effectExtent l="19050" t="0" r="9525" b="0"/>
            <wp:docPr id="47"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5"/>
                    <pic:cNvPicPr>
                      <a:picLocks noChangeAspect="1" noChangeArrowheads="1"/>
                    </pic:cNvPicPr>
                  </pic:nvPicPr>
                  <pic:blipFill>
                    <a:blip r:embed="rId21"/>
                    <a:srcRect/>
                    <a:stretch>
                      <a:fillRect/>
                    </a:stretch>
                  </pic:blipFill>
                  <pic:spPr bwMode="auto">
                    <a:xfrm>
                      <a:off x="0" y="0"/>
                      <a:ext cx="5781675" cy="3543300"/>
                    </a:xfrm>
                    <a:prstGeom prst="rect">
                      <a:avLst/>
                    </a:prstGeom>
                    <a:solidFill>
                      <a:srgbClr val="FFFFFF"/>
                    </a:solidFill>
                    <a:ln w="9525">
                      <a:noFill/>
                      <a:miter lim="800000"/>
                      <a:headEnd/>
                      <a:tailEnd/>
                    </a:ln>
                  </pic:spPr>
                </pic:pic>
              </a:graphicData>
            </a:graphic>
          </wp:inline>
        </w:drawing>
      </w:r>
    </w:p>
    <w:p w:rsidR="004653D2" w:rsidRDefault="004653D2" w:rsidP="004653D2">
      <w:pPr>
        <w:pStyle w:val="Didascalia1"/>
        <w:jc w:val="center"/>
      </w:pPr>
      <w:r>
        <w:t>Figure 3: checkSimulationSet method</w:t>
      </w:r>
    </w:p>
    <w:p w:rsidR="004653D2" w:rsidRDefault="004653D2" w:rsidP="004653D2">
      <w:pPr>
        <w:jc w:val="both"/>
        <w:rPr>
          <w:rFonts w:ascii="Times New Roman" w:hAnsi="Times New Roman"/>
          <w:sz w:val="24"/>
          <w:szCs w:val="24"/>
        </w:rPr>
      </w:pPr>
      <w:r>
        <w:rPr>
          <w:rFonts w:ascii="Times New Roman" w:hAnsi="Times New Roman"/>
          <w:sz w:val="24"/>
          <w:szCs w:val="24"/>
        </w:rPr>
        <w:t>Here there is the main part of simulation algorithm. It returns true if one record has been removed, false only if every records of simulation set have been checked without deleting anything (in this case the simulation algorithm will be stopped).</w:t>
      </w:r>
    </w:p>
    <w:p w:rsidR="004653D2" w:rsidRDefault="004653D2" w:rsidP="004653D2">
      <w:pPr>
        <w:jc w:val="both"/>
        <w:rPr>
          <w:rFonts w:ascii="Times New Roman" w:hAnsi="Times New Roman"/>
          <w:sz w:val="24"/>
          <w:szCs w:val="24"/>
        </w:rPr>
      </w:pPr>
      <w:r>
        <w:rPr>
          <w:rFonts w:ascii="Times New Roman" w:hAnsi="Times New Roman"/>
          <w:sz w:val="24"/>
          <w:szCs w:val="24"/>
        </w:rPr>
        <w:t xml:space="preserve">Every time this method is called it gets records from simulation's HashSet one by one and for each of them it takes the stored target state and the community state. Then, it gets all possible actions from that target state and, for each of them, the next target state. So it is able to call </w:t>
      </w:r>
      <w:r>
        <w:rPr>
          <w:sz w:val="24"/>
          <w:szCs w:val="24"/>
        </w:rPr>
        <w:t>checkSimulationOfNextState(cs, as, nextTState)</w:t>
      </w:r>
      <w:r>
        <w:rPr>
          <w:rFonts w:ascii="Times New Roman" w:hAnsi="Times New Roman"/>
          <w:sz w:val="24"/>
          <w:szCs w:val="24"/>
        </w:rPr>
        <w:t xml:space="preserve"> method that will control the second simulation condition: if there is one action for that checkSimulationOfNextState returns false then this record can be removed from simulation set, stopping test on this pair of states; otherwise it means that this pair satisfies simulation condition.</w:t>
      </w:r>
    </w:p>
    <w:p w:rsidR="004653D2" w:rsidRDefault="004653D2" w:rsidP="004653D2">
      <w:pPr>
        <w:jc w:val="both"/>
        <w:rPr>
          <w:rFonts w:ascii="Times New Roman" w:hAnsi="Times New Roman"/>
          <w:sz w:val="24"/>
          <w:szCs w:val="24"/>
        </w:rPr>
      </w:pPr>
      <w:r>
        <w:rPr>
          <w:rFonts w:ascii="Times New Roman" w:hAnsi="Times New Roman"/>
          <w:sz w:val="24"/>
          <w:szCs w:val="24"/>
        </w:rPr>
        <w:t>The most external loop will be executed, as many times as number of records of simulation set until there is one of them that must be deleted. Thence worst case of execution of this method will be when the first record to delete will be in the last position of the set. In this case number of iteration will be equal to the number of records. In each iteration the cost to get target state and community state from a record is constant; then it gets all actions of a target state (also this one is constant) and for each action it takes next state and it invokes checkSimulationOfNextState(…). In the case it returns false record will be removed from HashSet with constant time. Therefore total cost of this method will be:</w:t>
      </w:r>
    </w:p>
    <w:p w:rsidR="004653D2" w:rsidRDefault="004653D2" w:rsidP="004653D2">
      <w:pPr>
        <w:jc w:val="both"/>
        <w:rPr>
          <w:rFonts w:ascii="Times New Roman" w:hAnsi="Times New Roman"/>
          <w:sz w:val="24"/>
          <w:szCs w:val="24"/>
        </w:rPr>
      </w:pPr>
      <w:r>
        <w:rPr>
          <w:rFonts w:ascii="Times New Roman" w:hAnsi="Times New Roman"/>
          <w:sz w:val="24"/>
          <w:szCs w:val="24"/>
        </w:rPr>
        <w:tab/>
      </w:r>
      <m:oMath>
        <m:r>
          <w:rPr>
            <w:rFonts w:ascii="Cambria Math" w:hAnsi="Cambria Math"/>
            <w:sz w:val="24"/>
            <w:szCs w:val="24"/>
          </w:rPr>
          <m:t xml:space="preserve">x* </m:t>
        </m:r>
        <m:sSup>
          <m:sSupPr>
            <m:ctrlPr>
              <w:rPr>
                <w:rFonts w:ascii="Cambria Math" w:hAnsi="Cambria Math"/>
                <w:i/>
                <w:sz w:val="24"/>
                <w:szCs w:val="24"/>
                <w:lang w:val="it-IT"/>
              </w:rPr>
            </m:ctrlPr>
          </m:sSupPr>
          <m:e>
            <m:r>
              <w:rPr>
                <w:rFonts w:ascii="Cambria Math" w:hAnsi="Cambria Math"/>
                <w:sz w:val="24"/>
                <w:szCs w:val="24"/>
              </w:rPr>
              <m:t>n</m:t>
            </m:r>
          </m:e>
          <m:sup>
            <m:r>
              <w:rPr>
                <w:rFonts w:ascii="Cambria Math" w:hAnsi="Cambria Math"/>
                <w:sz w:val="24"/>
                <w:szCs w:val="24"/>
              </w:rPr>
              <m:t>m</m:t>
            </m:r>
          </m:sup>
        </m:sSup>
        <m:r>
          <w:rPr>
            <w:rFonts w:ascii="Cambria Math" w:hAnsi="Cambria Math"/>
            <w:sz w:val="24"/>
            <w:szCs w:val="24"/>
          </w:rPr>
          <m:t>*( b* O(checkSimulationOfNextState))</m:t>
        </m:r>
      </m:oMath>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(5)</w:t>
      </w:r>
    </w:p>
    <w:p w:rsidR="004653D2" w:rsidRDefault="004653D2" w:rsidP="004653D2">
      <w:pPr>
        <w:jc w:val="both"/>
        <w:rPr>
          <w:rFonts w:ascii="Times New Roman" w:hAnsi="Times New Roman"/>
          <w:sz w:val="24"/>
          <w:szCs w:val="24"/>
        </w:rPr>
      </w:pPr>
      <w:r>
        <w:rPr>
          <w:rFonts w:ascii="Times New Roman" w:hAnsi="Times New Roman"/>
          <w:sz w:val="24"/>
          <w:szCs w:val="24"/>
        </w:rPr>
        <w:t xml:space="preserve">Where </w:t>
      </w:r>
      <m:oMath>
        <m:r>
          <w:rPr>
            <w:rFonts w:ascii="Cambria Math" w:hAnsi="Cambria Math"/>
            <w:sz w:val="24"/>
            <w:szCs w:val="24"/>
          </w:rPr>
          <m:t xml:space="preserve">x* </m:t>
        </m:r>
        <m:sSup>
          <m:sSupPr>
            <m:ctrlPr>
              <w:rPr>
                <w:rFonts w:ascii="Cambria Math" w:hAnsi="Cambria Math"/>
                <w:i/>
                <w:sz w:val="24"/>
                <w:szCs w:val="24"/>
                <w:lang w:val="it-IT"/>
              </w:rPr>
            </m:ctrlPr>
          </m:sSupPr>
          <m:e>
            <m:r>
              <w:rPr>
                <w:rFonts w:ascii="Cambria Math" w:hAnsi="Cambria Math"/>
                <w:sz w:val="24"/>
                <w:szCs w:val="24"/>
              </w:rPr>
              <m:t>n</m:t>
            </m:r>
          </m:e>
          <m:sup>
            <m:r>
              <w:rPr>
                <w:rFonts w:ascii="Cambria Math" w:hAnsi="Cambria Math"/>
                <w:sz w:val="24"/>
                <w:szCs w:val="24"/>
              </w:rPr>
              <m:t>m</m:t>
            </m:r>
          </m:sup>
        </m:sSup>
      </m:oMath>
      <w:r>
        <w:rPr>
          <w:rFonts w:ascii="Times New Roman" w:hAnsi="Times New Roman"/>
          <w:sz w:val="24"/>
          <w:szCs w:val="24"/>
        </w:rPr>
        <w:t xml:space="preserve"> is the number of records in the worst case, b is the maximum number of actions which a target state gets, and cost is the sum of constant time operations.</w:t>
      </w:r>
    </w:p>
    <w:p w:rsidR="004653D2" w:rsidRDefault="004653D2" w:rsidP="004653D2">
      <w:pPr>
        <w:keepNext/>
      </w:pPr>
      <w:r>
        <w:rPr>
          <w:noProof/>
          <w:lang w:val="it-IT"/>
        </w:rPr>
        <w:lastRenderedPageBreak/>
        <w:drawing>
          <wp:inline distT="0" distB="0" distL="0" distR="0">
            <wp:extent cx="6115050" cy="3105150"/>
            <wp:effectExtent l="19050" t="0" r="0" b="0"/>
            <wp:docPr id="52" name="Immagin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2"/>
                    <a:srcRect/>
                    <a:stretch>
                      <a:fillRect/>
                    </a:stretch>
                  </pic:blipFill>
                  <pic:spPr bwMode="auto">
                    <a:xfrm>
                      <a:off x="0" y="0"/>
                      <a:ext cx="6115050" cy="3105150"/>
                    </a:xfrm>
                    <a:prstGeom prst="rect">
                      <a:avLst/>
                    </a:prstGeom>
                    <a:noFill/>
                    <a:ln w="9525">
                      <a:noFill/>
                      <a:miter lim="800000"/>
                      <a:headEnd/>
                      <a:tailEnd/>
                    </a:ln>
                  </pic:spPr>
                </pic:pic>
              </a:graphicData>
            </a:graphic>
          </wp:inline>
        </w:drawing>
      </w:r>
    </w:p>
    <w:p w:rsidR="004653D2" w:rsidRDefault="004653D2" w:rsidP="004653D2">
      <w:pPr>
        <w:pStyle w:val="Didascalia1"/>
        <w:jc w:val="center"/>
      </w:pPr>
      <w:r>
        <w:t>Figure 4: checkSimulationOfNextState method</w:t>
      </w:r>
    </w:p>
    <w:p w:rsidR="004653D2" w:rsidRDefault="004653D2" w:rsidP="004653D2">
      <w:pPr>
        <w:jc w:val="both"/>
        <w:rPr>
          <w:rFonts w:ascii="Times New Roman" w:hAnsi="Times New Roman"/>
          <w:sz w:val="24"/>
          <w:szCs w:val="24"/>
        </w:rPr>
      </w:pPr>
      <w:r>
        <w:rPr>
          <w:rFonts w:ascii="Times New Roman" w:hAnsi="Times New Roman"/>
          <w:sz w:val="24"/>
          <w:szCs w:val="24"/>
        </w:rPr>
        <w:t xml:space="preserve">With this method we check if one target state with a specified action and a next state is simulated by a given community state. Thus it controls each state of available services contained in that community state to find someone that can simulate the target state. For each state (in community state) it gets available service to which it belongs. In this way we are able to check if that state has the given action: </w:t>
      </w:r>
      <w:r>
        <w:rPr>
          <w:rFonts w:ascii="Times New Roman" w:hAnsi="Times New Roman"/>
          <w:bCs/>
          <w:sz w:val="24"/>
          <w:szCs w:val="24"/>
        </w:rPr>
        <w:t>if it has we</w:t>
      </w:r>
      <w:r>
        <w:rPr>
          <w:rFonts w:ascii="Times New Roman" w:hAnsi="Times New Roman"/>
          <w:sz w:val="24"/>
          <w:szCs w:val="24"/>
        </w:rPr>
        <w:t xml:space="preserve"> can gain also what are next states for that action and, for each of them, build a new record composed by next target state and next community state (obtained substituting in the given community state one of the found next states in the position relating to that of the service which has that action and that next state). When each one of this record is created and we have checked that they are in the simulation set, it means that there is one community state that can simulate the target state for the given action and this test can be stopped here with positive result. Instead if for every state (in the community) we haven’t a next community state that simulates the target state for that action then test has a negative result.</w:t>
      </w:r>
    </w:p>
    <w:p w:rsidR="004653D2" w:rsidRDefault="004653D2" w:rsidP="004653D2">
      <w:pPr>
        <w:jc w:val="both"/>
        <w:rPr>
          <w:rFonts w:ascii="Times New Roman" w:hAnsi="Times New Roman"/>
          <w:sz w:val="24"/>
          <w:szCs w:val="24"/>
        </w:rPr>
      </w:pPr>
      <w:r>
        <w:rPr>
          <w:rFonts w:ascii="Times New Roman" w:hAnsi="Times New Roman"/>
          <w:sz w:val="24"/>
          <w:szCs w:val="24"/>
        </w:rPr>
        <w:t>In worst case this method should analyze every state in a community state and if the number of services is m the dimension of a community state is m. Then, for each of them it should take the related service (with constant cost) and check if it contains that action performing on a given state (constant time) . If so, it should take all next states reachable from that state with the given action and for each of them (until one will satisfy the simulation condition) it should build the next community state (in a time equals to that to get a copy of the present community state that is O(m)) and checking if it is present in the simulation set (constant time). Obviously in the worst case total cost will be:</w:t>
      </w:r>
    </w:p>
    <w:p w:rsidR="004653D2" w:rsidRDefault="004653D2" w:rsidP="004653D2">
      <w:pPr>
        <w:jc w:val="both"/>
        <w:rPr>
          <w:rFonts w:ascii="Times New Roman" w:hAnsi="Times New Roman"/>
          <w:sz w:val="24"/>
          <w:szCs w:val="24"/>
        </w:rPr>
      </w:pPr>
      <w:r>
        <w:rPr>
          <w:rFonts w:ascii="Times New Roman" w:hAnsi="Times New Roman"/>
          <w:sz w:val="24"/>
          <w:szCs w:val="24"/>
        </w:rPr>
        <w:tab/>
      </w:r>
      <m:oMath>
        <m:r>
          <w:rPr>
            <w:rFonts w:ascii="Cambria Math" w:hAnsi="Cambria Math"/>
            <w:sz w:val="24"/>
            <w:szCs w:val="24"/>
          </w:rPr>
          <m:t>m*(n*m) = O (</m:t>
        </m:r>
        <m:sSup>
          <m:sSupPr>
            <m:ctrlPr>
              <w:rPr>
                <w:rFonts w:ascii="Cambria Math" w:hAnsi="Cambria Math"/>
                <w:i/>
                <w:sz w:val="24"/>
                <w:szCs w:val="24"/>
              </w:rPr>
            </m:ctrlPr>
          </m:sSupPr>
          <m:e>
            <m:r>
              <w:rPr>
                <w:rFonts w:ascii="Cambria Math" w:hAnsi="Cambria Math"/>
                <w:sz w:val="24"/>
                <w:szCs w:val="24"/>
              </w:rPr>
              <m:t>m</m:t>
            </m:r>
          </m:e>
          <m:sup>
            <m:r>
              <w:rPr>
                <w:rFonts w:ascii="Cambria Math" w:hAnsi="Cambria Math"/>
                <w:sz w:val="24"/>
                <w:szCs w:val="24"/>
              </w:rPr>
              <m:t>2</m:t>
            </m:r>
          </m:sup>
        </m:sSup>
        <m:r>
          <w:rPr>
            <w:rFonts w:ascii="Cambria Math" w:hAnsi="Cambria Math"/>
            <w:sz w:val="24"/>
            <w:szCs w:val="24"/>
          </w:rPr>
          <m:t>*n)</m:t>
        </m:r>
      </m:oMath>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(6)</w:t>
      </w:r>
    </w:p>
    <w:p w:rsidR="004653D2" w:rsidRDefault="004653D2" w:rsidP="004653D2">
      <w:pPr>
        <w:jc w:val="both"/>
        <w:rPr>
          <w:rFonts w:ascii="Times New Roman" w:hAnsi="Times New Roman"/>
          <w:sz w:val="24"/>
          <w:szCs w:val="24"/>
        </w:rPr>
      </w:pPr>
      <w:r>
        <w:rPr>
          <w:rFonts w:ascii="Times New Roman" w:hAnsi="Times New Roman"/>
          <w:sz w:val="24"/>
          <w:szCs w:val="24"/>
        </w:rPr>
        <w:t>Ultimately, putting together (4) (5) (6) (7), cost to execute this simulation algorithm is equal to:</w:t>
      </w:r>
    </w:p>
    <w:p w:rsidR="004653D2" w:rsidRPr="00522FCA" w:rsidRDefault="004653D2" w:rsidP="004653D2">
      <w:pPr>
        <w:jc w:val="both"/>
        <w:rPr>
          <w:rFonts w:ascii="Times New Roman" w:hAnsi="Times New Roman"/>
          <w:sz w:val="24"/>
          <w:szCs w:val="24"/>
        </w:rPr>
      </w:pPr>
      <m:oMathPara>
        <m:oMath>
          <m:r>
            <w:rPr>
              <w:rFonts w:ascii="Cambria Math" w:hAnsi="Cambria Math"/>
              <w:sz w:val="24"/>
              <w:szCs w:val="24"/>
            </w:rPr>
            <m:t>x*</m:t>
          </m:r>
          <m:sSup>
            <m:sSupPr>
              <m:ctrlPr>
                <w:rPr>
                  <w:rFonts w:ascii="Cambria Math" w:hAnsi="Cambria Math"/>
                  <w:i/>
                  <w:sz w:val="24"/>
                  <w:szCs w:val="24"/>
                </w:rPr>
              </m:ctrlPr>
            </m:sSupPr>
            <m:e>
              <m:r>
                <w:rPr>
                  <w:rFonts w:ascii="Cambria Math" w:hAnsi="Cambria Math"/>
                  <w:sz w:val="24"/>
                  <w:szCs w:val="24"/>
                </w:rPr>
                <m:t>n</m:t>
              </m:r>
            </m:e>
            <m:sup>
              <m:r>
                <w:rPr>
                  <w:rFonts w:ascii="Cambria Math" w:hAnsi="Cambria Math"/>
                  <w:sz w:val="24"/>
                  <w:szCs w:val="24"/>
                </w:rPr>
                <m:t>m</m:t>
              </m:r>
            </m:sup>
          </m:sSup>
          <m:r>
            <w:rPr>
              <w:rFonts w:ascii="Cambria Math" w:hAnsi="Cambria Math"/>
              <w:sz w:val="24"/>
              <w:szCs w:val="24"/>
            </w:rPr>
            <m:t xml:space="preserve">+ x* </m:t>
          </m:r>
          <m:sSup>
            <m:sSupPr>
              <m:ctrlPr>
                <w:rPr>
                  <w:rFonts w:ascii="Cambria Math" w:hAnsi="Cambria Math"/>
                  <w:i/>
                  <w:sz w:val="24"/>
                  <w:szCs w:val="24"/>
                  <w:lang w:val="it-IT"/>
                </w:rPr>
              </m:ctrlPr>
            </m:sSupPr>
            <m:e>
              <m:r>
                <w:rPr>
                  <w:rFonts w:ascii="Cambria Math" w:hAnsi="Cambria Math"/>
                  <w:sz w:val="24"/>
                  <w:szCs w:val="24"/>
                </w:rPr>
                <m:t>n</m:t>
              </m:r>
            </m:e>
            <m:sup>
              <m:r>
                <w:rPr>
                  <w:rFonts w:ascii="Cambria Math" w:hAnsi="Cambria Math"/>
                  <w:sz w:val="24"/>
                  <w:szCs w:val="24"/>
                </w:rPr>
                <m:t>m</m:t>
              </m:r>
            </m:sup>
          </m:sSup>
          <m:r>
            <w:rPr>
              <w:rFonts w:ascii="Cambria Math" w:hAnsi="Cambria Math"/>
              <w:sz w:val="24"/>
              <w:szCs w:val="24"/>
            </w:rPr>
            <m:t xml:space="preserve">* </m:t>
          </m:r>
          <m:d>
            <m:dPr>
              <m:ctrlPr>
                <w:rPr>
                  <w:rFonts w:ascii="Cambria Math" w:hAnsi="Cambria Math"/>
                  <w:i/>
                  <w:sz w:val="24"/>
                  <w:szCs w:val="24"/>
                </w:rPr>
              </m:ctrlPr>
            </m:dPr>
            <m:e>
              <m:r>
                <w:rPr>
                  <w:rFonts w:ascii="Cambria Math" w:hAnsi="Cambria Math"/>
                  <w:sz w:val="24"/>
                  <w:szCs w:val="24"/>
                </w:rPr>
                <m:t xml:space="preserve">x* </m:t>
              </m:r>
              <m:sSup>
                <m:sSupPr>
                  <m:ctrlPr>
                    <w:rPr>
                      <w:rFonts w:ascii="Cambria Math" w:hAnsi="Cambria Math"/>
                      <w:i/>
                      <w:sz w:val="24"/>
                      <w:szCs w:val="24"/>
                      <w:lang w:val="it-IT"/>
                    </w:rPr>
                  </m:ctrlPr>
                </m:sSupPr>
                <m:e>
                  <m:r>
                    <w:rPr>
                      <w:rFonts w:ascii="Cambria Math" w:hAnsi="Cambria Math"/>
                      <w:sz w:val="24"/>
                      <w:szCs w:val="24"/>
                    </w:rPr>
                    <m:t>n</m:t>
                  </m:r>
                </m:e>
                <m:sup>
                  <m:r>
                    <w:rPr>
                      <w:rFonts w:ascii="Cambria Math" w:hAnsi="Cambria Math"/>
                      <w:sz w:val="24"/>
                      <w:szCs w:val="24"/>
                    </w:rPr>
                    <m:t>m</m:t>
                  </m:r>
                </m:sup>
              </m:sSup>
              <m:r>
                <w:rPr>
                  <w:rFonts w:ascii="Cambria Math" w:hAnsi="Cambria Math"/>
                  <w:sz w:val="24"/>
                  <w:szCs w:val="24"/>
                </w:rPr>
                <m:t xml:space="preserve"> * </m:t>
              </m:r>
              <m:d>
                <m:dPr>
                  <m:ctrlPr>
                    <w:rPr>
                      <w:rFonts w:ascii="Cambria Math" w:hAnsi="Cambria Math"/>
                      <w:i/>
                      <w:sz w:val="24"/>
                      <w:szCs w:val="24"/>
                    </w:rPr>
                  </m:ctrlPr>
                </m:dPr>
                <m:e>
                  <m:r>
                    <w:rPr>
                      <w:rFonts w:ascii="Cambria Math" w:hAnsi="Cambria Math"/>
                      <w:sz w:val="24"/>
                      <w:szCs w:val="24"/>
                    </w:rPr>
                    <m:t xml:space="preserve">b* </m:t>
                  </m:r>
                  <m:sSup>
                    <m:sSupPr>
                      <m:ctrlPr>
                        <w:rPr>
                          <w:rFonts w:ascii="Cambria Math" w:hAnsi="Cambria Math"/>
                          <w:i/>
                          <w:sz w:val="24"/>
                          <w:szCs w:val="24"/>
                        </w:rPr>
                      </m:ctrlPr>
                    </m:sSupPr>
                    <m:e>
                      <m:r>
                        <w:rPr>
                          <w:rFonts w:ascii="Cambria Math" w:hAnsi="Cambria Math"/>
                          <w:sz w:val="24"/>
                          <w:szCs w:val="24"/>
                        </w:rPr>
                        <m:t>m</m:t>
                      </m:r>
                    </m:e>
                    <m:sup>
                      <m:r>
                        <w:rPr>
                          <w:rFonts w:ascii="Cambria Math" w:hAnsi="Cambria Math"/>
                          <w:sz w:val="24"/>
                          <w:szCs w:val="24"/>
                        </w:rPr>
                        <m:t>2</m:t>
                      </m:r>
                    </m:sup>
                  </m:sSup>
                  <m:r>
                    <w:rPr>
                      <w:rFonts w:ascii="Cambria Math" w:hAnsi="Cambria Math"/>
                      <w:sz w:val="24"/>
                      <w:szCs w:val="24"/>
                    </w:rPr>
                    <m:t>*n</m:t>
                  </m:r>
                </m:e>
              </m:d>
            </m:e>
          </m:d>
          <m:r>
            <w:rPr>
              <w:rFonts w:ascii="Cambria Math" w:hAnsi="Cambria Math"/>
              <w:sz w:val="24"/>
              <w:szCs w:val="24"/>
            </w:rPr>
            <m:t xml:space="preserve">= </m:t>
          </m:r>
          <m:d>
            <m:dPr>
              <m:ctrlPr>
                <w:rPr>
                  <w:rFonts w:ascii="Cambria Math" w:hAnsi="Cambria Math"/>
                  <w:i/>
                  <w:sz w:val="24"/>
                  <w:szCs w:val="24"/>
                  <w:lang w:val="it-IT"/>
                </w:rPr>
              </m:ctrlPr>
            </m:dPr>
            <m:e>
              <m:sSup>
                <m:sSupPr>
                  <m:ctrlPr>
                    <w:rPr>
                      <w:rFonts w:ascii="Cambria Math" w:hAnsi="Cambria Math"/>
                      <w:i/>
                      <w:sz w:val="24"/>
                      <w:szCs w:val="24"/>
                      <w:lang w:val="it-IT"/>
                    </w:rPr>
                  </m:ctrlPr>
                </m:sSupPr>
                <m:e>
                  <m:r>
                    <w:rPr>
                      <w:rFonts w:ascii="Cambria Math" w:hAnsi="Cambria Math"/>
                      <w:sz w:val="24"/>
                      <w:szCs w:val="24"/>
                    </w:rPr>
                    <m:t>x*n</m:t>
                  </m:r>
                </m:e>
                <m:sup>
                  <m:r>
                    <w:rPr>
                      <w:rFonts w:ascii="Cambria Math" w:hAnsi="Cambria Math"/>
                      <w:sz w:val="24"/>
                      <w:szCs w:val="24"/>
                    </w:rPr>
                    <m:t>m</m:t>
                  </m:r>
                </m:sup>
              </m:sSup>
            </m:e>
          </m:d>
          <m:r>
            <w:rPr>
              <w:rFonts w:ascii="Cambria Math" w:hAnsi="Cambria Math"/>
              <w:sz w:val="24"/>
              <w:szCs w:val="24"/>
            </w:rPr>
            <m:t xml:space="preserve">+ </m:t>
          </m:r>
          <m:d>
            <m:dPr>
              <m:ctrlPr>
                <w:rPr>
                  <w:rFonts w:ascii="Cambria Math" w:hAnsi="Cambria Math"/>
                  <w:i/>
                  <w:sz w:val="24"/>
                  <w:szCs w:val="24"/>
                  <w:lang w:val="it-IT"/>
                </w:rPr>
              </m:ctrlPr>
            </m:dPr>
            <m:e>
              <m:sSup>
                <m:sSupPr>
                  <m:ctrlPr>
                    <w:rPr>
                      <w:rFonts w:ascii="Cambria Math" w:hAnsi="Cambria Math"/>
                      <w:i/>
                      <w:sz w:val="24"/>
                      <w:szCs w:val="24"/>
                      <w:lang w:val="it-IT"/>
                    </w:rPr>
                  </m:ctrlPr>
                </m:sSupPr>
                <m:e>
                  <m:r>
                    <w:rPr>
                      <w:rFonts w:ascii="Cambria Math" w:hAnsi="Cambria Math"/>
                      <w:sz w:val="24"/>
                      <w:szCs w:val="24"/>
                      <w:lang w:val="it-IT"/>
                    </w:rPr>
                    <m:t>x</m:t>
                  </m:r>
                </m:e>
                <m:sup>
                  <m:r>
                    <w:rPr>
                      <w:rFonts w:ascii="Cambria Math" w:hAnsi="Cambria Math"/>
                      <w:sz w:val="24"/>
                      <w:szCs w:val="24"/>
                    </w:rPr>
                    <m:t>2</m:t>
                  </m:r>
                </m:sup>
              </m:sSup>
              <m:r>
                <w:rPr>
                  <w:rFonts w:ascii="Cambria Math" w:hAnsi="Cambria Math"/>
                  <w:sz w:val="24"/>
                  <w:szCs w:val="24"/>
                </w:rPr>
                <m:t xml:space="preserve">* </m:t>
              </m:r>
              <m:sSup>
                <m:sSupPr>
                  <m:ctrlPr>
                    <w:rPr>
                      <w:rFonts w:ascii="Cambria Math" w:hAnsi="Cambria Math"/>
                      <w:i/>
                      <w:sz w:val="24"/>
                      <w:szCs w:val="24"/>
                      <w:lang w:val="it-IT"/>
                    </w:rPr>
                  </m:ctrlPr>
                </m:sSupPr>
                <m:e>
                  <m:r>
                    <w:rPr>
                      <w:rFonts w:ascii="Cambria Math" w:hAnsi="Cambria Math"/>
                      <w:sz w:val="24"/>
                      <w:szCs w:val="24"/>
                    </w:rPr>
                    <m:t>n</m:t>
                  </m:r>
                </m:e>
                <m:sup>
                  <m:r>
                    <w:rPr>
                      <w:rFonts w:ascii="Cambria Math" w:hAnsi="Cambria Math"/>
                      <w:sz w:val="24"/>
                      <w:szCs w:val="24"/>
                    </w:rPr>
                    <m:t>2m+1</m:t>
                  </m:r>
                </m:sup>
              </m:sSup>
              <m:r>
                <w:rPr>
                  <w:rFonts w:ascii="Cambria Math" w:hAnsi="Cambria Math"/>
                  <w:sz w:val="24"/>
                  <w:szCs w:val="24"/>
                </w:rPr>
                <m:t xml:space="preserve"> * </m:t>
              </m:r>
              <m:d>
                <m:dPr>
                  <m:ctrlPr>
                    <w:rPr>
                      <w:rFonts w:ascii="Cambria Math" w:hAnsi="Cambria Math"/>
                      <w:i/>
                      <w:sz w:val="24"/>
                      <w:szCs w:val="24"/>
                      <w:lang w:val="it-IT"/>
                    </w:rPr>
                  </m:ctrlPr>
                </m:dPr>
                <m:e>
                  <m:r>
                    <w:rPr>
                      <w:rFonts w:ascii="Cambria Math" w:hAnsi="Cambria Math"/>
                      <w:sz w:val="24"/>
                      <w:szCs w:val="24"/>
                      <w:lang w:val="it-IT"/>
                    </w:rPr>
                    <m:t>b</m:t>
                  </m:r>
                  <m:r>
                    <w:rPr>
                      <w:rFonts w:ascii="Cambria Math" w:hAnsi="Cambria Math"/>
                      <w:sz w:val="24"/>
                      <w:szCs w:val="24"/>
                    </w:rPr>
                    <m:t>*</m:t>
                  </m:r>
                  <m:sSup>
                    <m:sSupPr>
                      <m:ctrlPr>
                        <w:rPr>
                          <w:rFonts w:ascii="Cambria Math" w:hAnsi="Cambria Math"/>
                          <w:i/>
                          <w:sz w:val="24"/>
                          <w:szCs w:val="24"/>
                          <w:lang w:val="it-IT"/>
                        </w:rPr>
                      </m:ctrlPr>
                    </m:sSupPr>
                    <m:e>
                      <m:r>
                        <w:rPr>
                          <w:rFonts w:ascii="Cambria Math" w:hAnsi="Cambria Math"/>
                          <w:sz w:val="24"/>
                          <w:szCs w:val="24"/>
                          <w:lang w:val="it-IT"/>
                        </w:rPr>
                        <m:t>m</m:t>
                      </m:r>
                    </m:e>
                    <m:sup>
                      <m:r>
                        <w:rPr>
                          <w:rFonts w:ascii="Cambria Math" w:hAnsi="Cambria Math"/>
                          <w:sz w:val="24"/>
                          <w:szCs w:val="24"/>
                        </w:rPr>
                        <m:t>2</m:t>
                      </m:r>
                    </m:sup>
                  </m:sSup>
                </m:e>
              </m:d>
            </m:e>
          </m:d>
        </m:oMath>
      </m:oMathPara>
    </w:p>
    <w:p w:rsidR="004653D2" w:rsidRDefault="004653D2" w:rsidP="004653D2">
      <w:pPr>
        <w:jc w:val="center"/>
      </w:pPr>
      <m:oMath>
        <m:r>
          <w:rPr>
            <w:rFonts w:ascii="Cambria Math" w:hAnsi="Cambria Math"/>
            <w:sz w:val="24"/>
            <w:szCs w:val="24"/>
          </w:rPr>
          <w:lastRenderedPageBreak/>
          <m:t xml:space="preserve">≤ </m:t>
        </m:r>
        <m:d>
          <m:dPr>
            <m:ctrlPr>
              <w:rPr>
                <w:rFonts w:ascii="Cambria Math" w:hAnsi="Cambria Math"/>
                <w:i/>
                <w:sz w:val="24"/>
                <w:szCs w:val="24"/>
                <w:lang w:val="it-IT"/>
              </w:rPr>
            </m:ctrlPr>
          </m:dPr>
          <m:e>
            <m:r>
              <w:rPr>
                <w:rFonts w:ascii="Cambria Math" w:hAnsi="Cambria Math"/>
                <w:sz w:val="24"/>
                <w:szCs w:val="24"/>
              </w:rPr>
              <m:t xml:space="preserve"> </m:t>
            </m:r>
            <m:sSup>
              <m:sSupPr>
                <m:ctrlPr>
                  <w:rPr>
                    <w:rFonts w:ascii="Cambria Math" w:hAnsi="Cambria Math"/>
                    <w:i/>
                    <w:sz w:val="24"/>
                    <w:szCs w:val="24"/>
                    <w:lang w:val="it-IT"/>
                  </w:rPr>
                </m:ctrlPr>
              </m:sSupPr>
              <m:e>
                <m:r>
                  <w:rPr>
                    <w:rFonts w:ascii="Cambria Math" w:hAnsi="Cambria Math"/>
                    <w:sz w:val="24"/>
                    <w:szCs w:val="24"/>
                  </w:rPr>
                  <m:t>n</m:t>
                </m:r>
              </m:e>
              <m:sup>
                <m:d>
                  <m:dPr>
                    <m:ctrlPr>
                      <w:rPr>
                        <w:rFonts w:ascii="Cambria Math" w:hAnsi="Cambria Math"/>
                        <w:i/>
                        <w:sz w:val="24"/>
                        <w:szCs w:val="24"/>
                      </w:rPr>
                    </m:ctrlPr>
                  </m:dPr>
                  <m:e>
                    <m:r>
                      <w:rPr>
                        <w:rFonts w:ascii="Cambria Math" w:hAnsi="Cambria Math"/>
                        <w:sz w:val="24"/>
                        <w:szCs w:val="24"/>
                      </w:rPr>
                      <m:t>m+1</m:t>
                    </m:r>
                  </m:e>
                </m:d>
              </m:sup>
            </m:sSup>
            <m:r>
              <w:rPr>
                <w:rFonts w:ascii="Cambria Math" w:hAnsi="Cambria Math"/>
                <w:sz w:val="24"/>
                <w:szCs w:val="24"/>
              </w:rPr>
              <m:t>+</m:t>
            </m:r>
            <m:sSup>
              <m:sSupPr>
                <m:ctrlPr>
                  <w:rPr>
                    <w:rFonts w:ascii="Cambria Math" w:hAnsi="Cambria Math"/>
                    <w:i/>
                    <w:sz w:val="24"/>
                    <w:szCs w:val="24"/>
                    <w:lang w:val="it-IT"/>
                  </w:rPr>
                </m:ctrlPr>
              </m:sSupPr>
              <m:e>
                <m:r>
                  <w:rPr>
                    <w:rFonts w:ascii="Cambria Math" w:hAnsi="Cambria Math"/>
                    <w:sz w:val="24"/>
                    <w:szCs w:val="24"/>
                    <w:lang w:val="it-IT"/>
                  </w:rPr>
                  <m:t>n</m:t>
                </m:r>
              </m:e>
              <m:sup>
                <m:d>
                  <m:dPr>
                    <m:ctrlPr>
                      <w:rPr>
                        <w:rFonts w:ascii="Cambria Math" w:hAnsi="Cambria Math"/>
                        <w:i/>
                        <w:sz w:val="24"/>
                        <w:szCs w:val="24"/>
                        <w:lang w:val="it-IT"/>
                      </w:rPr>
                    </m:ctrlPr>
                  </m:dPr>
                  <m:e>
                    <m:r>
                      <w:rPr>
                        <w:rFonts w:ascii="Cambria Math" w:hAnsi="Cambria Math"/>
                        <w:sz w:val="24"/>
                        <w:szCs w:val="24"/>
                      </w:rPr>
                      <m:t>2</m:t>
                    </m:r>
                    <m:r>
                      <w:rPr>
                        <w:rFonts w:ascii="Cambria Math" w:hAnsi="Cambria Math"/>
                        <w:sz w:val="24"/>
                        <w:szCs w:val="24"/>
                        <w:lang w:val="it-IT"/>
                      </w:rPr>
                      <m:t>m</m:t>
                    </m:r>
                    <m:r>
                      <w:rPr>
                        <w:rFonts w:ascii="Cambria Math" w:hAnsi="Cambria Math"/>
                        <w:sz w:val="24"/>
                        <w:szCs w:val="24"/>
                      </w:rPr>
                      <m:t>+3</m:t>
                    </m:r>
                  </m:e>
                </m:d>
              </m:sup>
            </m:sSup>
            <m:r>
              <w:rPr>
                <w:rFonts w:ascii="Cambria Math" w:hAnsi="Cambria Math"/>
                <w:sz w:val="24"/>
                <w:szCs w:val="24"/>
              </w:rPr>
              <m:t xml:space="preserve">* </m:t>
            </m:r>
            <m:r>
              <w:rPr>
                <w:rFonts w:ascii="Cambria Math" w:hAnsi="Cambria Math"/>
                <w:sz w:val="24"/>
                <w:szCs w:val="24"/>
                <w:lang w:val="it-IT"/>
              </w:rPr>
              <m:t>b</m:t>
            </m:r>
            <m:r>
              <w:rPr>
                <w:rFonts w:ascii="Cambria Math" w:hAnsi="Cambria Math"/>
                <w:sz w:val="24"/>
                <w:szCs w:val="24"/>
              </w:rPr>
              <m:t xml:space="preserve">* </m:t>
            </m:r>
            <m:sSup>
              <m:sSupPr>
                <m:ctrlPr>
                  <w:rPr>
                    <w:rFonts w:ascii="Cambria Math" w:hAnsi="Cambria Math"/>
                    <w:i/>
                    <w:sz w:val="24"/>
                    <w:szCs w:val="24"/>
                    <w:u w:val="single"/>
                    <w:lang w:val="it-IT"/>
                  </w:rPr>
                </m:ctrlPr>
              </m:sSupPr>
              <m:e>
                <m:r>
                  <w:rPr>
                    <w:rFonts w:ascii="Cambria Math" w:hAnsi="Cambria Math"/>
                    <w:sz w:val="24"/>
                    <w:szCs w:val="24"/>
                    <w:u w:val="single"/>
                    <w:lang w:val="it-IT"/>
                  </w:rPr>
                  <m:t>m</m:t>
                </m:r>
              </m:e>
              <m:sup>
                <m:r>
                  <w:rPr>
                    <w:rFonts w:ascii="Cambria Math" w:hAnsi="Cambria Math"/>
                    <w:sz w:val="24"/>
                    <w:szCs w:val="24"/>
                    <w:u w:val="single"/>
                  </w:rPr>
                  <m:t>2</m:t>
                </m:r>
              </m:sup>
            </m:sSup>
          </m:e>
        </m:d>
        <m:r>
          <w:rPr>
            <w:rFonts w:ascii="Cambria Math" w:hAnsi="Cambria Math"/>
            <w:sz w:val="24"/>
            <w:szCs w:val="24"/>
          </w:rPr>
          <m:t>= O(</m:t>
        </m:r>
        <m:sSup>
          <m:sSupPr>
            <m:ctrlPr>
              <w:rPr>
                <w:rFonts w:ascii="Cambria Math" w:hAnsi="Cambria Math"/>
                <w:i/>
                <w:sz w:val="24"/>
                <w:szCs w:val="24"/>
              </w:rPr>
            </m:ctrlPr>
          </m:sSupPr>
          <m:e>
            <m:r>
              <w:rPr>
                <w:rFonts w:ascii="Cambria Math" w:hAnsi="Cambria Math"/>
                <w:sz w:val="24"/>
                <w:szCs w:val="24"/>
              </w:rPr>
              <m:t>n</m:t>
            </m:r>
          </m:e>
          <m:sup>
            <m:r>
              <w:rPr>
                <w:rFonts w:ascii="Cambria Math" w:hAnsi="Cambria Math"/>
                <w:sz w:val="24"/>
                <w:szCs w:val="24"/>
              </w:rPr>
              <m:t>2m</m:t>
            </m:r>
          </m:sup>
        </m:sSup>
        <m:r>
          <w:rPr>
            <w:rFonts w:ascii="Cambria Math" w:hAnsi="Cambria Math"/>
            <w:sz w:val="24"/>
            <w:szCs w:val="24"/>
          </w:rPr>
          <m:t>*b*</m:t>
        </m:r>
        <m:sSup>
          <m:sSupPr>
            <m:ctrlPr>
              <w:rPr>
                <w:rFonts w:ascii="Cambria Math" w:hAnsi="Cambria Math"/>
                <w:i/>
                <w:sz w:val="24"/>
                <w:szCs w:val="24"/>
              </w:rPr>
            </m:ctrlPr>
          </m:sSupPr>
          <m:e>
            <m:r>
              <w:rPr>
                <w:rFonts w:ascii="Cambria Math" w:hAnsi="Cambria Math"/>
                <w:sz w:val="24"/>
                <w:szCs w:val="24"/>
              </w:rPr>
              <m:t>m</m:t>
            </m:r>
          </m:e>
          <m:sup>
            <m:r>
              <w:rPr>
                <w:rFonts w:ascii="Cambria Math" w:hAnsi="Cambria Math"/>
                <w:sz w:val="24"/>
                <w:szCs w:val="24"/>
              </w:rPr>
              <m:t>2</m:t>
            </m:r>
          </m:sup>
        </m:sSup>
        <m:r>
          <w:rPr>
            <w:rFonts w:ascii="Cambria Math" w:hAnsi="Cambria Math"/>
            <w:sz w:val="24"/>
            <w:szCs w:val="24"/>
          </w:rPr>
          <m:t>)</m:t>
        </m:r>
      </m:oMath>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tab/>
      </w:r>
      <w:r>
        <w:rPr>
          <w:rFonts w:ascii="Times New Roman" w:hAnsi="Times New Roman"/>
          <w:sz w:val="24"/>
          <w:szCs w:val="24"/>
        </w:rPr>
        <w:t>(7)</w:t>
      </w:r>
    </w:p>
    <w:p w:rsidR="004653D2" w:rsidRDefault="004653D2" w:rsidP="004653D2">
      <w:pPr>
        <w:jc w:val="both"/>
        <w:rPr>
          <w:rFonts w:ascii="Times New Roman" w:hAnsi="Times New Roman"/>
          <w:sz w:val="24"/>
          <w:szCs w:val="24"/>
        </w:rPr>
      </w:pPr>
      <w:r>
        <w:rPr>
          <w:rFonts w:ascii="Times New Roman" w:hAnsi="Times New Roman"/>
          <w:sz w:val="24"/>
          <w:szCs w:val="24"/>
        </w:rPr>
        <w:t>The result (7) is obtained assuming that the number of states of target is less or equal to that of an available service, i.e. x=n.</w:t>
      </w:r>
    </w:p>
    <w:p w:rsidR="004653D2" w:rsidRDefault="004653D2" w:rsidP="004653D2">
      <w:pPr>
        <w:jc w:val="both"/>
        <w:rPr>
          <w:rFonts w:ascii="Times New Roman" w:hAnsi="Times New Roman"/>
          <w:sz w:val="24"/>
          <w:szCs w:val="24"/>
        </w:rPr>
      </w:pPr>
      <w:r>
        <w:rPr>
          <w:rFonts w:ascii="Times New Roman" w:hAnsi="Times New Roman"/>
          <w:sz w:val="24"/>
          <w:szCs w:val="24"/>
        </w:rPr>
        <w:t>Here we can see that, a part from multiplicative factors, cost of our simulation algorithm is exponential in the number of services; so it shows that this algorithm is not worse that the cost of a composition via simulation.</w:t>
      </w:r>
    </w:p>
    <w:p w:rsidR="004653D2" w:rsidRDefault="004653D2" w:rsidP="004653D2">
      <w:pPr>
        <w:jc w:val="both"/>
        <w:rPr>
          <w:rFonts w:ascii="Times New Roman" w:hAnsi="Times New Roman"/>
          <w:sz w:val="24"/>
          <w:szCs w:val="24"/>
        </w:rPr>
      </w:pPr>
      <w:r>
        <w:rPr>
          <w:rFonts w:ascii="Times New Roman" w:hAnsi="Times New Roman"/>
          <w:b/>
          <w:sz w:val="28"/>
          <w:szCs w:val="28"/>
        </w:rPr>
        <w:t xml:space="preserve">1.3 </w:t>
      </w:r>
      <w:r>
        <w:rPr>
          <w:rFonts w:ascii="Times New Roman" w:hAnsi="Times New Roman"/>
          <w:sz w:val="28"/>
          <w:szCs w:val="28"/>
          <w:u w:val="single"/>
        </w:rPr>
        <w:t>Orchestrator class</w:t>
      </w:r>
      <w:r w:rsidR="00734692">
        <w:fldChar w:fldCharType="begin"/>
      </w:r>
      <w:r>
        <w:instrText xml:space="preserve"> XE "3.2.3 Orchestrator class" </w:instrText>
      </w:r>
      <w:r w:rsidR="00734692">
        <w:fldChar w:fldCharType="end"/>
      </w:r>
    </w:p>
    <w:p w:rsidR="004653D2" w:rsidRDefault="004653D2" w:rsidP="004653D2">
      <w:pPr>
        <w:jc w:val="both"/>
        <w:rPr>
          <w:rFonts w:ascii="Times New Roman" w:hAnsi="Times New Roman"/>
          <w:sz w:val="24"/>
          <w:szCs w:val="24"/>
        </w:rPr>
      </w:pPr>
      <w:r>
        <w:rPr>
          <w:rFonts w:ascii="Times New Roman" w:hAnsi="Times New Roman"/>
          <w:sz w:val="24"/>
          <w:szCs w:val="24"/>
        </w:rPr>
        <w:t xml:space="preserve">As we said before, we chose to start simulation algorithm contextually to the creation of an orchestrator instance. In this way we are sure that the result of one orchestrator is connected only to the right simulation result. </w:t>
      </w:r>
    </w:p>
    <w:p w:rsidR="004653D2" w:rsidRDefault="004653D2" w:rsidP="004653D2">
      <w:pPr>
        <w:jc w:val="both"/>
        <w:rPr>
          <w:rFonts w:ascii="Times New Roman" w:hAnsi="Times New Roman"/>
          <w:sz w:val="24"/>
          <w:szCs w:val="24"/>
        </w:rPr>
      </w:pPr>
      <w:r>
        <w:rPr>
          <w:rFonts w:ascii="Times New Roman" w:hAnsi="Times New Roman"/>
          <w:sz w:val="24"/>
          <w:szCs w:val="24"/>
        </w:rPr>
        <w:t>In fact the constructor of Orchestrator Class invokes the method compositionViaSimulation() of class Simulation creating the simulation set.</w:t>
      </w:r>
    </w:p>
    <w:p w:rsidR="004653D2" w:rsidRDefault="004653D2" w:rsidP="004653D2">
      <w:pPr>
        <w:jc w:val="both"/>
        <w:rPr>
          <w:rFonts w:ascii="Times New Roman" w:hAnsi="Times New Roman"/>
          <w:sz w:val="24"/>
          <w:szCs w:val="24"/>
        </w:rPr>
      </w:pPr>
      <w:r>
        <w:rPr>
          <w:rFonts w:ascii="Times New Roman" w:hAnsi="Times New Roman"/>
          <w:sz w:val="24"/>
          <w:szCs w:val="24"/>
        </w:rPr>
        <w:t>In this class there are also two main methods: one to check if composition exists and another to build an orchestrator.</w:t>
      </w:r>
    </w:p>
    <w:p w:rsidR="004653D2" w:rsidRDefault="004653D2" w:rsidP="004653D2">
      <w:pPr>
        <w:jc w:val="both"/>
        <w:rPr>
          <w:rFonts w:ascii="Times New Roman" w:hAnsi="Times New Roman"/>
          <w:sz w:val="24"/>
          <w:szCs w:val="24"/>
        </w:rPr>
      </w:pPr>
      <w:r>
        <w:rPr>
          <w:rFonts w:ascii="Times New Roman" w:hAnsi="Times New Roman"/>
          <w:sz w:val="24"/>
          <w:szCs w:val="24"/>
        </w:rPr>
        <w:t>The first one is:</w:t>
      </w:r>
    </w:p>
    <w:p w:rsidR="004653D2" w:rsidRDefault="004653D2" w:rsidP="004653D2">
      <w:pPr>
        <w:keepNext/>
        <w:jc w:val="center"/>
      </w:pPr>
      <w:r>
        <w:rPr>
          <w:rFonts w:ascii="Times New Roman" w:hAnsi="Times New Roman"/>
          <w:noProof/>
          <w:sz w:val="24"/>
          <w:szCs w:val="24"/>
          <w:lang w:val="it-IT"/>
        </w:rPr>
        <w:drawing>
          <wp:inline distT="0" distB="0" distL="0" distR="0">
            <wp:extent cx="6067425" cy="971550"/>
            <wp:effectExtent l="19050" t="0" r="9525" b="0"/>
            <wp:docPr id="58"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2"/>
                    <pic:cNvPicPr>
                      <a:picLocks noChangeAspect="1" noChangeArrowheads="1"/>
                    </pic:cNvPicPr>
                  </pic:nvPicPr>
                  <pic:blipFill>
                    <a:blip r:embed="rId23"/>
                    <a:srcRect/>
                    <a:stretch>
                      <a:fillRect/>
                    </a:stretch>
                  </pic:blipFill>
                  <pic:spPr bwMode="auto">
                    <a:xfrm>
                      <a:off x="0" y="0"/>
                      <a:ext cx="6067425" cy="971550"/>
                    </a:xfrm>
                    <a:prstGeom prst="rect">
                      <a:avLst/>
                    </a:prstGeom>
                    <a:solidFill>
                      <a:srgbClr val="FFFFFF"/>
                    </a:solidFill>
                    <a:ln w="9525">
                      <a:noFill/>
                      <a:miter lim="800000"/>
                      <a:headEnd/>
                      <a:tailEnd/>
                    </a:ln>
                  </pic:spPr>
                </pic:pic>
              </a:graphicData>
            </a:graphic>
          </wp:inline>
        </w:drawing>
      </w:r>
    </w:p>
    <w:p w:rsidR="004653D2" w:rsidRDefault="004653D2" w:rsidP="004653D2">
      <w:pPr>
        <w:pStyle w:val="Didascalia1"/>
        <w:jc w:val="center"/>
      </w:pPr>
      <w:r>
        <w:t>Figure 5: checkComposition method</w:t>
      </w:r>
    </w:p>
    <w:p w:rsidR="004653D2" w:rsidRDefault="004653D2" w:rsidP="004653D2">
      <w:pPr>
        <w:jc w:val="both"/>
        <w:rPr>
          <w:rFonts w:ascii="Times New Roman" w:hAnsi="Times New Roman"/>
          <w:sz w:val="24"/>
          <w:szCs w:val="24"/>
        </w:rPr>
      </w:pPr>
    </w:p>
    <w:p w:rsidR="004653D2" w:rsidRDefault="004653D2" w:rsidP="004653D2">
      <w:pPr>
        <w:jc w:val="both"/>
        <w:rPr>
          <w:rFonts w:ascii="Times New Roman" w:hAnsi="Times New Roman"/>
          <w:sz w:val="24"/>
          <w:szCs w:val="24"/>
        </w:rPr>
      </w:pPr>
      <w:r>
        <w:rPr>
          <w:rFonts w:ascii="Times New Roman" w:hAnsi="Times New Roman"/>
          <w:sz w:val="24"/>
          <w:szCs w:val="24"/>
        </w:rPr>
        <w:t>Here one pair of states is built with the initial state of target service and initial state of community. Then it controls that this pair is present in the simulation set (if it is contained then composition exists, otherwise it doesn’t exists).</w:t>
      </w:r>
    </w:p>
    <w:p w:rsidR="004653D2" w:rsidRDefault="004653D2" w:rsidP="004653D2">
      <w:pPr>
        <w:jc w:val="both"/>
        <w:rPr>
          <w:rFonts w:ascii="Times New Roman" w:hAnsi="Times New Roman"/>
          <w:sz w:val="24"/>
          <w:szCs w:val="24"/>
        </w:rPr>
      </w:pPr>
      <w:r>
        <w:rPr>
          <w:rFonts w:ascii="Times New Roman" w:hAnsi="Times New Roman"/>
          <w:sz w:val="24"/>
          <w:szCs w:val="24"/>
        </w:rPr>
        <w:t>Cost for this method is constant and equal to that to obtain initial state of community: O(m) if m is the number of available services. (cost of contains(initPair) is constant).</w:t>
      </w:r>
    </w:p>
    <w:p w:rsidR="004653D2" w:rsidRDefault="004653D2" w:rsidP="004653D2">
      <w:pPr>
        <w:jc w:val="both"/>
        <w:rPr>
          <w:rFonts w:ascii="Times New Roman" w:hAnsi="Times New Roman"/>
          <w:sz w:val="24"/>
          <w:szCs w:val="24"/>
        </w:rPr>
      </w:pPr>
    </w:p>
    <w:p w:rsidR="004653D2" w:rsidRDefault="004653D2" w:rsidP="004653D2">
      <w:pPr>
        <w:jc w:val="both"/>
        <w:rPr>
          <w:rFonts w:ascii="Times New Roman" w:hAnsi="Times New Roman"/>
          <w:sz w:val="24"/>
          <w:szCs w:val="24"/>
        </w:rPr>
      </w:pPr>
    </w:p>
    <w:p w:rsidR="004653D2" w:rsidRDefault="004653D2" w:rsidP="004653D2">
      <w:pPr>
        <w:jc w:val="both"/>
        <w:rPr>
          <w:rFonts w:ascii="Times New Roman" w:hAnsi="Times New Roman"/>
          <w:sz w:val="24"/>
          <w:szCs w:val="24"/>
        </w:rPr>
      </w:pPr>
    </w:p>
    <w:p w:rsidR="004653D2" w:rsidRDefault="004653D2" w:rsidP="004653D2">
      <w:pPr>
        <w:jc w:val="both"/>
        <w:rPr>
          <w:rFonts w:ascii="Times New Roman" w:hAnsi="Times New Roman"/>
          <w:sz w:val="24"/>
          <w:szCs w:val="24"/>
        </w:rPr>
      </w:pPr>
    </w:p>
    <w:p w:rsidR="004653D2" w:rsidRDefault="004653D2" w:rsidP="004653D2">
      <w:pPr>
        <w:jc w:val="both"/>
        <w:rPr>
          <w:rFonts w:ascii="Times New Roman" w:hAnsi="Times New Roman"/>
          <w:sz w:val="24"/>
          <w:szCs w:val="24"/>
        </w:rPr>
      </w:pPr>
    </w:p>
    <w:p w:rsidR="004653D2" w:rsidRDefault="004653D2" w:rsidP="004653D2">
      <w:pPr>
        <w:jc w:val="both"/>
        <w:rPr>
          <w:rFonts w:ascii="Times New Roman" w:hAnsi="Times New Roman"/>
          <w:sz w:val="24"/>
          <w:szCs w:val="24"/>
        </w:rPr>
      </w:pPr>
    </w:p>
    <w:p w:rsidR="004653D2" w:rsidRDefault="004653D2" w:rsidP="004653D2">
      <w:pPr>
        <w:jc w:val="both"/>
        <w:rPr>
          <w:rFonts w:ascii="Times New Roman" w:hAnsi="Times New Roman"/>
          <w:sz w:val="24"/>
          <w:szCs w:val="24"/>
        </w:rPr>
      </w:pPr>
      <w:r>
        <w:rPr>
          <w:rFonts w:ascii="Times New Roman" w:hAnsi="Times New Roman"/>
          <w:sz w:val="24"/>
          <w:szCs w:val="24"/>
        </w:rPr>
        <w:lastRenderedPageBreak/>
        <w:t>The second method is:</w:t>
      </w:r>
    </w:p>
    <w:p w:rsidR="004653D2" w:rsidRDefault="004653D2" w:rsidP="004653D2">
      <w:pPr>
        <w:keepNext/>
        <w:jc w:val="center"/>
      </w:pPr>
      <w:r>
        <w:rPr>
          <w:noProof/>
          <w:lang w:val="it-IT"/>
        </w:rPr>
        <w:drawing>
          <wp:inline distT="0" distB="0" distL="0" distR="0">
            <wp:extent cx="6115050" cy="5800725"/>
            <wp:effectExtent l="19050" t="0" r="0" b="0"/>
            <wp:docPr id="59" name="Immagin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4"/>
                    <a:srcRect/>
                    <a:stretch>
                      <a:fillRect/>
                    </a:stretch>
                  </pic:blipFill>
                  <pic:spPr bwMode="auto">
                    <a:xfrm>
                      <a:off x="0" y="0"/>
                      <a:ext cx="6115050" cy="5800725"/>
                    </a:xfrm>
                    <a:prstGeom prst="rect">
                      <a:avLst/>
                    </a:prstGeom>
                    <a:noFill/>
                    <a:ln w="9525">
                      <a:noFill/>
                      <a:miter lim="800000"/>
                      <a:headEnd/>
                      <a:tailEnd/>
                    </a:ln>
                  </pic:spPr>
                </pic:pic>
              </a:graphicData>
            </a:graphic>
          </wp:inline>
        </w:drawing>
      </w:r>
    </w:p>
    <w:p w:rsidR="004653D2" w:rsidRDefault="004653D2" w:rsidP="004653D2">
      <w:pPr>
        <w:pStyle w:val="Didascalia1"/>
        <w:jc w:val="center"/>
      </w:pPr>
      <w:r>
        <w:t>Figure 6: generateOrchestrator method</w:t>
      </w:r>
    </w:p>
    <w:p w:rsidR="004653D2" w:rsidRDefault="004653D2" w:rsidP="004653D2">
      <w:pPr>
        <w:jc w:val="both"/>
        <w:rPr>
          <w:rFonts w:ascii="Times New Roman" w:hAnsi="Times New Roman"/>
          <w:sz w:val="24"/>
          <w:szCs w:val="24"/>
        </w:rPr>
      </w:pPr>
      <w:r>
        <w:rPr>
          <w:rFonts w:ascii="Times New Roman" w:hAnsi="Times New Roman"/>
          <w:sz w:val="24"/>
          <w:szCs w:val="24"/>
        </w:rPr>
        <w:t>This methods allows to get a map where for each tuple &lt;t</w:t>
      </w:r>
      <w:r>
        <w:rPr>
          <w:rFonts w:ascii="Times New Roman" w:hAnsi="Times New Roman"/>
          <w:sz w:val="24"/>
          <w:szCs w:val="24"/>
          <w:vertAlign w:val="subscript"/>
        </w:rPr>
        <w:t>i</w:t>
      </w:r>
      <w:r>
        <w:rPr>
          <w:rFonts w:ascii="Times New Roman" w:hAnsi="Times New Roman"/>
          <w:sz w:val="24"/>
          <w:szCs w:val="24"/>
        </w:rPr>
        <w:t>, s</w:t>
      </w:r>
      <w:r>
        <w:rPr>
          <w:rFonts w:ascii="Times New Roman" w:hAnsi="Times New Roman"/>
          <w:sz w:val="24"/>
          <w:szCs w:val="24"/>
          <w:vertAlign w:val="subscript"/>
        </w:rPr>
        <w:t>1</w:t>
      </w:r>
      <w:r>
        <w:rPr>
          <w:rFonts w:ascii="Times New Roman" w:hAnsi="Times New Roman"/>
          <w:sz w:val="24"/>
          <w:szCs w:val="24"/>
        </w:rPr>
        <w:t>s</w:t>
      </w:r>
      <w:r>
        <w:rPr>
          <w:rFonts w:ascii="Times New Roman" w:hAnsi="Times New Roman"/>
          <w:sz w:val="24"/>
          <w:szCs w:val="24"/>
          <w:vertAlign w:val="subscript"/>
        </w:rPr>
        <w:t>2</w:t>
      </w:r>
      <w:r>
        <w:rPr>
          <w:rFonts w:ascii="Times New Roman" w:hAnsi="Times New Roman"/>
          <w:sz w:val="24"/>
          <w:szCs w:val="24"/>
        </w:rPr>
        <w:t>s</w:t>
      </w:r>
      <w:r>
        <w:rPr>
          <w:rFonts w:ascii="Times New Roman" w:hAnsi="Times New Roman"/>
          <w:sz w:val="24"/>
          <w:szCs w:val="24"/>
          <w:vertAlign w:val="subscript"/>
        </w:rPr>
        <w:t>3</w:t>
      </w:r>
      <w:r>
        <w:rPr>
          <w:rFonts w:ascii="Times New Roman" w:hAnsi="Times New Roman"/>
          <w:sz w:val="24"/>
          <w:szCs w:val="24"/>
        </w:rPr>
        <w:t>… s</w:t>
      </w:r>
      <w:r>
        <w:rPr>
          <w:rFonts w:ascii="Times New Roman" w:hAnsi="Times New Roman"/>
          <w:sz w:val="24"/>
          <w:szCs w:val="24"/>
          <w:vertAlign w:val="subscript"/>
        </w:rPr>
        <w:t>m</w:t>
      </w:r>
      <w:r>
        <w:rPr>
          <w:rFonts w:ascii="Times New Roman" w:hAnsi="Times New Roman"/>
          <w:sz w:val="24"/>
          <w:szCs w:val="24"/>
        </w:rPr>
        <w:t>, a&gt;, formed by a target state, a community state and an action, it can say which are these among available services that are able to simulate the action &lt;a&gt; for the target state &lt;t</w:t>
      </w:r>
      <w:r>
        <w:rPr>
          <w:rFonts w:ascii="Times New Roman" w:hAnsi="Times New Roman"/>
          <w:sz w:val="24"/>
          <w:szCs w:val="24"/>
          <w:vertAlign w:val="subscript"/>
        </w:rPr>
        <w:t>i</w:t>
      </w:r>
      <w:r>
        <w:rPr>
          <w:rFonts w:ascii="Times New Roman" w:hAnsi="Times New Roman"/>
          <w:sz w:val="24"/>
          <w:szCs w:val="24"/>
        </w:rPr>
        <w:t>&gt; starting from the community state &lt;s</w:t>
      </w:r>
      <w:r>
        <w:rPr>
          <w:rFonts w:ascii="Times New Roman" w:hAnsi="Times New Roman"/>
          <w:sz w:val="24"/>
          <w:szCs w:val="24"/>
          <w:vertAlign w:val="subscript"/>
        </w:rPr>
        <w:t>1</w:t>
      </w:r>
      <w:r>
        <w:rPr>
          <w:rFonts w:ascii="Times New Roman" w:hAnsi="Times New Roman"/>
          <w:sz w:val="24"/>
          <w:szCs w:val="24"/>
        </w:rPr>
        <w:t>s</w:t>
      </w:r>
      <w:r>
        <w:rPr>
          <w:rFonts w:ascii="Times New Roman" w:hAnsi="Times New Roman"/>
          <w:sz w:val="24"/>
          <w:szCs w:val="24"/>
          <w:vertAlign w:val="subscript"/>
        </w:rPr>
        <w:t>2</w:t>
      </w:r>
      <w:r>
        <w:rPr>
          <w:rFonts w:ascii="Times New Roman" w:hAnsi="Times New Roman"/>
          <w:sz w:val="24"/>
          <w:szCs w:val="24"/>
        </w:rPr>
        <w:t>s</w:t>
      </w:r>
      <w:r>
        <w:rPr>
          <w:rFonts w:ascii="Times New Roman" w:hAnsi="Times New Roman"/>
          <w:sz w:val="24"/>
          <w:szCs w:val="24"/>
          <w:vertAlign w:val="subscript"/>
        </w:rPr>
        <w:t>3</w:t>
      </w:r>
      <w:r>
        <w:rPr>
          <w:rFonts w:ascii="Times New Roman" w:hAnsi="Times New Roman"/>
          <w:sz w:val="24"/>
          <w:szCs w:val="24"/>
        </w:rPr>
        <w:t>… s</w:t>
      </w:r>
      <w:r>
        <w:rPr>
          <w:rFonts w:ascii="Times New Roman" w:hAnsi="Times New Roman"/>
          <w:sz w:val="24"/>
          <w:szCs w:val="24"/>
          <w:vertAlign w:val="subscript"/>
        </w:rPr>
        <w:t>m</w:t>
      </w:r>
      <w:r>
        <w:rPr>
          <w:rFonts w:ascii="Times New Roman" w:hAnsi="Times New Roman"/>
          <w:sz w:val="24"/>
          <w:szCs w:val="24"/>
        </w:rPr>
        <w:t>&gt;.</w:t>
      </w:r>
    </w:p>
    <w:p w:rsidR="004653D2" w:rsidRDefault="004653D2" w:rsidP="004653D2">
      <w:pPr>
        <w:jc w:val="both"/>
        <w:rPr>
          <w:rFonts w:ascii="Times New Roman" w:hAnsi="Times New Roman"/>
          <w:sz w:val="24"/>
          <w:szCs w:val="24"/>
        </w:rPr>
      </w:pPr>
      <w:r>
        <w:rPr>
          <w:rFonts w:ascii="Times New Roman" w:hAnsi="Times New Roman"/>
          <w:sz w:val="24"/>
          <w:szCs w:val="24"/>
        </w:rPr>
        <w:t>This map can be created only if the simulation set is not empty. If this condition is verified this method gets each record from the simulation set and for each one it gets the target state and the community state; for each action of a target state it controls which are the available services able to simulate it and adds them to a new set relating to this target state, this community state and this action. Once all the services that can do that action are added, a new record is stored in the orchestrator map with these values.</w:t>
      </w:r>
    </w:p>
    <w:p w:rsidR="004653D2" w:rsidRDefault="004653D2" w:rsidP="004653D2">
      <w:pPr>
        <w:jc w:val="both"/>
        <w:rPr>
          <w:rFonts w:ascii="Times New Roman" w:hAnsi="Times New Roman"/>
          <w:sz w:val="24"/>
          <w:szCs w:val="24"/>
        </w:rPr>
      </w:pPr>
      <w:r>
        <w:rPr>
          <w:rFonts w:ascii="Times New Roman" w:hAnsi="Times New Roman"/>
          <w:sz w:val="24"/>
          <w:szCs w:val="24"/>
        </w:rPr>
        <w:t>So complexity of this method is given, first of all, by cost of the most external loop:</w:t>
      </w:r>
    </w:p>
    <w:p w:rsidR="004653D2" w:rsidRDefault="004653D2" w:rsidP="004653D2">
      <w:pPr>
        <w:jc w:val="both"/>
        <w:rPr>
          <w:rFonts w:ascii="Times New Roman" w:hAnsi="Times New Roman"/>
          <w:bCs/>
          <w:sz w:val="24"/>
          <w:szCs w:val="24"/>
        </w:rPr>
      </w:pPr>
      <w:r>
        <w:rPr>
          <w:rFonts w:ascii="Times New Roman" w:hAnsi="Times New Roman"/>
          <w:b/>
          <w:bCs/>
          <w:sz w:val="24"/>
          <w:szCs w:val="24"/>
        </w:rPr>
        <w:lastRenderedPageBreak/>
        <w:tab/>
      </w:r>
      <w:r>
        <w:rPr>
          <w:rFonts w:ascii="Times New Roman" w:hAnsi="Times New Roman"/>
          <w:b/>
          <w:noProof/>
          <w:sz w:val="24"/>
          <w:szCs w:val="24"/>
          <w:lang w:val="it-IT"/>
        </w:rPr>
        <w:drawing>
          <wp:inline distT="0" distB="0" distL="0" distR="0">
            <wp:extent cx="1790700" cy="142875"/>
            <wp:effectExtent l="19050" t="0" r="0" b="0"/>
            <wp:docPr id="60"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4"/>
                    <pic:cNvPicPr>
                      <a:picLocks noChangeAspect="1" noChangeArrowheads="1"/>
                    </pic:cNvPicPr>
                  </pic:nvPicPr>
                  <pic:blipFill>
                    <a:blip r:embed="rId25"/>
                    <a:srcRect/>
                    <a:stretch>
                      <a:fillRect/>
                    </a:stretch>
                  </pic:blipFill>
                  <pic:spPr bwMode="auto">
                    <a:xfrm>
                      <a:off x="0" y="0"/>
                      <a:ext cx="1790700" cy="142875"/>
                    </a:xfrm>
                    <a:prstGeom prst="rect">
                      <a:avLst/>
                    </a:prstGeom>
                    <a:solidFill>
                      <a:srgbClr val="FFFFFF"/>
                    </a:solidFill>
                    <a:ln w="9525">
                      <a:noFill/>
                      <a:miter lim="800000"/>
                      <a:headEnd/>
                      <a:tailEnd/>
                    </a:ln>
                  </pic:spPr>
                </pic:pic>
              </a:graphicData>
            </a:graphic>
          </wp:inline>
        </w:drawing>
      </w:r>
    </w:p>
    <w:p w:rsidR="004653D2" w:rsidRDefault="004653D2" w:rsidP="004653D2">
      <w:pPr>
        <w:jc w:val="both"/>
        <w:rPr>
          <w:rFonts w:ascii="Times New Roman" w:hAnsi="Times New Roman"/>
          <w:sz w:val="24"/>
          <w:szCs w:val="24"/>
        </w:rPr>
      </w:pPr>
      <w:r>
        <w:rPr>
          <w:rFonts w:ascii="Times New Roman" w:hAnsi="Times New Roman"/>
          <w:bCs/>
          <w:sz w:val="24"/>
          <w:szCs w:val="24"/>
        </w:rPr>
        <w:t>This loop is run a number of time equals to the number of records stored in the simulation set: this number is  lower or equals to</w:t>
      </w:r>
      <m:oMath>
        <m:r>
          <w:rPr>
            <w:rFonts w:ascii="Cambria Math" w:hAnsi="Cambria Math"/>
            <w:sz w:val="24"/>
            <w:szCs w:val="24"/>
          </w:rPr>
          <m:t xml:space="preserve"> x* </m:t>
        </m:r>
        <m:sSup>
          <m:sSupPr>
            <m:ctrlPr>
              <w:rPr>
                <w:rFonts w:ascii="Cambria Math" w:hAnsi="Cambria Math"/>
                <w:i/>
                <w:sz w:val="24"/>
                <w:szCs w:val="24"/>
                <w:lang w:val="it-IT"/>
              </w:rPr>
            </m:ctrlPr>
          </m:sSupPr>
          <m:e>
            <m:r>
              <w:rPr>
                <w:rFonts w:ascii="Cambria Math" w:hAnsi="Cambria Math"/>
                <w:sz w:val="24"/>
                <w:szCs w:val="24"/>
              </w:rPr>
              <m:t>n</m:t>
            </m:r>
          </m:e>
          <m:sup>
            <m:r>
              <w:rPr>
                <w:rFonts w:ascii="Cambria Math" w:hAnsi="Cambria Math"/>
                <w:sz w:val="24"/>
                <w:szCs w:val="24"/>
              </w:rPr>
              <m:t>m</m:t>
            </m:r>
          </m:sup>
        </m:sSup>
      </m:oMath>
      <w:r>
        <w:rPr>
          <w:rFonts w:ascii="Times New Roman" w:hAnsi="Times New Roman"/>
          <w:position w:val="-5"/>
          <w:sz w:val="24"/>
          <w:szCs w:val="24"/>
        </w:rPr>
        <w:t>, where x is number of target’s states, n is the number of community’s states and m is the number of services</w:t>
      </w:r>
      <w:r>
        <w:rPr>
          <w:rFonts w:ascii="Times New Roman" w:hAnsi="Times New Roman"/>
          <w:sz w:val="24"/>
          <w:szCs w:val="24"/>
        </w:rPr>
        <w:t>.</w:t>
      </w:r>
    </w:p>
    <w:p w:rsidR="004653D2" w:rsidRDefault="004653D2" w:rsidP="004653D2">
      <w:pPr>
        <w:jc w:val="both"/>
        <w:rPr>
          <w:rFonts w:ascii="Times New Roman" w:hAnsi="Times New Roman"/>
          <w:bCs/>
          <w:sz w:val="24"/>
          <w:szCs w:val="24"/>
        </w:rPr>
      </w:pPr>
      <w:r>
        <w:rPr>
          <w:rFonts w:ascii="Times New Roman" w:hAnsi="Times New Roman"/>
          <w:bCs/>
          <w:sz w:val="24"/>
          <w:szCs w:val="24"/>
        </w:rPr>
        <w:t>At each iteration there is a loop getting each action for a target state:</w:t>
      </w:r>
    </w:p>
    <w:p w:rsidR="004653D2" w:rsidRDefault="004653D2" w:rsidP="004653D2">
      <w:pPr>
        <w:ind w:firstLine="709"/>
        <w:jc w:val="both"/>
        <w:rPr>
          <w:rFonts w:ascii="Times New Roman" w:hAnsi="Times New Roman"/>
          <w:bCs/>
          <w:sz w:val="24"/>
          <w:szCs w:val="24"/>
        </w:rPr>
      </w:pPr>
      <w:r>
        <w:rPr>
          <w:rFonts w:ascii="Times New Roman" w:hAnsi="Times New Roman"/>
          <w:b/>
          <w:noProof/>
          <w:sz w:val="24"/>
          <w:szCs w:val="24"/>
          <w:lang w:val="it-IT"/>
        </w:rPr>
        <w:drawing>
          <wp:inline distT="0" distB="0" distL="0" distR="0">
            <wp:extent cx="1809750" cy="161925"/>
            <wp:effectExtent l="19050" t="0" r="0" b="0"/>
            <wp:docPr id="17" name="Im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6"/>
                    <pic:cNvPicPr>
                      <a:picLocks noChangeAspect="1" noChangeArrowheads="1"/>
                    </pic:cNvPicPr>
                  </pic:nvPicPr>
                  <pic:blipFill>
                    <a:blip r:embed="rId26"/>
                    <a:srcRect/>
                    <a:stretch>
                      <a:fillRect/>
                    </a:stretch>
                  </pic:blipFill>
                  <pic:spPr bwMode="auto">
                    <a:xfrm>
                      <a:off x="0" y="0"/>
                      <a:ext cx="1809750" cy="161925"/>
                    </a:xfrm>
                    <a:prstGeom prst="rect">
                      <a:avLst/>
                    </a:prstGeom>
                    <a:solidFill>
                      <a:srgbClr val="FFFFFF"/>
                    </a:solidFill>
                    <a:ln w="9525">
                      <a:noFill/>
                      <a:miter lim="800000"/>
                      <a:headEnd/>
                      <a:tailEnd/>
                    </a:ln>
                  </pic:spPr>
                </pic:pic>
              </a:graphicData>
            </a:graphic>
          </wp:inline>
        </w:drawing>
      </w:r>
    </w:p>
    <w:p w:rsidR="004653D2" w:rsidRDefault="004653D2" w:rsidP="004653D2">
      <w:pPr>
        <w:jc w:val="both"/>
        <w:rPr>
          <w:rFonts w:ascii="Times New Roman" w:hAnsi="Times New Roman"/>
          <w:bCs/>
          <w:sz w:val="24"/>
          <w:szCs w:val="24"/>
        </w:rPr>
      </w:pPr>
      <w:r>
        <w:rPr>
          <w:rFonts w:ascii="Times New Roman" w:hAnsi="Times New Roman"/>
          <w:bCs/>
          <w:sz w:val="24"/>
          <w:szCs w:val="24"/>
        </w:rPr>
        <w:t xml:space="preserve">This loop is executed (for a target state) as many times as the number of possible actions for the considered target state. We assume it is </w:t>
      </w:r>
      <w:r>
        <w:rPr>
          <w:bCs/>
          <w:sz w:val="24"/>
          <w:szCs w:val="24"/>
        </w:rPr>
        <w:t>b</w:t>
      </w:r>
      <w:r>
        <w:rPr>
          <w:rFonts w:ascii="Times New Roman" w:hAnsi="Times New Roman"/>
          <w:bCs/>
          <w:sz w:val="24"/>
          <w:szCs w:val="24"/>
        </w:rPr>
        <w:t>.</w:t>
      </w:r>
    </w:p>
    <w:p w:rsidR="004653D2" w:rsidRDefault="004653D2" w:rsidP="004653D2">
      <w:pPr>
        <w:jc w:val="both"/>
        <w:rPr>
          <w:rFonts w:ascii="Times New Roman" w:hAnsi="Times New Roman"/>
          <w:sz w:val="24"/>
          <w:szCs w:val="24"/>
        </w:rPr>
      </w:pPr>
      <w:r>
        <w:rPr>
          <w:rFonts w:ascii="Times New Roman" w:hAnsi="Times New Roman"/>
          <w:sz w:val="24"/>
          <w:szCs w:val="24"/>
        </w:rPr>
        <w:t>For each action of a target state we have to check, for each state of available services contained in the community state, which are the available service states able to execute that action:</w:t>
      </w:r>
    </w:p>
    <w:p w:rsidR="004653D2" w:rsidRDefault="004653D2" w:rsidP="004653D2">
      <w:pPr>
        <w:jc w:val="both"/>
        <w:rPr>
          <w:rFonts w:ascii="Times New Roman" w:hAnsi="Times New Roman"/>
          <w:bCs/>
          <w:sz w:val="24"/>
          <w:szCs w:val="24"/>
        </w:rPr>
      </w:pPr>
      <w:r>
        <w:rPr>
          <w:rFonts w:ascii="Times New Roman" w:hAnsi="Times New Roman"/>
          <w:b/>
          <w:bCs/>
          <w:sz w:val="24"/>
          <w:szCs w:val="24"/>
        </w:rPr>
        <w:tab/>
      </w:r>
      <w:r>
        <w:rPr>
          <w:rFonts w:ascii="Times New Roman" w:hAnsi="Times New Roman"/>
          <w:b/>
          <w:noProof/>
          <w:sz w:val="24"/>
          <w:szCs w:val="24"/>
          <w:lang w:val="it-IT"/>
        </w:rPr>
        <w:drawing>
          <wp:inline distT="0" distB="0" distL="0" distR="0">
            <wp:extent cx="2905125" cy="161925"/>
            <wp:effectExtent l="19050" t="0" r="9525" b="0"/>
            <wp:docPr id="8"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7"/>
                    <pic:cNvPicPr>
                      <a:picLocks noChangeAspect="1" noChangeArrowheads="1"/>
                    </pic:cNvPicPr>
                  </pic:nvPicPr>
                  <pic:blipFill>
                    <a:blip r:embed="rId27"/>
                    <a:srcRect/>
                    <a:stretch>
                      <a:fillRect/>
                    </a:stretch>
                  </pic:blipFill>
                  <pic:spPr bwMode="auto">
                    <a:xfrm>
                      <a:off x="0" y="0"/>
                      <a:ext cx="2905125" cy="161925"/>
                    </a:xfrm>
                    <a:prstGeom prst="rect">
                      <a:avLst/>
                    </a:prstGeom>
                    <a:solidFill>
                      <a:srgbClr val="FFFFFF"/>
                    </a:solidFill>
                    <a:ln w="9525">
                      <a:noFill/>
                      <a:miter lim="800000"/>
                      <a:headEnd/>
                      <a:tailEnd/>
                    </a:ln>
                  </pic:spPr>
                </pic:pic>
              </a:graphicData>
            </a:graphic>
          </wp:inline>
        </w:drawing>
      </w:r>
    </w:p>
    <w:p w:rsidR="004653D2" w:rsidRDefault="004653D2" w:rsidP="004653D2">
      <w:pPr>
        <w:jc w:val="both"/>
        <w:rPr>
          <w:rFonts w:ascii="Times New Roman" w:hAnsi="Times New Roman"/>
          <w:bCs/>
          <w:sz w:val="24"/>
          <w:szCs w:val="24"/>
        </w:rPr>
      </w:pPr>
      <w:r>
        <w:rPr>
          <w:rFonts w:ascii="Times New Roman" w:hAnsi="Times New Roman"/>
          <w:bCs/>
          <w:sz w:val="24"/>
          <w:szCs w:val="24"/>
        </w:rPr>
        <w:t xml:space="preserve">It means one iteration for each available services and we assume they are </w:t>
      </w:r>
      <w:r>
        <w:rPr>
          <w:bCs/>
          <w:sz w:val="24"/>
          <w:szCs w:val="24"/>
        </w:rPr>
        <w:t>m</w:t>
      </w:r>
      <w:r>
        <w:rPr>
          <w:rFonts w:ascii="Times New Roman" w:hAnsi="Times New Roman"/>
          <w:bCs/>
          <w:sz w:val="24"/>
          <w:szCs w:val="24"/>
        </w:rPr>
        <w:t>.</w:t>
      </w:r>
    </w:p>
    <w:p w:rsidR="004653D2" w:rsidRDefault="004653D2" w:rsidP="004653D2">
      <w:pPr>
        <w:jc w:val="both"/>
        <w:rPr>
          <w:rFonts w:ascii="Times New Roman" w:hAnsi="Times New Roman"/>
          <w:bCs/>
          <w:sz w:val="24"/>
          <w:szCs w:val="24"/>
        </w:rPr>
      </w:pPr>
      <w:r>
        <w:rPr>
          <w:rFonts w:ascii="Times New Roman" w:hAnsi="Times New Roman"/>
          <w:bCs/>
          <w:sz w:val="24"/>
          <w:szCs w:val="24"/>
        </w:rPr>
        <w:t>At last we have this other loop:</w:t>
      </w:r>
    </w:p>
    <w:p w:rsidR="004653D2" w:rsidRDefault="004653D2" w:rsidP="004653D2">
      <w:pPr>
        <w:jc w:val="both"/>
        <w:rPr>
          <w:rFonts w:ascii="Times New Roman" w:hAnsi="Times New Roman"/>
          <w:bCs/>
          <w:sz w:val="24"/>
          <w:szCs w:val="24"/>
        </w:rPr>
      </w:pPr>
      <w:r>
        <w:rPr>
          <w:rFonts w:ascii="Times New Roman" w:hAnsi="Times New Roman"/>
          <w:b/>
          <w:bCs/>
          <w:sz w:val="24"/>
          <w:szCs w:val="24"/>
        </w:rPr>
        <w:tab/>
      </w:r>
      <w:r>
        <w:rPr>
          <w:rFonts w:ascii="Times New Roman" w:hAnsi="Times New Roman"/>
          <w:b/>
          <w:noProof/>
          <w:sz w:val="24"/>
          <w:szCs w:val="24"/>
          <w:lang w:val="it-IT"/>
        </w:rPr>
        <w:drawing>
          <wp:inline distT="0" distB="0" distL="0" distR="0">
            <wp:extent cx="2076450" cy="161925"/>
            <wp:effectExtent l="19050" t="0" r="0" b="0"/>
            <wp:docPr id="4"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8"/>
                    <pic:cNvPicPr>
                      <a:picLocks noChangeAspect="1" noChangeArrowheads="1"/>
                    </pic:cNvPicPr>
                  </pic:nvPicPr>
                  <pic:blipFill>
                    <a:blip r:embed="rId28"/>
                    <a:srcRect/>
                    <a:stretch>
                      <a:fillRect/>
                    </a:stretch>
                  </pic:blipFill>
                  <pic:spPr bwMode="auto">
                    <a:xfrm>
                      <a:off x="0" y="0"/>
                      <a:ext cx="2076450" cy="161925"/>
                    </a:xfrm>
                    <a:prstGeom prst="rect">
                      <a:avLst/>
                    </a:prstGeom>
                    <a:solidFill>
                      <a:srgbClr val="FFFFFF"/>
                    </a:solidFill>
                    <a:ln w="9525">
                      <a:noFill/>
                      <a:miter lim="800000"/>
                      <a:headEnd/>
                      <a:tailEnd/>
                    </a:ln>
                  </pic:spPr>
                </pic:pic>
              </a:graphicData>
            </a:graphic>
          </wp:inline>
        </w:drawing>
      </w:r>
    </w:p>
    <w:p w:rsidR="004653D2" w:rsidRDefault="004653D2" w:rsidP="004653D2">
      <w:pPr>
        <w:jc w:val="both"/>
        <w:rPr>
          <w:rFonts w:ascii="Times New Roman" w:hAnsi="Times New Roman"/>
          <w:bCs/>
          <w:sz w:val="24"/>
          <w:szCs w:val="24"/>
        </w:rPr>
      </w:pPr>
      <w:r>
        <w:rPr>
          <w:rFonts w:ascii="Times New Roman" w:hAnsi="Times New Roman"/>
          <w:bCs/>
          <w:sz w:val="24"/>
          <w:szCs w:val="24"/>
        </w:rPr>
        <w:t xml:space="preserve">controlling, for each available service’s state able to perform the considered action, if next community state simulates the target next state for a given action. If we assume that a service can have the searched action going to a number of next states, that in the worst case is n, and that building a new record to check cost m (the number of services), we can say that cost of this loop is </w:t>
      </w:r>
      <m:oMath>
        <m:r>
          <w:rPr>
            <w:rFonts w:ascii="Cambria Math" w:hAnsi="Cambria Math"/>
            <w:sz w:val="24"/>
            <w:szCs w:val="24"/>
          </w:rPr>
          <m:t>n*</m:t>
        </m:r>
        <m:sSup>
          <m:sSupPr>
            <m:ctrlPr>
              <w:rPr>
                <w:rFonts w:ascii="Cambria Math" w:hAnsi="Cambria Math"/>
                <w:bCs/>
                <w:i/>
                <w:sz w:val="24"/>
                <w:szCs w:val="24"/>
              </w:rPr>
            </m:ctrlPr>
          </m:sSupPr>
          <m:e>
            <m:r>
              <w:rPr>
                <w:rFonts w:ascii="Cambria Math" w:hAnsi="Cambria Math"/>
                <w:sz w:val="24"/>
                <w:szCs w:val="24"/>
              </w:rPr>
              <m:t>m</m:t>
            </m:r>
          </m:e>
          <m:sup>
            <m:r>
              <w:rPr>
                <w:rFonts w:ascii="Cambria Math" w:hAnsi="Cambria Math"/>
                <w:sz w:val="24"/>
                <w:szCs w:val="24"/>
              </w:rPr>
              <m:t>2</m:t>
            </m:r>
          </m:sup>
        </m:sSup>
      </m:oMath>
      <w:r>
        <w:rPr>
          <w:rFonts w:ascii="Times New Roman" w:hAnsi="Times New Roman"/>
          <w:bCs/>
          <w:sz w:val="24"/>
          <w:szCs w:val="24"/>
        </w:rPr>
        <w:t>.</w:t>
      </w:r>
    </w:p>
    <w:p w:rsidR="004653D2" w:rsidRDefault="004653D2" w:rsidP="004653D2">
      <w:pPr>
        <w:jc w:val="both"/>
        <w:rPr>
          <w:rFonts w:ascii="Times New Roman" w:hAnsi="Times New Roman"/>
          <w:bCs/>
          <w:sz w:val="24"/>
          <w:szCs w:val="24"/>
        </w:rPr>
      </w:pPr>
      <w:r>
        <w:rPr>
          <w:rFonts w:ascii="Times New Roman" w:hAnsi="Times New Roman"/>
          <w:bCs/>
          <w:sz w:val="24"/>
          <w:szCs w:val="24"/>
        </w:rPr>
        <w:t>So the total cost of this method is:</w:t>
      </w:r>
    </w:p>
    <w:p w:rsidR="004653D2" w:rsidRDefault="004653D2" w:rsidP="004653D2">
      <w:pPr>
        <w:jc w:val="both"/>
        <w:rPr>
          <w:rFonts w:ascii="Times New Roman" w:hAnsi="Times New Roman"/>
          <w:sz w:val="24"/>
          <w:szCs w:val="24"/>
        </w:rPr>
      </w:pPr>
      <w:r>
        <w:rPr>
          <w:rFonts w:ascii="Times New Roman" w:hAnsi="Times New Roman"/>
          <w:sz w:val="24"/>
          <w:szCs w:val="24"/>
        </w:rPr>
        <w:tab/>
      </w:r>
      <m:oMath>
        <m:r>
          <w:rPr>
            <w:rFonts w:ascii="Cambria Math" w:hAnsi="Cambria Math"/>
            <w:sz w:val="24"/>
            <w:szCs w:val="24"/>
          </w:rPr>
          <m:t xml:space="preserve">x* </m:t>
        </m:r>
        <m:sSup>
          <m:sSupPr>
            <m:ctrlPr>
              <w:rPr>
                <w:rFonts w:ascii="Cambria Math" w:hAnsi="Cambria Math"/>
                <w:i/>
                <w:sz w:val="24"/>
                <w:szCs w:val="24"/>
                <w:lang w:val="it-IT"/>
              </w:rPr>
            </m:ctrlPr>
          </m:sSupPr>
          <m:e>
            <m:r>
              <w:rPr>
                <w:rFonts w:ascii="Cambria Math" w:hAnsi="Cambria Math"/>
                <w:sz w:val="24"/>
                <w:szCs w:val="24"/>
              </w:rPr>
              <m:t>n</m:t>
            </m:r>
          </m:e>
          <m:sup>
            <m:r>
              <w:rPr>
                <w:rFonts w:ascii="Cambria Math" w:hAnsi="Cambria Math"/>
                <w:sz w:val="24"/>
                <w:szCs w:val="24"/>
              </w:rPr>
              <m:t>m</m:t>
            </m:r>
          </m:sup>
        </m:sSup>
        <m:r>
          <w:rPr>
            <w:rFonts w:ascii="Cambria Math" w:hAnsi="Cambria Math"/>
            <w:sz w:val="24"/>
            <w:szCs w:val="24"/>
          </w:rPr>
          <m:t xml:space="preserve">* </m:t>
        </m:r>
        <m:r>
          <w:rPr>
            <w:rFonts w:ascii="Cambria Math" w:hAnsi="Cambria Math"/>
            <w:sz w:val="24"/>
            <w:szCs w:val="24"/>
            <w:lang w:val="it-IT"/>
          </w:rPr>
          <m:t>b</m:t>
        </m:r>
        <m:r>
          <w:rPr>
            <w:rFonts w:ascii="Cambria Math" w:hAnsi="Cambria Math"/>
            <w:sz w:val="24"/>
            <w:szCs w:val="24"/>
          </w:rPr>
          <m:t>*</m:t>
        </m:r>
        <m:sSup>
          <m:sSupPr>
            <m:ctrlPr>
              <w:rPr>
                <w:rFonts w:ascii="Cambria Math" w:hAnsi="Cambria Math"/>
                <w:i/>
                <w:sz w:val="24"/>
                <w:szCs w:val="24"/>
                <w:lang w:val="it-IT"/>
              </w:rPr>
            </m:ctrlPr>
          </m:sSupPr>
          <m:e>
            <m:r>
              <w:rPr>
                <w:rFonts w:ascii="Cambria Math" w:hAnsi="Cambria Math"/>
                <w:sz w:val="24"/>
                <w:szCs w:val="24"/>
                <w:lang w:val="it-IT"/>
              </w:rPr>
              <m:t>m</m:t>
            </m:r>
          </m:e>
          <m:sup>
            <m:r>
              <w:rPr>
                <w:rFonts w:ascii="Cambria Math" w:hAnsi="Cambria Math"/>
                <w:sz w:val="24"/>
                <w:szCs w:val="24"/>
              </w:rPr>
              <m:t>2</m:t>
            </m:r>
          </m:sup>
        </m:sSup>
        <m:r>
          <w:rPr>
            <w:rFonts w:ascii="Cambria Math" w:hAnsi="Cambria Math"/>
            <w:sz w:val="24"/>
            <w:szCs w:val="24"/>
          </w:rPr>
          <m:t xml:space="preserve">*n = </m:t>
        </m:r>
        <m:r>
          <w:rPr>
            <w:rFonts w:ascii="Cambria Math" w:hAnsi="Cambria Math"/>
            <w:sz w:val="24"/>
            <w:szCs w:val="24"/>
            <w:lang w:val="it-IT"/>
          </w:rPr>
          <m:t>O</m:t>
        </m:r>
        <m:r>
          <w:rPr>
            <w:rFonts w:ascii="Cambria Math" w:hAnsi="Cambria Math"/>
            <w:sz w:val="24"/>
            <w:szCs w:val="24"/>
          </w:rPr>
          <m:t>(</m:t>
        </m:r>
        <m:r>
          <w:rPr>
            <w:rFonts w:ascii="Cambria Math" w:hAnsi="Cambria Math"/>
            <w:sz w:val="24"/>
            <w:szCs w:val="24"/>
            <w:lang w:val="it-IT"/>
          </w:rPr>
          <m:t>x</m:t>
        </m:r>
        <m:r>
          <w:rPr>
            <w:rFonts w:ascii="Cambria Math" w:hAnsi="Cambria Math"/>
            <w:sz w:val="24"/>
            <w:szCs w:val="24"/>
          </w:rPr>
          <m:t>*</m:t>
        </m:r>
        <m:sSup>
          <m:sSupPr>
            <m:ctrlPr>
              <w:rPr>
                <w:rFonts w:ascii="Cambria Math" w:hAnsi="Cambria Math"/>
                <w:i/>
                <w:sz w:val="24"/>
                <w:szCs w:val="24"/>
                <w:lang w:val="it-IT"/>
              </w:rPr>
            </m:ctrlPr>
          </m:sSupPr>
          <m:e>
            <m:r>
              <w:rPr>
                <w:rFonts w:ascii="Cambria Math" w:hAnsi="Cambria Math"/>
                <w:sz w:val="24"/>
                <w:szCs w:val="24"/>
              </w:rPr>
              <m:t>n</m:t>
            </m:r>
          </m:e>
          <m:sup>
            <m:r>
              <w:rPr>
                <w:rFonts w:ascii="Cambria Math" w:hAnsi="Cambria Math"/>
                <w:sz w:val="24"/>
                <w:szCs w:val="24"/>
              </w:rPr>
              <m:t>(m+1)</m:t>
            </m:r>
          </m:sup>
        </m:sSup>
        <m:r>
          <w:rPr>
            <w:rFonts w:ascii="Cambria Math" w:hAnsi="Cambria Math"/>
            <w:sz w:val="24"/>
            <w:szCs w:val="24"/>
          </w:rPr>
          <m:t>*</m:t>
        </m:r>
        <m:r>
          <w:rPr>
            <w:rFonts w:ascii="Cambria Math" w:hAnsi="Cambria Math"/>
            <w:sz w:val="24"/>
            <w:szCs w:val="24"/>
            <w:lang w:val="it-IT"/>
          </w:rPr>
          <m:t>b</m:t>
        </m:r>
        <m:r>
          <w:rPr>
            <w:rFonts w:ascii="Cambria Math" w:hAnsi="Cambria Math"/>
            <w:sz w:val="24"/>
            <w:szCs w:val="24"/>
          </w:rPr>
          <m:t>*</m:t>
        </m:r>
        <m:sSup>
          <m:sSupPr>
            <m:ctrlPr>
              <w:rPr>
                <w:rFonts w:ascii="Cambria Math" w:hAnsi="Cambria Math"/>
                <w:i/>
                <w:sz w:val="24"/>
                <w:szCs w:val="24"/>
                <w:lang w:val="it-IT"/>
              </w:rPr>
            </m:ctrlPr>
          </m:sSupPr>
          <m:e>
            <m:r>
              <w:rPr>
                <w:rFonts w:ascii="Cambria Math" w:hAnsi="Cambria Math"/>
                <w:sz w:val="24"/>
                <w:szCs w:val="24"/>
                <w:lang w:val="it-IT"/>
              </w:rPr>
              <m:t>m</m:t>
            </m:r>
          </m:e>
          <m:sup>
            <m:r>
              <w:rPr>
                <w:rFonts w:ascii="Cambria Math" w:hAnsi="Cambria Math"/>
                <w:sz w:val="24"/>
                <w:szCs w:val="24"/>
              </w:rPr>
              <m:t>2</m:t>
            </m:r>
          </m:sup>
        </m:sSup>
        <m:r>
          <w:rPr>
            <w:rFonts w:ascii="Cambria Math" w:hAnsi="Cambria Math"/>
            <w:sz w:val="24"/>
            <w:szCs w:val="24"/>
          </w:rPr>
          <m:t>))</m:t>
        </m:r>
      </m:oMath>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(8)</w:t>
      </w:r>
    </w:p>
    <w:p w:rsidR="004653D2" w:rsidRDefault="004653D2" w:rsidP="004653D2">
      <w:pPr>
        <w:jc w:val="both"/>
        <w:rPr>
          <w:rFonts w:ascii="Times New Roman" w:hAnsi="Times New Roman"/>
          <w:sz w:val="24"/>
          <w:szCs w:val="24"/>
        </w:rPr>
      </w:pPr>
      <w:r>
        <w:rPr>
          <w:rFonts w:ascii="Times New Roman" w:hAnsi="Times New Roman"/>
          <w:sz w:val="24"/>
          <w:szCs w:val="24"/>
        </w:rPr>
        <w:t>If we assume that the number of target states x is less than the maximum number of states of available services we can say:</w:t>
      </w:r>
    </w:p>
    <w:p w:rsidR="004653D2" w:rsidRDefault="004653D2" w:rsidP="004653D2">
      <w:pPr>
        <w:jc w:val="both"/>
        <w:rPr>
          <w:rFonts w:ascii="Times New Roman" w:hAnsi="Times New Roman"/>
          <w:sz w:val="24"/>
          <w:szCs w:val="24"/>
        </w:rPr>
      </w:pPr>
      <w:r>
        <w:rPr>
          <w:rFonts w:ascii="Times New Roman" w:hAnsi="Times New Roman"/>
          <w:sz w:val="24"/>
          <w:szCs w:val="24"/>
        </w:rPr>
        <w:t xml:space="preserve">(8) </w:t>
      </w:r>
      <m:oMath>
        <m:r>
          <w:rPr>
            <w:rFonts w:ascii="Cambria Math" w:hAnsi="Cambria Math"/>
            <w:sz w:val="24"/>
            <w:szCs w:val="24"/>
          </w:rPr>
          <m:t>≤ O(</m:t>
        </m:r>
        <m:sSup>
          <m:sSupPr>
            <m:ctrlPr>
              <w:rPr>
                <w:rFonts w:ascii="Cambria Math" w:hAnsi="Cambria Math"/>
                <w:i/>
                <w:sz w:val="24"/>
                <w:szCs w:val="24"/>
                <w:lang w:val="it-IT"/>
              </w:rPr>
            </m:ctrlPr>
          </m:sSupPr>
          <m:e>
            <m:r>
              <w:rPr>
                <w:rFonts w:ascii="Cambria Math" w:hAnsi="Cambria Math"/>
                <w:sz w:val="24"/>
                <w:szCs w:val="24"/>
              </w:rPr>
              <m:t>n</m:t>
            </m:r>
          </m:e>
          <m:sup>
            <m:r>
              <w:rPr>
                <w:rFonts w:ascii="Cambria Math" w:hAnsi="Cambria Math"/>
                <w:sz w:val="24"/>
                <w:szCs w:val="24"/>
              </w:rPr>
              <m:t>(m+2)</m:t>
            </m:r>
          </m:sup>
        </m:sSup>
        <m:r>
          <w:rPr>
            <w:rFonts w:ascii="Cambria Math" w:hAnsi="Cambria Math"/>
            <w:sz w:val="24"/>
            <w:szCs w:val="24"/>
          </w:rPr>
          <m:t>*b*</m:t>
        </m:r>
        <m:sSup>
          <m:sSupPr>
            <m:ctrlPr>
              <w:rPr>
                <w:rFonts w:ascii="Cambria Math" w:hAnsi="Cambria Math"/>
                <w:i/>
                <w:sz w:val="24"/>
                <w:szCs w:val="24"/>
              </w:rPr>
            </m:ctrlPr>
          </m:sSupPr>
          <m:e>
            <m:r>
              <w:rPr>
                <w:rFonts w:ascii="Cambria Math" w:hAnsi="Cambria Math"/>
                <w:sz w:val="24"/>
                <w:szCs w:val="24"/>
              </w:rPr>
              <m:t>m</m:t>
            </m:r>
          </m:e>
          <m:sup>
            <m:r>
              <w:rPr>
                <w:rFonts w:ascii="Cambria Math" w:hAnsi="Cambria Math"/>
                <w:sz w:val="24"/>
                <w:szCs w:val="24"/>
              </w:rPr>
              <m:t>2</m:t>
            </m:r>
          </m:sup>
        </m:sSup>
        <m:r>
          <w:rPr>
            <w:rFonts w:ascii="Cambria Math" w:hAnsi="Cambria Math"/>
            <w:sz w:val="24"/>
            <w:szCs w:val="24"/>
          </w:rPr>
          <m:t>))</m:t>
        </m:r>
      </m:oMath>
    </w:p>
    <w:p w:rsidR="004653D2" w:rsidRDefault="004653D2" w:rsidP="004653D2">
      <w:pPr>
        <w:jc w:val="both"/>
        <w:rPr>
          <w:rFonts w:ascii="Times New Roman" w:hAnsi="Times New Roman"/>
          <w:sz w:val="24"/>
          <w:szCs w:val="24"/>
        </w:rPr>
      </w:pPr>
      <w:r>
        <w:rPr>
          <w:rFonts w:ascii="Times New Roman" w:hAnsi="Times New Roman"/>
          <w:sz w:val="24"/>
          <w:szCs w:val="24"/>
        </w:rPr>
        <w:t>This means that also the cost of orchestrator is exponential in the number of services.</w:t>
      </w:r>
    </w:p>
    <w:p w:rsidR="004653D2" w:rsidRDefault="004653D2" w:rsidP="004653D2">
      <w:pPr>
        <w:jc w:val="both"/>
        <w:rPr>
          <w:rFonts w:ascii="Times New Roman" w:hAnsi="Times New Roman"/>
          <w:sz w:val="24"/>
          <w:szCs w:val="24"/>
        </w:rPr>
      </w:pPr>
      <w:r>
        <w:rPr>
          <w:rFonts w:ascii="Times New Roman" w:hAnsi="Times New Roman"/>
          <w:sz w:val="24"/>
          <w:szCs w:val="24"/>
        </w:rPr>
        <w:t>Another relevant method in the class Orchestrator is:</w:t>
      </w:r>
    </w:p>
    <w:p w:rsidR="004653D2" w:rsidRDefault="004653D2" w:rsidP="004653D2">
      <w:pPr>
        <w:ind w:firstLine="709"/>
        <w:jc w:val="both"/>
        <w:rPr>
          <w:sz w:val="24"/>
          <w:szCs w:val="24"/>
        </w:rPr>
      </w:pPr>
      <w:r w:rsidRPr="009A119E">
        <w:rPr>
          <w:bCs/>
          <w:sz w:val="24"/>
          <w:szCs w:val="24"/>
        </w:rPr>
        <w:t>public</w:t>
      </w:r>
      <w:r>
        <w:rPr>
          <w:sz w:val="24"/>
          <w:szCs w:val="24"/>
        </w:rPr>
        <w:t xml:space="preserve"> Iterator&lt;Service&gt; getServicesForStateAction(OrchestratorKey)</w:t>
      </w:r>
    </w:p>
    <w:p w:rsidR="004653D2" w:rsidRDefault="004653D2" w:rsidP="004653D2">
      <w:pPr>
        <w:jc w:val="both"/>
        <w:rPr>
          <w:rFonts w:ascii="Times New Roman" w:hAnsi="Times New Roman"/>
          <w:sz w:val="24"/>
          <w:szCs w:val="24"/>
        </w:rPr>
      </w:pPr>
      <w:r>
        <w:rPr>
          <w:rFonts w:ascii="Times New Roman" w:hAnsi="Times New Roman"/>
          <w:sz w:val="24"/>
          <w:szCs w:val="24"/>
        </w:rPr>
        <w:t>It allows to get all available services which can execute a given action starting from a specified target state and a community state remaining in simulation.</w:t>
      </w:r>
    </w:p>
    <w:p w:rsidR="004653D2" w:rsidRDefault="004653D2" w:rsidP="004653D2">
      <w:pPr>
        <w:jc w:val="both"/>
        <w:rPr>
          <w:rFonts w:ascii="Times New Roman" w:hAnsi="Times New Roman"/>
          <w:sz w:val="24"/>
          <w:szCs w:val="24"/>
        </w:rPr>
      </w:pPr>
      <w:r>
        <w:rPr>
          <w:rFonts w:ascii="Times New Roman" w:hAnsi="Times New Roman"/>
          <w:sz w:val="24"/>
          <w:szCs w:val="24"/>
        </w:rPr>
        <w:t>This is done simply with a call to the method get() of  HashMap that, given a key (in this case an object OrchestratorKey), returns the value (a Set of Services). So the cost for this operation is O(1).</w:t>
      </w:r>
    </w:p>
    <w:p w:rsidR="004653D2" w:rsidRPr="00EA3168" w:rsidRDefault="004653D2" w:rsidP="004653D2">
      <w:pPr>
        <w:jc w:val="both"/>
        <w:rPr>
          <w:rFonts w:ascii="Times New Roman" w:hAnsi="Times New Roman"/>
          <w:sz w:val="24"/>
          <w:szCs w:val="24"/>
          <w:lang w:val="en-GB"/>
        </w:rPr>
      </w:pPr>
      <w:r w:rsidRPr="00EA3168">
        <w:rPr>
          <w:rFonts w:ascii="Times New Roman" w:hAnsi="Times New Roman"/>
          <w:sz w:val="24"/>
          <w:szCs w:val="24"/>
          <w:lang w:val="en-GB"/>
        </w:rPr>
        <w:lastRenderedPageBreak/>
        <w:t xml:space="preserve">These described methods have been used to create an orchestrator generator that is a graph (that we represent with a Service object), with each state composed by a target state and a community state that simulate it, presenting all the states reachable from initial states and acting all actions of target states.  </w:t>
      </w:r>
    </w:p>
    <w:p w:rsidR="004653D2" w:rsidRPr="00EA3168" w:rsidRDefault="004653D2" w:rsidP="004653D2">
      <w:pPr>
        <w:jc w:val="both"/>
        <w:rPr>
          <w:rFonts w:ascii="Times New Roman" w:hAnsi="Times New Roman"/>
          <w:sz w:val="24"/>
          <w:szCs w:val="24"/>
          <w:lang w:val="en-GB"/>
        </w:rPr>
      </w:pPr>
      <w:r w:rsidRPr="00EA3168">
        <w:rPr>
          <w:rFonts w:ascii="Times New Roman" w:hAnsi="Times New Roman"/>
          <w:sz w:val="24"/>
          <w:szCs w:val="24"/>
          <w:lang w:val="en-GB"/>
        </w:rPr>
        <w:t xml:space="preserve">The creation of such orchestrator generator is possible using the method </w:t>
      </w:r>
      <w:r>
        <w:rPr>
          <w:rFonts w:ascii="Times New Roman" w:hAnsi="Times New Roman"/>
          <w:sz w:val="24"/>
          <w:szCs w:val="24"/>
          <w:lang w:val="en-GB"/>
        </w:rPr>
        <w:t xml:space="preserve">  </w:t>
      </w:r>
      <w:r w:rsidRPr="00EA3168">
        <w:rPr>
          <w:rFonts w:ascii="Times New Roman" w:hAnsi="Times New Roman"/>
          <w:sz w:val="24"/>
          <w:szCs w:val="24"/>
          <w:lang w:val="en-GB"/>
        </w:rPr>
        <w:t>createOrchestratorGenerator() which return a service, building through this algorithm:</w:t>
      </w:r>
    </w:p>
    <w:p w:rsidR="005502C8" w:rsidRPr="00AD52E9" w:rsidRDefault="004653D2" w:rsidP="004653D2">
      <w:pPr>
        <w:jc w:val="both"/>
        <w:rPr>
          <w:rFonts w:asciiTheme="majorHAnsi" w:hAnsiTheme="majorHAnsi"/>
          <w:i/>
          <w:sz w:val="24"/>
          <w:szCs w:val="24"/>
          <w:lang w:val="en-GB"/>
        </w:rPr>
      </w:pPr>
      <w:r w:rsidRPr="00AD52E9">
        <w:rPr>
          <w:rFonts w:asciiTheme="majorHAnsi" w:hAnsiTheme="majorHAnsi"/>
          <w:i/>
          <w:sz w:val="24"/>
          <w:szCs w:val="24"/>
          <w:lang w:val="en-GB"/>
        </w:rPr>
        <w:t>createOrchestratorGenerator() {</w:t>
      </w:r>
    </w:p>
    <w:p w:rsidR="004653D2" w:rsidRPr="005502C8" w:rsidRDefault="004653D2" w:rsidP="005502C8">
      <w:pPr>
        <w:ind w:firstLine="709"/>
        <w:jc w:val="both"/>
        <w:rPr>
          <w:rFonts w:ascii="Times New Roman" w:hAnsi="Times New Roman"/>
          <w:i/>
          <w:sz w:val="24"/>
          <w:szCs w:val="24"/>
          <w:lang w:val="en-GB"/>
        </w:rPr>
      </w:pPr>
      <w:r w:rsidRPr="005502C8">
        <w:rPr>
          <w:rFonts w:asciiTheme="minorHAnsi" w:hAnsiTheme="minorHAnsi"/>
          <w:i/>
          <w:lang w:val="en-GB"/>
        </w:rPr>
        <w:t>if  composition exists {</w:t>
      </w:r>
    </w:p>
    <w:p w:rsidR="004653D2" w:rsidRPr="005502C8" w:rsidRDefault="005502C8" w:rsidP="004653D2">
      <w:pPr>
        <w:spacing w:after="0"/>
        <w:jc w:val="both"/>
        <w:rPr>
          <w:rFonts w:asciiTheme="minorHAnsi" w:hAnsiTheme="minorHAnsi"/>
          <w:i/>
          <w:lang w:val="en-GB"/>
        </w:rPr>
      </w:pPr>
      <w:r>
        <w:rPr>
          <w:rFonts w:asciiTheme="minorHAnsi" w:hAnsiTheme="minorHAnsi"/>
          <w:i/>
          <w:lang w:val="en-GB"/>
        </w:rPr>
        <w:tab/>
      </w:r>
      <w:r w:rsidR="004653D2" w:rsidRPr="005502C8">
        <w:rPr>
          <w:rFonts w:asciiTheme="minorHAnsi" w:hAnsiTheme="minorHAnsi"/>
          <w:i/>
          <w:lang w:val="en-GB"/>
        </w:rPr>
        <w:tab/>
        <w:t>Service orchestratorGenerator = Ø;</w:t>
      </w:r>
    </w:p>
    <w:p w:rsidR="004653D2" w:rsidRPr="005502C8" w:rsidRDefault="004653D2" w:rsidP="004653D2">
      <w:pPr>
        <w:spacing w:after="0"/>
        <w:jc w:val="both"/>
        <w:rPr>
          <w:rFonts w:asciiTheme="minorHAnsi" w:hAnsiTheme="minorHAnsi"/>
          <w:i/>
          <w:lang w:val="en-GB"/>
        </w:rPr>
      </w:pPr>
      <w:r w:rsidRPr="005502C8">
        <w:rPr>
          <w:rFonts w:asciiTheme="minorHAnsi" w:hAnsiTheme="minorHAnsi"/>
          <w:i/>
          <w:lang w:val="en-GB"/>
        </w:rPr>
        <w:tab/>
      </w:r>
      <w:r w:rsidR="005502C8">
        <w:rPr>
          <w:rFonts w:asciiTheme="minorHAnsi" w:hAnsiTheme="minorHAnsi"/>
          <w:i/>
          <w:lang w:val="en-GB"/>
        </w:rPr>
        <w:tab/>
      </w:r>
      <w:r w:rsidRPr="005502C8">
        <w:rPr>
          <w:rFonts w:asciiTheme="minorHAnsi" w:hAnsiTheme="minorHAnsi"/>
          <w:i/>
          <w:lang w:val="en-GB"/>
        </w:rPr>
        <w:t>Set&lt;SimulatedBy&gt; finalStates =  Ø;</w:t>
      </w:r>
    </w:p>
    <w:p w:rsidR="004653D2" w:rsidRPr="005502C8" w:rsidRDefault="004653D2" w:rsidP="004653D2">
      <w:pPr>
        <w:spacing w:after="0"/>
        <w:jc w:val="both"/>
        <w:rPr>
          <w:rFonts w:asciiTheme="minorHAnsi" w:hAnsiTheme="minorHAnsi"/>
          <w:i/>
          <w:lang w:val="en-GB"/>
        </w:rPr>
      </w:pPr>
      <w:r w:rsidRPr="005502C8">
        <w:rPr>
          <w:rFonts w:asciiTheme="minorHAnsi" w:hAnsiTheme="minorHAnsi"/>
          <w:i/>
          <w:lang w:val="en-GB"/>
        </w:rPr>
        <w:tab/>
      </w:r>
      <w:r w:rsidR="005502C8">
        <w:rPr>
          <w:rFonts w:asciiTheme="minorHAnsi" w:hAnsiTheme="minorHAnsi"/>
          <w:i/>
          <w:lang w:val="en-GB"/>
        </w:rPr>
        <w:tab/>
      </w:r>
      <w:r w:rsidRPr="005502C8">
        <w:rPr>
          <w:rFonts w:asciiTheme="minorHAnsi" w:hAnsiTheme="minorHAnsi"/>
          <w:i/>
          <w:lang w:val="en-GB"/>
        </w:rPr>
        <w:t>Set&lt;SimulatedBy&gt; toAdd =  Ø;</w:t>
      </w:r>
    </w:p>
    <w:p w:rsidR="004653D2" w:rsidRPr="005502C8" w:rsidRDefault="004653D2" w:rsidP="004653D2">
      <w:pPr>
        <w:spacing w:after="0"/>
        <w:jc w:val="both"/>
        <w:rPr>
          <w:rFonts w:asciiTheme="minorHAnsi" w:hAnsiTheme="minorHAnsi"/>
          <w:i/>
          <w:lang w:val="en-GB"/>
        </w:rPr>
      </w:pPr>
      <w:r w:rsidRPr="005502C8">
        <w:rPr>
          <w:rFonts w:asciiTheme="minorHAnsi" w:hAnsiTheme="minorHAnsi"/>
          <w:i/>
          <w:lang w:val="en-GB"/>
        </w:rPr>
        <w:tab/>
      </w:r>
      <w:r w:rsidR="005502C8">
        <w:rPr>
          <w:rFonts w:asciiTheme="minorHAnsi" w:hAnsiTheme="minorHAnsi"/>
          <w:i/>
          <w:lang w:val="en-GB"/>
        </w:rPr>
        <w:tab/>
      </w:r>
      <w:r w:rsidRPr="005502C8">
        <w:rPr>
          <w:rFonts w:asciiTheme="minorHAnsi" w:hAnsiTheme="minorHAnsi"/>
          <w:i/>
          <w:lang w:val="en-GB"/>
        </w:rPr>
        <w:t>Set&lt;SimulatedBy&gt; alreadyAdded =  Ø;</w:t>
      </w:r>
    </w:p>
    <w:p w:rsidR="004653D2" w:rsidRPr="005502C8" w:rsidRDefault="004653D2" w:rsidP="004653D2">
      <w:pPr>
        <w:spacing w:after="0"/>
        <w:jc w:val="both"/>
        <w:rPr>
          <w:rFonts w:asciiTheme="minorHAnsi" w:hAnsiTheme="minorHAnsi"/>
          <w:i/>
          <w:lang w:val="en-GB"/>
        </w:rPr>
      </w:pPr>
      <w:r w:rsidRPr="005502C8">
        <w:rPr>
          <w:rFonts w:asciiTheme="minorHAnsi" w:hAnsiTheme="minorHAnsi"/>
          <w:i/>
          <w:lang w:val="en-GB"/>
        </w:rPr>
        <w:tab/>
      </w:r>
      <w:r w:rsidR="005502C8">
        <w:rPr>
          <w:rFonts w:asciiTheme="minorHAnsi" w:hAnsiTheme="minorHAnsi"/>
          <w:i/>
          <w:lang w:val="en-GB"/>
        </w:rPr>
        <w:tab/>
      </w:r>
      <w:r w:rsidRPr="005502C8">
        <w:rPr>
          <w:rFonts w:asciiTheme="minorHAnsi" w:hAnsiTheme="minorHAnsi"/>
          <w:i/>
          <w:lang w:val="en-GB"/>
        </w:rPr>
        <w:t>State initialTS = target.initialState;</w:t>
      </w:r>
    </w:p>
    <w:p w:rsidR="004653D2" w:rsidRPr="005502C8" w:rsidRDefault="004653D2" w:rsidP="004653D2">
      <w:pPr>
        <w:spacing w:after="0"/>
        <w:jc w:val="both"/>
        <w:rPr>
          <w:rFonts w:asciiTheme="minorHAnsi" w:hAnsiTheme="minorHAnsi"/>
          <w:i/>
          <w:lang w:val="en-GB"/>
        </w:rPr>
      </w:pPr>
      <w:r w:rsidRPr="005502C8">
        <w:rPr>
          <w:rFonts w:asciiTheme="minorHAnsi" w:hAnsiTheme="minorHAnsi"/>
          <w:i/>
          <w:lang w:val="en-GB"/>
        </w:rPr>
        <w:tab/>
      </w:r>
      <w:r w:rsidR="005502C8">
        <w:rPr>
          <w:rFonts w:asciiTheme="minorHAnsi" w:hAnsiTheme="minorHAnsi"/>
          <w:i/>
          <w:lang w:val="en-GB"/>
        </w:rPr>
        <w:tab/>
      </w:r>
      <w:r w:rsidRPr="005502C8">
        <w:rPr>
          <w:rFonts w:asciiTheme="minorHAnsi" w:hAnsiTheme="minorHAnsi"/>
          <w:i/>
          <w:lang w:val="en-GB"/>
        </w:rPr>
        <w:t>CState initialCS = community.initialState;</w:t>
      </w:r>
    </w:p>
    <w:p w:rsidR="004653D2" w:rsidRPr="005502C8" w:rsidRDefault="004653D2" w:rsidP="004653D2">
      <w:pPr>
        <w:spacing w:after="0"/>
        <w:jc w:val="both"/>
        <w:rPr>
          <w:rFonts w:asciiTheme="minorHAnsi" w:hAnsiTheme="minorHAnsi"/>
          <w:i/>
          <w:lang w:val="en-GB"/>
        </w:rPr>
      </w:pPr>
      <w:r w:rsidRPr="005502C8">
        <w:rPr>
          <w:rFonts w:asciiTheme="minorHAnsi" w:hAnsiTheme="minorHAnsi"/>
          <w:i/>
          <w:lang w:val="en-GB"/>
        </w:rPr>
        <w:tab/>
      </w:r>
      <w:r w:rsidR="005502C8">
        <w:rPr>
          <w:rFonts w:asciiTheme="minorHAnsi" w:hAnsiTheme="minorHAnsi"/>
          <w:i/>
          <w:lang w:val="en-GB"/>
        </w:rPr>
        <w:tab/>
      </w:r>
      <w:r w:rsidRPr="005502C8">
        <w:rPr>
          <w:rFonts w:asciiTheme="minorHAnsi" w:hAnsiTheme="minorHAnsi"/>
          <w:i/>
          <w:lang w:val="en-GB"/>
        </w:rPr>
        <w:t>SimulatedBy initialStates = &lt;initialTS, initialCS&gt;;</w:t>
      </w:r>
    </w:p>
    <w:p w:rsidR="004653D2" w:rsidRPr="005502C8" w:rsidRDefault="004653D2" w:rsidP="005502C8">
      <w:pPr>
        <w:spacing w:after="0"/>
        <w:ind w:left="709" w:firstLine="709"/>
        <w:jc w:val="both"/>
        <w:rPr>
          <w:rFonts w:asciiTheme="minorHAnsi" w:hAnsiTheme="minorHAnsi"/>
          <w:i/>
          <w:lang w:val="en-GB"/>
        </w:rPr>
      </w:pPr>
      <w:r w:rsidRPr="005502C8">
        <w:rPr>
          <w:rFonts w:asciiTheme="minorHAnsi" w:hAnsiTheme="minorHAnsi"/>
          <w:i/>
          <w:lang w:val="en-GB"/>
        </w:rPr>
        <w:t>toAdd.add(initialStates);</w:t>
      </w:r>
    </w:p>
    <w:p w:rsidR="004653D2" w:rsidRPr="005502C8" w:rsidRDefault="004653D2" w:rsidP="004653D2">
      <w:pPr>
        <w:spacing w:after="0"/>
        <w:jc w:val="both"/>
        <w:rPr>
          <w:rFonts w:asciiTheme="minorHAnsi" w:hAnsiTheme="minorHAnsi"/>
          <w:i/>
          <w:lang w:val="en-GB"/>
        </w:rPr>
      </w:pPr>
    </w:p>
    <w:p w:rsidR="004653D2" w:rsidRPr="005502C8" w:rsidRDefault="004653D2" w:rsidP="005502C8">
      <w:pPr>
        <w:spacing w:after="0"/>
        <w:ind w:left="709" w:firstLine="709"/>
        <w:jc w:val="both"/>
        <w:rPr>
          <w:rFonts w:asciiTheme="minorHAnsi" w:hAnsiTheme="minorHAnsi"/>
          <w:i/>
          <w:lang w:val="en-GB"/>
        </w:rPr>
      </w:pPr>
      <w:r w:rsidRPr="005502C8">
        <w:rPr>
          <w:rFonts w:asciiTheme="minorHAnsi" w:hAnsiTheme="minorHAnsi"/>
          <w:i/>
          <w:lang w:val="en-GB"/>
        </w:rPr>
        <w:t>for each pair sim in toAdd {</w:t>
      </w:r>
    </w:p>
    <w:p w:rsidR="004653D2" w:rsidRPr="005502C8" w:rsidRDefault="004653D2" w:rsidP="004653D2">
      <w:pPr>
        <w:spacing w:after="0"/>
        <w:ind w:firstLine="708"/>
        <w:jc w:val="both"/>
        <w:rPr>
          <w:rFonts w:asciiTheme="minorHAnsi" w:hAnsiTheme="minorHAnsi"/>
          <w:i/>
          <w:lang w:val="en-GB"/>
        </w:rPr>
      </w:pPr>
      <w:r w:rsidRPr="005502C8">
        <w:rPr>
          <w:rFonts w:asciiTheme="minorHAnsi" w:hAnsiTheme="minorHAnsi"/>
          <w:i/>
          <w:lang w:val="en-GB"/>
        </w:rPr>
        <w:tab/>
      </w:r>
      <w:r w:rsidRPr="005502C8">
        <w:rPr>
          <w:rFonts w:asciiTheme="minorHAnsi" w:hAnsiTheme="minorHAnsi"/>
          <w:i/>
          <w:lang w:val="en-GB"/>
        </w:rPr>
        <w:tab/>
      </w:r>
      <w:r w:rsidR="005502C8">
        <w:rPr>
          <w:rFonts w:asciiTheme="minorHAnsi" w:hAnsiTheme="minorHAnsi"/>
          <w:i/>
          <w:lang w:val="en-GB"/>
        </w:rPr>
        <w:tab/>
      </w:r>
      <w:r w:rsidRPr="005502C8">
        <w:rPr>
          <w:rFonts w:asciiTheme="minorHAnsi" w:hAnsiTheme="minorHAnsi"/>
          <w:i/>
          <w:lang w:val="en-GB"/>
        </w:rPr>
        <w:t>alreadyAdded.add(sim);</w:t>
      </w:r>
    </w:p>
    <w:p w:rsidR="004653D2" w:rsidRPr="005502C8" w:rsidRDefault="004653D2" w:rsidP="005502C8">
      <w:pPr>
        <w:spacing w:after="0"/>
        <w:ind w:left="1419" w:firstLine="708"/>
        <w:jc w:val="both"/>
        <w:rPr>
          <w:rFonts w:asciiTheme="minorHAnsi" w:hAnsiTheme="minorHAnsi"/>
          <w:i/>
          <w:lang w:val="en-GB"/>
        </w:rPr>
      </w:pPr>
      <w:r w:rsidRPr="005502C8">
        <w:rPr>
          <w:rFonts w:asciiTheme="minorHAnsi" w:hAnsiTheme="minorHAnsi"/>
          <w:i/>
          <w:lang w:val="en-GB"/>
        </w:rPr>
        <w:t>State initTS = sim.targetState;</w:t>
      </w:r>
    </w:p>
    <w:p w:rsidR="004653D2" w:rsidRPr="005502C8" w:rsidRDefault="004653D2" w:rsidP="004653D2">
      <w:pPr>
        <w:spacing w:after="0"/>
        <w:jc w:val="both"/>
        <w:rPr>
          <w:rFonts w:asciiTheme="minorHAnsi" w:hAnsiTheme="minorHAnsi"/>
          <w:i/>
          <w:lang w:val="en-GB"/>
        </w:rPr>
      </w:pPr>
      <w:r w:rsidRPr="005502C8">
        <w:rPr>
          <w:rFonts w:asciiTheme="minorHAnsi" w:hAnsiTheme="minorHAnsi"/>
          <w:i/>
          <w:lang w:val="en-GB"/>
        </w:rPr>
        <w:tab/>
      </w:r>
      <w:r w:rsidR="005502C8">
        <w:rPr>
          <w:rFonts w:asciiTheme="minorHAnsi" w:hAnsiTheme="minorHAnsi"/>
          <w:i/>
          <w:lang w:val="en-GB"/>
        </w:rPr>
        <w:tab/>
      </w:r>
      <w:r w:rsidRPr="005502C8">
        <w:rPr>
          <w:rFonts w:asciiTheme="minorHAnsi" w:hAnsiTheme="minorHAnsi"/>
          <w:i/>
          <w:lang w:val="en-GB"/>
        </w:rPr>
        <w:tab/>
        <w:t>CState initCS = sim.communityState;</w:t>
      </w:r>
    </w:p>
    <w:p w:rsidR="004653D2" w:rsidRPr="005502C8" w:rsidRDefault="004653D2" w:rsidP="004653D2">
      <w:pPr>
        <w:spacing w:after="0"/>
        <w:jc w:val="both"/>
        <w:rPr>
          <w:rFonts w:asciiTheme="minorHAnsi" w:hAnsiTheme="minorHAnsi"/>
          <w:i/>
          <w:lang w:val="en-GB"/>
        </w:rPr>
      </w:pPr>
    </w:p>
    <w:p w:rsidR="004653D2" w:rsidRPr="005502C8" w:rsidRDefault="004653D2" w:rsidP="005502C8">
      <w:pPr>
        <w:spacing w:after="0"/>
        <w:ind w:left="1419" w:firstLine="708"/>
        <w:jc w:val="both"/>
        <w:rPr>
          <w:rFonts w:asciiTheme="minorHAnsi" w:hAnsiTheme="minorHAnsi"/>
          <w:i/>
          <w:lang w:val="en-GB"/>
        </w:rPr>
      </w:pPr>
      <w:r w:rsidRPr="005502C8">
        <w:rPr>
          <w:rFonts w:asciiTheme="minorHAnsi" w:hAnsiTheme="minorHAnsi"/>
          <w:i/>
          <w:lang w:val="en-GB"/>
        </w:rPr>
        <w:t>if (initTS.isFinal &amp; initCS.isFinal)</w:t>
      </w:r>
    </w:p>
    <w:p w:rsidR="004653D2" w:rsidRPr="005502C8" w:rsidRDefault="004653D2" w:rsidP="004653D2">
      <w:pPr>
        <w:spacing w:after="0"/>
        <w:ind w:firstLine="708"/>
        <w:jc w:val="both"/>
        <w:rPr>
          <w:rFonts w:asciiTheme="minorHAnsi" w:hAnsiTheme="minorHAnsi"/>
          <w:i/>
          <w:lang w:val="en-GB"/>
        </w:rPr>
      </w:pPr>
      <w:r w:rsidRPr="005502C8">
        <w:rPr>
          <w:rFonts w:asciiTheme="minorHAnsi" w:hAnsiTheme="minorHAnsi"/>
          <w:i/>
          <w:lang w:val="en-GB"/>
        </w:rPr>
        <w:tab/>
      </w:r>
      <w:r w:rsidRPr="005502C8">
        <w:rPr>
          <w:rFonts w:asciiTheme="minorHAnsi" w:hAnsiTheme="minorHAnsi"/>
          <w:i/>
          <w:lang w:val="en-GB"/>
        </w:rPr>
        <w:tab/>
      </w:r>
      <w:r w:rsidR="005502C8">
        <w:rPr>
          <w:rFonts w:asciiTheme="minorHAnsi" w:hAnsiTheme="minorHAnsi"/>
          <w:i/>
          <w:lang w:val="en-GB"/>
        </w:rPr>
        <w:tab/>
      </w:r>
      <w:r w:rsidRPr="005502C8">
        <w:rPr>
          <w:rFonts w:asciiTheme="minorHAnsi" w:hAnsiTheme="minorHAnsi"/>
          <w:i/>
          <w:lang w:val="en-GB"/>
        </w:rPr>
        <w:tab/>
        <w:t>finalStates.add(sim);</w:t>
      </w:r>
    </w:p>
    <w:p w:rsidR="004653D2" w:rsidRPr="005502C8" w:rsidRDefault="004653D2" w:rsidP="004653D2">
      <w:pPr>
        <w:spacing w:after="0"/>
        <w:ind w:firstLine="708"/>
        <w:jc w:val="both"/>
        <w:rPr>
          <w:rFonts w:asciiTheme="minorHAnsi" w:hAnsiTheme="minorHAnsi"/>
          <w:i/>
          <w:lang w:val="en-GB"/>
        </w:rPr>
      </w:pPr>
    </w:p>
    <w:p w:rsidR="004653D2" w:rsidRPr="005502C8" w:rsidRDefault="004653D2" w:rsidP="004653D2">
      <w:pPr>
        <w:autoSpaceDE w:val="0"/>
        <w:autoSpaceDN w:val="0"/>
        <w:adjustRightInd w:val="0"/>
        <w:spacing w:after="0"/>
        <w:rPr>
          <w:rFonts w:asciiTheme="minorHAnsi" w:hAnsiTheme="minorHAnsi"/>
          <w:i/>
          <w:lang w:val="en-GB"/>
        </w:rPr>
      </w:pPr>
      <w:r w:rsidRPr="005502C8">
        <w:rPr>
          <w:rFonts w:asciiTheme="minorHAnsi" w:hAnsiTheme="minorHAnsi"/>
          <w:i/>
          <w:lang w:val="en-GB"/>
        </w:rPr>
        <w:tab/>
      </w:r>
      <w:r w:rsidRPr="005502C8">
        <w:rPr>
          <w:rFonts w:asciiTheme="minorHAnsi" w:hAnsiTheme="minorHAnsi"/>
          <w:i/>
          <w:lang w:val="en-GB"/>
        </w:rPr>
        <w:tab/>
      </w:r>
      <w:r w:rsidR="005502C8">
        <w:rPr>
          <w:rFonts w:asciiTheme="minorHAnsi" w:hAnsiTheme="minorHAnsi"/>
          <w:i/>
          <w:lang w:val="en-GB"/>
        </w:rPr>
        <w:tab/>
      </w:r>
      <w:r w:rsidR="005502C8">
        <w:rPr>
          <w:rFonts w:asciiTheme="minorHAnsi" w:hAnsiTheme="minorHAnsi"/>
          <w:i/>
          <w:lang w:val="en-GB"/>
        </w:rPr>
        <w:tab/>
      </w:r>
      <w:r w:rsidRPr="005502C8">
        <w:rPr>
          <w:rFonts w:asciiTheme="minorHAnsi" w:hAnsiTheme="minorHAnsi"/>
          <w:i/>
          <w:lang w:val="en-GB"/>
        </w:rPr>
        <w:t>for each action a of initTS {</w:t>
      </w:r>
    </w:p>
    <w:p w:rsidR="004653D2" w:rsidRPr="005502C8" w:rsidRDefault="004653D2" w:rsidP="004653D2">
      <w:pPr>
        <w:spacing w:after="0"/>
        <w:jc w:val="both"/>
        <w:rPr>
          <w:rFonts w:asciiTheme="minorHAnsi" w:hAnsiTheme="minorHAnsi"/>
          <w:i/>
          <w:lang w:val="en-GB"/>
        </w:rPr>
      </w:pPr>
      <w:r w:rsidRPr="005502C8">
        <w:rPr>
          <w:rFonts w:asciiTheme="minorHAnsi" w:hAnsiTheme="minorHAnsi"/>
          <w:i/>
          <w:lang w:val="en-GB"/>
        </w:rPr>
        <w:tab/>
      </w:r>
      <w:r w:rsidRPr="005502C8">
        <w:rPr>
          <w:rFonts w:asciiTheme="minorHAnsi" w:hAnsiTheme="minorHAnsi"/>
          <w:i/>
          <w:lang w:val="en-GB"/>
        </w:rPr>
        <w:tab/>
      </w:r>
      <w:r w:rsidRPr="005502C8">
        <w:rPr>
          <w:rFonts w:asciiTheme="minorHAnsi" w:hAnsiTheme="minorHAnsi"/>
          <w:i/>
          <w:lang w:val="en-GB"/>
        </w:rPr>
        <w:tab/>
      </w:r>
      <w:r w:rsidR="005502C8">
        <w:rPr>
          <w:rFonts w:asciiTheme="minorHAnsi" w:hAnsiTheme="minorHAnsi"/>
          <w:i/>
          <w:lang w:val="en-GB"/>
        </w:rPr>
        <w:tab/>
      </w:r>
      <w:r w:rsidR="005502C8">
        <w:rPr>
          <w:rFonts w:asciiTheme="minorHAnsi" w:hAnsiTheme="minorHAnsi"/>
          <w:i/>
          <w:lang w:val="en-GB"/>
        </w:rPr>
        <w:tab/>
      </w:r>
      <w:r w:rsidRPr="005502C8">
        <w:rPr>
          <w:rFonts w:asciiTheme="minorHAnsi" w:hAnsiTheme="minorHAnsi"/>
          <w:i/>
          <w:lang w:val="en-GB"/>
        </w:rPr>
        <w:t>State nextTS = target.getNextStates(initTS, a);</w:t>
      </w:r>
    </w:p>
    <w:p w:rsidR="004653D2" w:rsidRPr="005502C8" w:rsidRDefault="004653D2" w:rsidP="004653D2">
      <w:pPr>
        <w:spacing w:after="0"/>
        <w:jc w:val="both"/>
        <w:rPr>
          <w:rFonts w:asciiTheme="minorHAnsi" w:hAnsiTheme="minorHAnsi"/>
          <w:i/>
          <w:lang w:val="en-GB"/>
        </w:rPr>
      </w:pPr>
      <w:r w:rsidRPr="005502C8">
        <w:rPr>
          <w:rFonts w:asciiTheme="minorHAnsi" w:hAnsiTheme="minorHAnsi"/>
          <w:i/>
          <w:lang w:val="en-GB"/>
        </w:rPr>
        <w:tab/>
      </w:r>
      <w:r w:rsidRPr="005502C8">
        <w:rPr>
          <w:rFonts w:asciiTheme="minorHAnsi" w:hAnsiTheme="minorHAnsi"/>
          <w:i/>
          <w:lang w:val="en-GB"/>
        </w:rPr>
        <w:tab/>
      </w:r>
      <w:r w:rsidRPr="005502C8">
        <w:rPr>
          <w:rFonts w:asciiTheme="minorHAnsi" w:hAnsiTheme="minorHAnsi"/>
          <w:i/>
          <w:lang w:val="en-GB"/>
        </w:rPr>
        <w:tab/>
      </w:r>
      <w:r w:rsidR="005502C8">
        <w:rPr>
          <w:rFonts w:asciiTheme="minorHAnsi" w:hAnsiTheme="minorHAnsi"/>
          <w:i/>
          <w:lang w:val="en-GB"/>
        </w:rPr>
        <w:tab/>
      </w:r>
      <w:r w:rsidR="005502C8">
        <w:rPr>
          <w:rFonts w:asciiTheme="minorHAnsi" w:hAnsiTheme="minorHAnsi"/>
          <w:i/>
          <w:lang w:val="en-GB"/>
        </w:rPr>
        <w:tab/>
      </w:r>
      <w:r w:rsidRPr="005502C8">
        <w:rPr>
          <w:rFonts w:asciiTheme="minorHAnsi" w:hAnsiTheme="minorHAnsi"/>
          <w:i/>
          <w:lang w:val="en-GB"/>
        </w:rPr>
        <w:t>OrchestratorKey key = &lt;sim, a&gt;;</w:t>
      </w:r>
    </w:p>
    <w:p w:rsidR="004653D2" w:rsidRPr="005502C8" w:rsidRDefault="004653D2" w:rsidP="004653D2">
      <w:pPr>
        <w:spacing w:after="0"/>
        <w:jc w:val="both"/>
        <w:rPr>
          <w:rFonts w:asciiTheme="minorHAnsi" w:hAnsiTheme="minorHAnsi"/>
          <w:i/>
          <w:lang w:val="en-GB"/>
        </w:rPr>
      </w:pPr>
      <w:r w:rsidRPr="005502C8">
        <w:rPr>
          <w:rFonts w:asciiTheme="minorHAnsi" w:hAnsiTheme="minorHAnsi"/>
          <w:i/>
          <w:lang w:val="en-GB"/>
        </w:rPr>
        <w:tab/>
      </w:r>
      <w:r w:rsidRPr="005502C8">
        <w:rPr>
          <w:rFonts w:asciiTheme="minorHAnsi" w:hAnsiTheme="minorHAnsi"/>
          <w:i/>
          <w:lang w:val="en-GB"/>
        </w:rPr>
        <w:tab/>
      </w:r>
      <w:r w:rsidRPr="005502C8">
        <w:rPr>
          <w:rFonts w:asciiTheme="minorHAnsi" w:hAnsiTheme="minorHAnsi"/>
          <w:i/>
          <w:lang w:val="en-GB"/>
        </w:rPr>
        <w:tab/>
      </w:r>
      <w:r w:rsidR="005502C8">
        <w:rPr>
          <w:rFonts w:asciiTheme="minorHAnsi" w:hAnsiTheme="minorHAnsi"/>
          <w:i/>
          <w:lang w:val="en-GB"/>
        </w:rPr>
        <w:tab/>
      </w:r>
      <w:r w:rsidR="005502C8">
        <w:rPr>
          <w:rFonts w:asciiTheme="minorHAnsi" w:hAnsiTheme="minorHAnsi"/>
          <w:i/>
          <w:lang w:val="en-GB"/>
        </w:rPr>
        <w:tab/>
      </w:r>
      <w:r w:rsidRPr="005502C8">
        <w:rPr>
          <w:rFonts w:asciiTheme="minorHAnsi" w:hAnsiTheme="minorHAnsi"/>
          <w:i/>
          <w:lang w:val="en-GB"/>
        </w:rPr>
        <w:t>Set&lt;Service&gt; serv = orchestrator[key];</w:t>
      </w:r>
    </w:p>
    <w:p w:rsidR="004653D2" w:rsidRPr="005502C8" w:rsidRDefault="004653D2" w:rsidP="004653D2">
      <w:pPr>
        <w:spacing w:after="0"/>
        <w:jc w:val="both"/>
        <w:rPr>
          <w:rFonts w:asciiTheme="minorHAnsi" w:hAnsiTheme="minorHAnsi"/>
          <w:i/>
          <w:lang w:val="en-GB"/>
        </w:rPr>
      </w:pPr>
      <w:r w:rsidRPr="005502C8">
        <w:rPr>
          <w:rFonts w:asciiTheme="minorHAnsi" w:hAnsiTheme="minorHAnsi"/>
          <w:i/>
          <w:lang w:val="en-GB"/>
        </w:rPr>
        <w:tab/>
      </w:r>
      <w:r w:rsidRPr="005502C8">
        <w:rPr>
          <w:rFonts w:asciiTheme="minorHAnsi" w:hAnsiTheme="minorHAnsi"/>
          <w:i/>
          <w:lang w:val="en-GB"/>
        </w:rPr>
        <w:tab/>
      </w:r>
      <w:r w:rsidRPr="005502C8">
        <w:rPr>
          <w:rFonts w:asciiTheme="minorHAnsi" w:hAnsiTheme="minorHAnsi"/>
          <w:i/>
          <w:lang w:val="en-GB"/>
        </w:rPr>
        <w:tab/>
      </w:r>
      <w:r w:rsidR="005502C8">
        <w:rPr>
          <w:rFonts w:asciiTheme="minorHAnsi" w:hAnsiTheme="minorHAnsi"/>
          <w:i/>
          <w:lang w:val="en-GB"/>
        </w:rPr>
        <w:tab/>
      </w:r>
      <w:r w:rsidR="005502C8">
        <w:rPr>
          <w:rFonts w:asciiTheme="minorHAnsi" w:hAnsiTheme="minorHAnsi"/>
          <w:i/>
          <w:lang w:val="en-GB"/>
        </w:rPr>
        <w:tab/>
      </w:r>
      <w:r w:rsidRPr="005502C8">
        <w:rPr>
          <w:rFonts w:asciiTheme="minorHAnsi" w:hAnsiTheme="minorHAnsi"/>
          <w:i/>
          <w:lang w:val="en-GB"/>
        </w:rPr>
        <w:t>for each service si in serv {</w:t>
      </w:r>
    </w:p>
    <w:p w:rsidR="005502C8" w:rsidRDefault="004653D2" w:rsidP="004653D2">
      <w:pPr>
        <w:spacing w:after="0"/>
        <w:jc w:val="both"/>
        <w:rPr>
          <w:rFonts w:asciiTheme="minorHAnsi" w:hAnsiTheme="minorHAnsi"/>
          <w:i/>
          <w:lang w:val="en-GB"/>
        </w:rPr>
      </w:pPr>
      <w:r w:rsidRPr="005502C8">
        <w:rPr>
          <w:rFonts w:asciiTheme="minorHAnsi" w:hAnsiTheme="minorHAnsi"/>
          <w:i/>
          <w:lang w:val="en-GB"/>
        </w:rPr>
        <w:tab/>
      </w:r>
      <w:r w:rsidRPr="005502C8">
        <w:rPr>
          <w:rFonts w:asciiTheme="minorHAnsi" w:hAnsiTheme="minorHAnsi"/>
          <w:i/>
          <w:lang w:val="en-GB"/>
        </w:rPr>
        <w:tab/>
      </w:r>
      <w:r w:rsidRPr="005502C8">
        <w:rPr>
          <w:rFonts w:asciiTheme="minorHAnsi" w:hAnsiTheme="minorHAnsi"/>
          <w:i/>
          <w:lang w:val="en-GB"/>
        </w:rPr>
        <w:tab/>
      </w:r>
      <w:r w:rsidRPr="005502C8">
        <w:rPr>
          <w:rFonts w:asciiTheme="minorHAnsi" w:hAnsiTheme="minorHAnsi"/>
          <w:i/>
          <w:lang w:val="en-GB"/>
        </w:rPr>
        <w:tab/>
      </w:r>
      <w:r w:rsidR="005502C8">
        <w:rPr>
          <w:rFonts w:asciiTheme="minorHAnsi" w:hAnsiTheme="minorHAnsi"/>
          <w:i/>
          <w:lang w:val="en-GB"/>
        </w:rPr>
        <w:tab/>
      </w:r>
      <w:r w:rsidR="005502C8">
        <w:rPr>
          <w:rFonts w:asciiTheme="minorHAnsi" w:hAnsiTheme="minorHAnsi"/>
          <w:i/>
          <w:lang w:val="en-GB"/>
        </w:rPr>
        <w:tab/>
        <w:t xml:space="preserve">Set&lt;State&gt; </w:t>
      </w:r>
      <w:r w:rsidRPr="005502C8">
        <w:rPr>
          <w:rFonts w:asciiTheme="minorHAnsi" w:hAnsiTheme="minorHAnsi"/>
          <w:i/>
          <w:lang w:val="en-GB"/>
        </w:rPr>
        <w:t xml:space="preserve">nextCommunityState = </w:t>
      </w:r>
    </w:p>
    <w:p w:rsidR="004653D2" w:rsidRPr="005502C8" w:rsidRDefault="005502C8" w:rsidP="004653D2">
      <w:pPr>
        <w:spacing w:after="0"/>
        <w:jc w:val="both"/>
        <w:rPr>
          <w:rFonts w:asciiTheme="minorHAnsi" w:hAnsiTheme="minorHAnsi"/>
          <w:i/>
          <w:lang w:val="en-GB"/>
        </w:rPr>
      </w:pPr>
      <w:r>
        <w:rPr>
          <w:rFonts w:asciiTheme="minorHAnsi" w:hAnsiTheme="minorHAnsi"/>
          <w:i/>
          <w:lang w:val="en-GB"/>
        </w:rPr>
        <w:tab/>
      </w:r>
      <w:r>
        <w:rPr>
          <w:rFonts w:asciiTheme="minorHAnsi" w:hAnsiTheme="minorHAnsi"/>
          <w:i/>
          <w:lang w:val="en-GB"/>
        </w:rPr>
        <w:tab/>
      </w:r>
      <w:r>
        <w:rPr>
          <w:rFonts w:asciiTheme="minorHAnsi" w:hAnsiTheme="minorHAnsi"/>
          <w:i/>
          <w:lang w:val="en-GB"/>
        </w:rPr>
        <w:tab/>
      </w:r>
      <w:r>
        <w:rPr>
          <w:rFonts w:asciiTheme="minorHAnsi" w:hAnsiTheme="minorHAnsi"/>
          <w:i/>
          <w:lang w:val="en-GB"/>
        </w:rPr>
        <w:tab/>
      </w:r>
      <w:r>
        <w:rPr>
          <w:rFonts w:asciiTheme="minorHAnsi" w:hAnsiTheme="minorHAnsi"/>
          <w:i/>
          <w:lang w:val="en-GB"/>
        </w:rPr>
        <w:tab/>
      </w:r>
      <w:r>
        <w:rPr>
          <w:rFonts w:asciiTheme="minorHAnsi" w:hAnsiTheme="minorHAnsi"/>
          <w:i/>
          <w:lang w:val="en-GB"/>
        </w:rPr>
        <w:tab/>
      </w:r>
      <w:r w:rsidR="004653D2" w:rsidRPr="005502C8">
        <w:rPr>
          <w:rFonts w:asciiTheme="minorHAnsi" w:hAnsiTheme="minorHAnsi"/>
          <w:i/>
          <w:lang w:val="en-GB"/>
        </w:rPr>
        <w:t>si.getNextStates(initialCS[i], a);</w:t>
      </w:r>
    </w:p>
    <w:p w:rsidR="004653D2" w:rsidRPr="005502C8" w:rsidRDefault="004653D2" w:rsidP="004653D2">
      <w:pPr>
        <w:spacing w:after="0"/>
        <w:jc w:val="both"/>
        <w:rPr>
          <w:rFonts w:asciiTheme="minorHAnsi" w:hAnsiTheme="minorHAnsi"/>
          <w:i/>
          <w:lang w:val="en-GB"/>
        </w:rPr>
      </w:pPr>
      <w:r w:rsidRPr="005502C8">
        <w:rPr>
          <w:rFonts w:asciiTheme="minorHAnsi" w:hAnsiTheme="minorHAnsi"/>
          <w:i/>
          <w:lang w:val="en-GB"/>
        </w:rPr>
        <w:tab/>
      </w:r>
      <w:r w:rsidRPr="005502C8">
        <w:rPr>
          <w:rFonts w:asciiTheme="minorHAnsi" w:hAnsiTheme="minorHAnsi"/>
          <w:i/>
          <w:lang w:val="en-GB"/>
        </w:rPr>
        <w:tab/>
      </w:r>
      <w:r w:rsidRPr="005502C8">
        <w:rPr>
          <w:rFonts w:asciiTheme="minorHAnsi" w:hAnsiTheme="minorHAnsi"/>
          <w:i/>
          <w:lang w:val="en-GB"/>
        </w:rPr>
        <w:tab/>
      </w:r>
      <w:r w:rsidRPr="005502C8">
        <w:rPr>
          <w:rFonts w:asciiTheme="minorHAnsi" w:hAnsiTheme="minorHAnsi"/>
          <w:i/>
          <w:lang w:val="en-GB"/>
        </w:rPr>
        <w:tab/>
      </w:r>
      <w:r w:rsidR="00AD52E9">
        <w:rPr>
          <w:rFonts w:asciiTheme="minorHAnsi" w:hAnsiTheme="minorHAnsi"/>
          <w:i/>
          <w:lang w:val="en-GB"/>
        </w:rPr>
        <w:tab/>
      </w:r>
      <w:r w:rsidR="00AD52E9">
        <w:rPr>
          <w:rFonts w:asciiTheme="minorHAnsi" w:hAnsiTheme="minorHAnsi"/>
          <w:i/>
          <w:lang w:val="en-GB"/>
        </w:rPr>
        <w:tab/>
      </w:r>
      <w:r w:rsidRPr="005502C8">
        <w:rPr>
          <w:rFonts w:asciiTheme="minorHAnsi" w:hAnsiTheme="minorHAnsi"/>
          <w:i/>
          <w:lang w:val="en-GB"/>
        </w:rPr>
        <w:t xml:space="preserve">for each state ns in nextCommunityState { </w:t>
      </w:r>
    </w:p>
    <w:p w:rsidR="004653D2" w:rsidRPr="005502C8" w:rsidRDefault="004653D2" w:rsidP="004653D2">
      <w:pPr>
        <w:spacing w:after="0"/>
        <w:jc w:val="both"/>
        <w:rPr>
          <w:rFonts w:asciiTheme="minorHAnsi" w:hAnsiTheme="minorHAnsi"/>
          <w:i/>
          <w:lang w:val="en-GB"/>
        </w:rPr>
      </w:pPr>
      <w:r w:rsidRPr="005502C8">
        <w:rPr>
          <w:rFonts w:asciiTheme="minorHAnsi" w:hAnsiTheme="minorHAnsi"/>
          <w:i/>
          <w:lang w:val="en-GB"/>
        </w:rPr>
        <w:tab/>
      </w:r>
      <w:r w:rsidRPr="005502C8">
        <w:rPr>
          <w:rFonts w:asciiTheme="minorHAnsi" w:hAnsiTheme="minorHAnsi"/>
          <w:i/>
          <w:lang w:val="en-GB"/>
        </w:rPr>
        <w:tab/>
      </w:r>
      <w:r w:rsidRPr="005502C8">
        <w:rPr>
          <w:rFonts w:asciiTheme="minorHAnsi" w:hAnsiTheme="minorHAnsi"/>
          <w:i/>
          <w:lang w:val="en-GB"/>
        </w:rPr>
        <w:tab/>
      </w:r>
      <w:r w:rsidRPr="005502C8">
        <w:rPr>
          <w:rFonts w:asciiTheme="minorHAnsi" w:hAnsiTheme="minorHAnsi"/>
          <w:i/>
          <w:lang w:val="en-GB"/>
        </w:rPr>
        <w:tab/>
      </w:r>
      <w:r w:rsidRPr="005502C8">
        <w:rPr>
          <w:rFonts w:asciiTheme="minorHAnsi" w:hAnsiTheme="minorHAnsi"/>
          <w:i/>
          <w:lang w:val="en-GB"/>
        </w:rPr>
        <w:tab/>
      </w:r>
      <w:r w:rsidR="00AD52E9">
        <w:rPr>
          <w:rFonts w:asciiTheme="minorHAnsi" w:hAnsiTheme="minorHAnsi"/>
          <w:i/>
          <w:lang w:val="en-GB"/>
        </w:rPr>
        <w:tab/>
      </w:r>
      <w:r w:rsidR="00AD52E9">
        <w:rPr>
          <w:rFonts w:asciiTheme="minorHAnsi" w:hAnsiTheme="minorHAnsi"/>
          <w:i/>
          <w:lang w:val="en-GB"/>
        </w:rPr>
        <w:tab/>
      </w:r>
      <w:r w:rsidRPr="005502C8">
        <w:rPr>
          <w:rFonts w:asciiTheme="minorHAnsi" w:hAnsiTheme="minorHAnsi"/>
          <w:i/>
          <w:lang w:val="en-GB"/>
        </w:rPr>
        <w:t>CState cs = initialCS.copy;</w:t>
      </w:r>
    </w:p>
    <w:p w:rsidR="004653D2" w:rsidRPr="005502C8" w:rsidRDefault="004653D2" w:rsidP="00AD52E9">
      <w:pPr>
        <w:spacing w:after="0"/>
        <w:ind w:left="4254" w:firstLine="709"/>
        <w:jc w:val="both"/>
        <w:rPr>
          <w:rFonts w:asciiTheme="minorHAnsi" w:hAnsiTheme="minorHAnsi"/>
          <w:i/>
          <w:lang w:val="en-GB"/>
        </w:rPr>
      </w:pPr>
      <w:r w:rsidRPr="005502C8">
        <w:rPr>
          <w:rFonts w:asciiTheme="minorHAnsi" w:hAnsiTheme="minorHAnsi"/>
          <w:i/>
          <w:lang w:val="en-GB"/>
        </w:rPr>
        <w:t>cs[i] = ns;</w:t>
      </w:r>
    </w:p>
    <w:p w:rsidR="004653D2" w:rsidRPr="005502C8" w:rsidRDefault="004653D2" w:rsidP="00AD52E9">
      <w:pPr>
        <w:spacing w:after="0"/>
        <w:ind w:left="4254" w:firstLine="709"/>
        <w:jc w:val="both"/>
        <w:rPr>
          <w:rFonts w:asciiTheme="minorHAnsi" w:hAnsiTheme="minorHAnsi"/>
          <w:i/>
          <w:lang w:val="en-GB"/>
        </w:rPr>
      </w:pPr>
      <w:r w:rsidRPr="005502C8">
        <w:rPr>
          <w:rFonts w:asciiTheme="minorHAnsi" w:hAnsiTheme="minorHAnsi"/>
          <w:i/>
          <w:lang w:val="en-GB"/>
        </w:rPr>
        <w:t>SimulatedBy newSim = &lt;nextTS, cs&gt;;</w:t>
      </w:r>
    </w:p>
    <w:p w:rsidR="004653D2" w:rsidRPr="005502C8" w:rsidRDefault="004653D2" w:rsidP="00AD52E9">
      <w:pPr>
        <w:spacing w:after="0"/>
        <w:ind w:left="4963"/>
        <w:jc w:val="both"/>
        <w:rPr>
          <w:rFonts w:asciiTheme="minorHAnsi" w:hAnsiTheme="minorHAnsi"/>
          <w:i/>
          <w:lang w:val="en-GB"/>
        </w:rPr>
      </w:pPr>
      <w:r w:rsidRPr="005502C8">
        <w:rPr>
          <w:rFonts w:asciiTheme="minorHAnsi" w:hAnsiTheme="minorHAnsi"/>
          <w:i/>
          <w:lang w:val="en-GB"/>
        </w:rPr>
        <w:t>orchestratorGenerator.add(&lt;inititialStates-a-newSim;&gt;);</w:t>
      </w:r>
    </w:p>
    <w:p w:rsidR="004653D2" w:rsidRPr="005502C8" w:rsidRDefault="004653D2" w:rsidP="00AD52E9">
      <w:pPr>
        <w:spacing w:after="0"/>
        <w:ind w:left="4254" w:firstLine="709"/>
        <w:jc w:val="both"/>
        <w:rPr>
          <w:rFonts w:asciiTheme="minorHAnsi" w:hAnsiTheme="minorHAnsi"/>
          <w:i/>
          <w:lang w:val="en-GB"/>
        </w:rPr>
      </w:pPr>
      <w:r w:rsidRPr="005502C8">
        <w:rPr>
          <w:rFonts w:asciiTheme="minorHAnsi" w:hAnsiTheme="minorHAnsi"/>
          <w:bCs/>
          <w:i/>
          <w:lang w:val="en-GB"/>
        </w:rPr>
        <w:t>if</w:t>
      </w:r>
      <w:r w:rsidRPr="005502C8">
        <w:rPr>
          <w:rFonts w:asciiTheme="minorHAnsi" w:hAnsiTheme="minorHAnsi"/>
          <w:i/>
          <w:lang w:val="en-GB"/>
        </w:rPr>
        <w:t xml:space="preserve"> (!alreadyAdded.contains(newSim)) </w:t>
      </w:r>
    </w:p>
    <w:p w:rsidR="004653D2" w:rsidRPr="005502C8" w:rsidRDefault="004653D2" w:rsidP="00AD52E9">
      <w:pPr>
        <w:spacing w:after="0"/>
        <w:ind w:left="4963" w:firstLine="709"/>
        <w:jc w:val="both"/>
        <w:rPr>
          <w:rFonts w:asciiTheme="minorHAnsi" w:hAnsiTheme="minorHAnsi"/>
          <w:i/>
          <w:lang w:val="en-GB"/>
        </w:rPr>
      </w:pPr>
      <w:r w:rsidRPr="005502C8">
        <w:rPr>
          <w:rFonts w:asciiTheme="minorHAnsi" w:hAnsiTheme="minorHAnsi"/>
          <w:i/>
          <w:lang w:val="en-GB"/>
        </w:rPr>
        <w:t>toAdd.add(newSim);</w:t>
      </w:r>
    </w:p>
    <w:p w:rsidR="004653D2" w:rsidRPr="005502C8" w:rsidRDefault="004653D2" w:rsidP="004653D2">
      <w:pPr>
        <w:spacing w:after="0"/>
        <w:jc w:val="both"/>
        <w:rPr>
          <w:rFonts w:asciiTheme="minorHAnsi" w:hAnsiTheme="minorHAnsi"/>
          <w:i/>
          <w:lang w:val="en-GB"/>
        </w:rPr>
      </w:pPr>
      <w:r w:rsidRPr="005502C8">
        <w:rPr>
          <w:rFonts w:asciiTheme="minorHAnsi" w:hAnsiTheme="minorHAnsi"/>
          <w:i/>
          <w:lang w:val="en-GB"/>
        </w:rPr>
        <w:tab/>
      </w:r>
      <w:r w:rsidRPr="005502C8">
        <w:rPr>
          <w:rFonts w:asciiTheme="minorHAnsi" w:hAnsiTheme="minorHAnsi"/>
          <w:i/>
          <w:lang w:val="en-GB"/>
        </w:rPr>
        <w:tab/>
      </w:r>
      <w:r w:rsidRPr="005502C8">
        <w:rPr>
          <w:rFonts w:asciiTheme="minorHAnsi" w:hAnsiTheme="minorHAnsi"/>
          <w:i/>
          <w:lang w:val="en-GB"/>
        </w:rPr>
        <w:tab/>
      </w:r>
      <w:r w:rsidRPr="005502C8">
        <w:rPr>
          <w:rFonts w:asciiTheme="minorHAnsi" w:hAnsiTheme="minorHAnsi"/>
          <w:i/>
          <w:lang w:val="en-GB"/>
        </w:rPr>
        <w:tab/>
      </w:r>
      <w:r w:rsidR="00AD52E9">
        <w:rPr>
          <w:rFonts w:asciiTheme="minorHAnsi" w:hAnsiTheme="minorHAnsi"/>
          <w:i/>
          <w:lang w:val="en-GB"/>
        </w:rPr>
        <w:tab/>
      </w:r>
      <w:r w:rsidR="00AD52E9">
        <w:rPr>
          <w:rFonts w:asciiTheme="minorHAnsi" w:hAnsiTheme="minorHAnsi"/>
          <w:i/>
          <w:lang w:val="en-GB"/>
        </w:rPr>
        <w:tab/>
      </w:r>
      <w:r w:rsidRPr="005502C8">
        <w:rPr>
          <w:rFonts w:asciiTheme="minorHAnsi" w:hAnsiTheme="minorHAnsi"/>
          <w:i/>
          <w:lang w:val="en-GB"/>
        </w:rPr>
        <w:t>}</w:t>
      </w:r>
    </w:p>
    <w:p w:rsidR="004653D2" w:rsidRPr="005502C8" w:rsidRDefault="004653D2" w:rsidP="004653D2">
      <w:pPr>
        <w:spacing w:after="0"/>
        <w:jc w:val="both"/>
        <w:rPr>
          <w:rFonts w:asciiTheme="minorHAnsi" w:hAnsiTheme="minorHAnsi"/>
          <w:i/>
          <w:lang w:val="en-GB"/>
        </w:rPr>
      </w:pPr>
      <w:r w:rsidRPr="005502C8">
        <w:rPr>
          <w:rFonts w:asciiTheme="minorHAnsi" w:hAnsiTheme="minorHAnsi"/>
          <w:i/>
          <w:lang w:val="en-GB"/>
        </w:rPr>
        <w:tab/>
      </w:r>
      <w:r w:rsidRPr="005502C8">
        <w:rPr>
          <w:rFonts w:asciiTheme="minorHAnsi" w:hAnsiTheme="minorHAnsi"/>
          <w:i/>
          <w:lang w:val="en-GB"/>
        </w:rPr>
        <w:tab/>
      </w:r>
      <w:r w:rsidRPr="005502C8">
        <w:rPr>
          <w:rFonts w:asciiTheme="minorHAnsi" w:hAnsiTheme="minorHAnsi"/>
          <w:i/>
          <w:lang w:val="en-GB"/>
        </w:rPr>
        <w:tab/>
      </w:r>
      <w:r w:rsidR="00AD52E9">
        <w:rPr>
          <w:rFonts w:asciiTheme="minorHAnsi" w:hAnsiTheme="minorHAnsi"/>
          <w:i/>
          <w:lang w:val="en-GB"/>
        </w:rPr>
        <w:tab/>
      </w:r>
      <w:r w:rsidR="00AD52E9">
        <w:rPr>
          <w:rFonts w:asciiTheme="minorHAnsi" w:hAnsiTheme="minorHAnsi"/>
          <w:i/>
          <w:lang w:val="en-GB"/>
        </w:rPr>
        <w:tab/>
      </w:r>
      <w:r w:rsidRPr="005502C8">
        <w:rPr>
          <w:rFonts w:asciiTheme="minorHAnsi" w:hAnsiTheme="minorHAnsi"/>
          <w:i/>
          <w:lang w:val="en-GB"/>
        </w:rPr>
        <w:t>}</w:t>
      </w:r>
    </w:p>
    <w:p w:rsidR="004653D2" w:rsidRPr="005502C8" w:rsidRDefault="004653D2" w:rsidP="004653D2">
      <w:pPr>
        <w:spacing w:after="0"/>
        <w:jc w:val="both"/>
        <w:rPr>
          <w:rFonts w:asciiTheme="minorHAnsi" w:hAnsiTheme="minorHAnsi"/>
          <w:i/>
          <w:lang w:val="en-GB"/>
        </w:rPr>
      </w:pPr>
      <w:r w:rsidRPr="005502C8">
        <w:rPr>
          <w:rFonts w:asciiTheme="minorHAnsi" w:hAnsiTheme="minorHAnsi"/>
          <w:i/>
          <w:lang w:val="en-GB"/>
        </w:rPr>
        <w:tab/>
      </w:r>
      <w:r w:rsidRPr="005502C8">
        <w:rPr>
          <w:rFonts w:asciiTheme="minorHAnsi" w:hAnsiTheme="minorHAnsi"/>
          <w:i/>
          <w:lang w:val="en-GB"/>
        </w:rPr>
        <w:tab/>
      </w:r>
      <w:r w:rsidR="00AD52E9">
        <w:rPr>
          <w:rFonts w:asciiTheme="minorHAnsi" w:hAnsiTheme="minorHAnsi"/>
          <w:i/>
          <w:lang w:val="en-GB"/>
        </w:rPr>
        <w:tab/>
      </w:r>
      <w:r w:rsidR="00AD52E9">
        <w:rPr>
          <w:rFonts w:asciiTheme="minorHAnsi" w:hAnsiTheme="minorHAnsi"/>
          <w:i/>
          <w:lang w:val="en-GB"/>
        </w:rPr>
        <w:tab/>
      </w:r>
      <w:r w:rsidRPr="005502C8">
        <w:rPr>
          <w:rFonts w:asciiTheme="minorHAnsi" w:hAnsiTheme="minorHAnsi"/>
          <w:i/>
          <w:lang w:val="en-GB"/>
        </w:rPr>
        <w:t>}</w:t>
      </w:r>
    </w:p>
    <w:p w:rsidR="004653D2" w:rsidRPr="005502C8" w:rsidRDefault="004653D2" w:rsidP="004653D2">
      <w:pPr>
        <w:autoSpaceDE w:val="0"/>
        <w:autoSpaceDN w:val="0"/>
        <w:adjustRightInd w:val="0"/>
        <w:spacing w:after="0"/>
        <w:rPr>
          <w:rFonts w:asciiTheme="minorHAnsi" w:hAnsiTheme="minorHAnsi"/>
          <w:i/>
          <w:color w:val="000000"/>
          <w:lang w:val="en-GB"/>
        </w:rPr>
      </w:pPr>
      <w:r w:rsidRPr="005502C8">
        <w:rPr>
          <w:rFonts w:asciiTheme="minorHAnsi" w:hAnsiTheme="minorHAnsi"/>
          <w:i/>
          <w:color w:val="000000"/>
          <w:lang w:val="en-GB"/>
        </w:rPr>
        <w:lastRenderedPageBreak/>
        <w:tab/>
      </w:r>
      <w:r w:rsidRPr="005502C8">
        <w:rPr>
          <w:rFonts w:asciiTheme="minorHAnsi" w:hAnsiTheme="minorHAnsi"/>
          <w:i/>
          <w:color w:val="000000"/>
          <w:lang w:val="en-GB"/>
        </w:rPr>
        <w:tab/>
      </w:r>
      <w:r w:rsidR="00AD52E9">
        <w:rPr>
          <w:rFonts w:asciiTheme="minorHAnsi" w:hAnsiTheme="minorHAnsi"/>
          <w:i/>
          <w:color w:val="000000"/>
          <w:lang w:val="en-GB"/>
        </w:rPr>
        <w:tab/>
      </w:r>
      <w:r w:rsidRPr="005502C8">
        <w:rPr>
          <w:rFonts w:asciiTheme="minorHAnsi" w:hAnsiTheme="minorHAnsi"/>
          <w:i/>
          <w:color w:val="000000"/>
          <w:lang w:val="en-GB"/>
        </w:rPr>
        <w:t>toAdd.remove(simulated);</w:t>
      </w:r>
    </w:p>
    <w:p w:rsidR="004653D2" w:rsidRPr="005502C8" w:rsidRDefault="004653D2" w:rsidP="004653D2">
      <w:pPr>
        <w:autoSpaceDE w:val="0"/>
        <w:autoSpaceDN w:val="0"/>
        <w:adjustRightInd w:val="0"/>
        <w:spacing w:after="0"/>
        <w:rPr>
          <w:rFonts w:asciiTheme="minorHAnsi" w:hAnsiTheme="minorHAnsi"/>
          <w:i/>
          <w:lang w:val="en-GB"/>
        </w:rPr>
      </w:pPr>
      <w:r w:rsidRPr="005502C8">
        <w:rPr>
          <w:rFonts w:asciiTheme="minorHAnsi" w:hAnsiTheme="minorHAnsi"/>
          <w:i/>
          <w:color w:val="000000"/>
          <w:lang w:val="en-GB"/>
        </w:rPr>
        <w:tab/>
      </w:r>
      <w:r w:rsidR="00AD52E9">
        <w:rPr>
          <w:rFonts w:asciiTheme="minorHAnsi" w:hAnsiTheme="minorHAnsi"/>
          <w:i/>
          <w:color w:val="000000"/>
          <w:lang w:val="en-GB"/>
        </w:rPr>
        <w:tab/>
      </w:r>
      <w:r w:rsidRPr="005502C8">
        <w:rPr>
          <w:rFonts w:asciiTheme="minorHAnsi" w:hAnsiTheme="minorHAnsi"/>
          <w:i/>
          <w:color w:val="000000"/>
          <w:lang w:val="en-GB"/>
        </w:rPr>
        <w:t>}</w:t>
      </w:r>
    </w:p>
    <w:p w:rsidR="004653D2" w:rsidRPr="005502C8" w:rsidRDefault="004653D2" w:rsidP="00AD52E9">
      <w:pPr>
        <w:spacing w:after="0"/>
        <w:ind w:left="709" w:firstLine="709"/>
        <w:jc w:val="both"/>
        <w:rPr>
          <w:rFonts w:asciiTheme="minorHAnsi" w:hAnsiTheme="minorHAnsi"/>
          <w:i/>
          <w:lang w:val="en-GB"/>
        </w:rPr>
      </w:pPr>
      <w:r w:rsidRPr="005502C8">
        <w:rPr>
          <w:rFonts w:asciiTheme="minorHAnsi" w:hAnsiTheme="minorHAnsi"/>
          <w:i/>
          <w:lang w:val="en-GB"/>
        </w:rPr>
        <w:t>orchestratorGenerator.add(&lt;initialStates&gt;);</w:t>
      </w:r>
    </w:p>
    <w:p w:rsidR="004653D2" w:rsidRPr="005502C8" w:rsidRDefault="004653D2" w:rsidP="00AD52E9">
      <w:pPr>
        <w:spacing w:after="0"/>
        <w:ind w:left="707" w:firstLine="709"/>
        <w:jc w:val="both"/>
        <w:rPr>
          <w:rFonts w:asciiTheme="minorHAnsi" w:hAnsiTheme="minorHAnsi"/>
          <w:i/>
          <w:lang w:val="en-GB"/>
        </w:rPr>
      </w:pPr>
      <w:r w:rsidRPr="005502C8">
        <w:rPr>
          <w:rFonts w:asciiTheme="minorHAnsi" w:hAnsiTheme="minorHAnsi"/>
          <w:i/>
          <w:lang w:val="en-GB"/>
        </w:rPr>
        <w:t>for each finalSim in finalStates</w:t>
      </w:r>
    </w:p>
    <w:p w:rsidR="004653D2" w:rsidRPr="005502C8" w:rsidRDefault="004653D2" w:rsidP="00AD52E9">
      <w:pPr>
        <w:spacing w:after="0"/>
        <w:ind w:left="1419" w:firstLine="708"/>
        <w:jc w:val="both"/>
        <w:rPr>
          <w:rFonts w:asciiTheme="minorHAnsi" w:hAnsiTheme="minorHAnsi"/>
          <w:i/>
          <w:lang w:val="en-GB"/>
        </w:rPr>
      </w:pPr>
      <w:r w:rsidRPr="005502C8">
        <w:rPr>
          <w:rFonts w:asciiTheme="minorHAnsi" w:hAnsiTheme="minorHAnsi"/>
          <w:i/>
          <w:lang w:val="en-GB"/>
        </w:rPr>
        <w:t>orchestratorGenerator.add(&lt;finalSim&gt;);</w:t>
      </w:r>
    </w:p>
    <w:p w:rsidR="004653D2" w:rsidRPr="005502C8" w:rsidRDefault="004653D2" w:rsidP="00AD52E9">
      <w:pPr>
        <w:spacing w:after="0"/>
        <w:ind w:firstLine="708"/>
        <w:jc w:val="both"/>
        <w:rPr>
          <w:rFonts w:asciiTheme="minorHAnsi" w:hAnsiTheme="minorHAnsi"/>
          <w:i/>
          <w:lang w:val="en-GB"/>
        </w:rPr>
      </w:pPr>
      <w:r w:rsidRPr="005502C8">
        <w:rPr>
          <w:rFonts w:asciiTheme="minorHAnsi" w:hAnsiTheme="minorHAnsi"/>
          <w:i/>
          <w:lang w:val="en-GB"/>
        </w:rPr>
        <w:t>}</w:t>
      </w:r>
    </w:p>
    <w:p w:rsidR="004653D2" w:rsidRPr="00AD52E9" w:rsidRDefault="004653D2" w:rsidP="004653D2">
      <w:pPr>
        <w:spacing w:after="0"/>
        <w:jc w:val="both"/>
        <w:rPr>
          <w:rFonts w:asciiTheme="majorHAnsi" w:hAnsiTheme="majorHAnsi"/>
          <w:sz w:val="24"/>
          <w:szCs w:val="24"/>
          <w:lang w:val="en-GB"/>
        </w:rPr>
      </w:pPr>
      <w:r w:rsidRPr="00AD52E9">
        <w:rPr>
          <w:rFonts w:asciiTheme="majorHAnsi" w:hAnsiTheme="majorHAnsi"/>
          <w:sz w:val="24"/>
          <w:szCs w:val="24"/>
          <w:lang w:val="en-GB"/>
        </w:rPr>
        <w:t>}</w:t>
      </w:r>
    </w:p>
    <w:p w:rsidR="004653D2" w:rsidRPr="00A83D48" w:rsidRDefault="004653D2" w:rsidP="004653D2">
      <w:pPr>
        <w:spacing w:after="0"/>
        <w:jc w:val="both"/>
        <w:rPr>
          <w:rFonts w:ascii="Times New Roman" w:hAnsi="Times New Roman"/>
          <w:i/>
          <w:sz w:val="24"/>
          <w:szCs w:val="24"/>
          <w:lang w:val="en-GB"/>
        </w:rPr>
      </w:pPr>
    </w:p>
    <w:p w:rsidR="004653D2" w:rsidRPr="00EA3168" w:rsidRDefault="004653D2" w:rsidP="004653D2">
      <w:pPr>
        <w:jc w:val="both"/>
        <w:rPr>
          <w:rFonts w:ascii="Times New Roman" w:hAnsi="Times New Roman"/>
          <w:sz w:val="24"/>
          <w:szCs w:val="24"/>
          <w:lang w:val="en-GB"/>
        </w:rPr>
      </w:pPr>
      <w:r w:rsidRPr="00EA3168">
        <w:rPr>
          <w:rFonts w:ascii="Times New Roman" w:hAnsi="Times New Roman"/>
          <w:sz w:val="24"/>
          <w:szCs w:val="24"/>
          <w:lang w:val="en-GB"/>
        </w:rPr>
        <w:t>Obviously, before building an orchestrator generator (OG) we have to check if composition exists: if doesn’t exist we cannot create an OG. If it exists we have to build a new service starting from the initial states of target and community, adding a new transition relation in the service for this pair of states (that represent a state of OG) and each possible action for that target state. Then, for every other pair of states present in the orchestrator map and reachable from the initial states we have to add other transition relations like for the initial states. When there aren’t other states reachable we should add only initial and final states and so the service OG will be create.</w:t>
      </w:r>
    </w:p>
    <w:p w:rsidR="004653D2" w:rsidRDefault="004653D2" w:rsidP="004653D2">
      <w:pPr>
        <w:jc w:val="both"/>
        <w:rPr>
          <w:rFonts w:ascii="Times New Roman" w:hAnsi="Times New Roman"/>
          <w:sz w:val="28"/>
          <w:szCs w:val="28"/>
          <w:u w:val="single"/>
        </w:rPr>
      </w:pPr>
      <w:r>
        <w:rPr>
          <w:rFonts w:ascii="Times New Roman" w:hAnsi="Times New Roman"/>
          <w:b/>
          <w:sz w:val="28"/>
          <w:szCs w:val="28"/>
        </w:rPr>
        <w:t xml:space="preserve">1.4 </w:t>
      </w:r>
      <w:r>
        <w:rPr>
          <w:rFonts w:ascii="Times New Roman" w:hAnsi="Times New Roman"/>
          <w:sz w:val="28"/>
          <w:szCs w:val="28"/>
          <w:u w:val="single"/>
        </w:rPr>
        <w:t xml:space="preserve">Implementation’s </w:t>
      </w:r>
      <w:r w:rsidR="00877603">
        <w:rPr>
          <w:rFonts w:ascii="Times New Roman" w:hAnsi="Times New Roman"/>
          <w:sz w:val="28"/>
          <w:szCs w:val="28"/>
          <w:u w:val="single"/>
        </w:rPr>
        <w:t>choices</w:t>
      </w:r>
      <w:r w:rsidR="00734692">
        <w:rPr>
          <w:rFonts w:ascii="Times New Roman" w:hAnsi="Times New Roman"/>
          <w:sz w:val="28"/>
          <w:szCs w:val="28"/>
          <w:u w:val="single"/>
        </w:rPr>
        <w:fldChar w:fldCharType="begin"/>
      </w:r>
      <w:r>
        <w:instrText xml:space="preserve"> XE "3.</w:instrText>
      </w:r>
      <w:r w:rsidRPr="00187480">
        <w:rPr>
          <w:rFonts w:ascii="Times New Roman" w:hAnsi="Times New Roman"/>
          <w:sz w:val="20"/>
          <w:szCs w:val="20"/>
        </w:rPr>
        <w:instrText>4</w:instrText>
      </w:r>
      <w:r>
        <w:rPr>
          <w:rFonts w:ascii="Times New Roman" w:hAnsi="Times New Roman"/>
          <w:b/>
          <w:sz w:val="28"/>
          <w:szCs w:val="28"/>
        </w:rPr>
        <w:instrText xml:space="preserve"> </w:instrText>
      </w:r>
      <w:r>
        <w:rPr>
          <w:rFonts w:ascii="Times New Roman" w:hAnsi="Times New Roman"/>
          <w:sz w:val="28"/>
          <w:szCs w:val="28"/>
          <w:u w:val="single"/>
        </w:rPr>
        <w:instrText>Package Version</w:instrText>
      </w:r>
      <w:r>
        <w:instrText xml:space="preserve">" </w:instrText>
      </w:r>
      <w:r w:rsidR="00734692">
        <w:rPr>
          <w:rFonts w:ascii="Times New Roman" w:hAnsi="Times New Roman"/>
          <w:sz w:val="28"/>
          <w:szCs w:val="28"/>
          <w:u w:val="single"/>
        </w:rPr>
        <w:fldChar w:fldCharType="end"/>
      </w:r>
    </w:p>
    <w:p w:rsidR="004653D2" w:rsidRDefault="004653D2" w:rsidP="004653D2">
      <w:pPr>
        <w:jc w:val="both"/>
        <w:rPr>
          <w:rFonts w:ascii="Times New Roman" w:hAnsi="Times New Roman"/>
          <w:sz w:val="24"/>
          <w:szCs w:val="24"/>
        </w:rPr>
      </w:pPr>
      <w:r>
        <w:rPr>
          <w:rFonts w:ascii="Times New Roman" w:hAnsi="Times New Roman"/>
          <w:sz w:val="24"/>
          <w:szCs w:val="24"/>
        </w:rPr>
        <w:t xml:space="preserve">During the implementation we had to improve our code Control package and here we summarize the main </w:t>
      </w:r>
      <w:r w:rsidR="00C610D6">
        <w:rPr>
          <w:rFonts w:ascii="Times New Roman" w:hAnsi="Times New Roman"/>
          <w:sz w:val="24"/>
          <w:szCs w:val="24"/>
        </w:rPr>
        <w:t>choices</w:t>
      </w:r>
      <w:r>
        <w:rPr>
          <w:rFonts w:ascii="Times New Roman" w:hAnsi="Times New Roman"/>
          <w:sz w:val="24"/>
          <w:szCs w:val="24"/>
        </w:rPr>
        <w:t xml:space="preserve"> we took and the reasons that led us to do some modifications:</w:t>
      </w:r>
    </w:p>
    <w:p w:rsidR="004653D2" w:rsidRDefault="004653D2" w:rsidP="004653D2">
      <w:pPr>
        <w:numPr>
          <w:ilvl w:val="0"/>
          <w:numId w:val="23"/>
        </w:numPr>
        <w:suppressAutoHyphens/>
        <w:jc w:val="both"/>
        <w:rPr>
          <w:rFonts w:ascii="Times New Roman" w:hAnsi="Times New Roman"/>
          <w:sz w:val="24"/>
          <w:szCs w:val="24"/>
        </w:rPr>
      </w:pPr>
      <w:r>
        <w:rPr>
          <w:rFonts w:ascii="Times New Roman" w:hAnsi="Times New Roman"/>
          <w:sz w:val="24"/>
          <w:szCs w:val="24"/>
        </w:rPr>
        <w:t>Initially we had a Community class containing methods to create community states but also to add and to delete available services. Then we have thought to separate the part regarding the management of available services (realizing an AvailableServices class in abstraction package) from that relative to the creation of community’s states. This was done to be able to create a set of community states without caring about the possible modifications on the services set. So community states can be created just one time for each set of available services (don’t need to be created each time).</w:t>
      </w:r>
    </w:p>
    <w:p w:rsidR="004653D2" w:rsidRDefault="004653D2" w:rsidP="004653D2">
      <w:pPr>
        <w:numPr>
          <w:ilvl w:val="0"/>
          <w:numId w:val="23"/>
        </w:numPr>
        <w:suppressAutoHyphens/>
        <w:jc w:val="both"/>
        <w:rPr>
          <w:rFonts w:ascii="Times New Roman" w:hAnsi="Times New Roman"/>
          <w:sz w:val="24"/>
          <w:szCs w:val="24"/>
        </w:rPr>
      </w:pPr>
      <w:r>
        <w:rPr>
          <w:rFonts w:ascii="Times New Roman" w:hAnsi="Times New Roman"/>
          <w:sz w:val="24"/>
          <w:szCs w:val="24"/>
        </w:rPr>
        <w:t>At the beginning CState class contained a state of the community in the type ArrayList. But changing the class Community (as we said above) we can know what is the dimension of a community’s state (it is given by the number of available services passed to the Community constructor). So we replaced ArrayList with a static Array structure. In fact we tested the system with both the two structure so we could appreciate the difference between run times. In particular we tested the system with four available services, each one with ten states, and a target service with five states: with ArrayList time to end the execution of simulation was about 15-16 minutes; with array it takes only 8-9 minutes. So we preferred to use array.</w:t>
      </w:r>
    </w:p>
    <w:p w:rsidR="004653D2" w:rsidRDefault="004653D2" w:rsidP="004653D2">
      <w:pPr>
        <w:jc w:val="both"/>
        <w:rPr>
          <w:rFonts w:ascii="Times New Roman" w:hAnsi="Times New Roman"/>
          <w:sz w:val="24"/>
          <w:szCs w:val="24"/>
        </w:rPr>
      </w:pPr>
    </w:p>
    <w:p w:rsidR="004653D2" w:rsidRDefault="004653D2" w:rsidP="004653D2">
      <w:pPr>
        <w:jc w:val="both"/>
        <w:rPr>
          <w:rFonts w:ascii="Times New Roman" w:hAnsi="Times New Roman"/>
          <w:sz w:val="24"/>
          <w:szCs w:val="24"/>
          <w:lang w:val="en-GB"/>
        </w:rPr>
      </w:pPr>
    </w:p>
    <w:p w:rsidR="00187480" w:rsidRDefault="00187480" w:rsidP="004653D2">
      <w:pPr>
        <w:tabs>
          <w:tab w:val="left" w:pos="720"/>
        </w:tabs>
        <w:jc w:val="both"/>
        <w:rPr>
          <w:rFonts w:ascii="Times New Roman" w:hAnsi="Times New Roman"/>
          <w:sz w:val="36"/>
          <w:szCs w:val="36"/>
          <w:u w:val="single"/>
        </w:rPr>
      </w:pPr>
    </w:p>
    <w:p w:rsidR="009A119E" w:rsidRDefault="009A119E" w:rsidP="004653D2">
      <w:pPr>
        <w:tabs>
          <w:tab w:val="left" w:pos="720"/>
        </w:tabs>
        <w:jc w:val="both"/>
        <w:rPr>
          <w:rFonts w:ascii="Times New Roman" w:hAnsi="Times New Roman"/>
          <w:sz w:val="36"/>
          <w:szCs w:val="36"/>
          <w:u w:val="single"/>
        </w:rPr>
      </w:pPr>
    </w:p>
    <w:p w:rsidR="004653D2" w:rsidRPr="00C610D6" w:rsidRDefault="004653D2" w:rsidP="004653D2">
      <w:pPr>
        <w:tabs>
          <w:tab w:val="left" w:pos="720"/>
        </w:tabs>
        <w:jc w:val="both"/>
        <w:rPr>
          <w:rFonts w:ascii="Times New Roman" w:hAnsi="Times New Roman"/>
          <w:sz w:val="20"/>
          <w:szCs w:val="20"/>
          <w:u w:val="single"/>
        </w:rPr>
      </w:pPr>
      <w:r>
        <w:rPr>
          <w:rFonts w:ascii="Times New Roman" w:hAnsi="Times New Roman"/>
          <w:sz w:val="36"/>
          <w:szCs w:val="36"/>
          <w:u w:val="single"/>
        </w:rPr>
        <w:lastRenderedPageBreak/>
        <w:t>Chapter 2: Creation of community states “on fly”</w:t>
      </w:r>
      <w:r w:rsidR="00187480" w:rsidRPr="00187480">
        <w:rPr>
          <w:sz w:val="36"/>
          <w:szCs w:val="36"/>
        </w:rPr>
        <w:t xml:space="preserve"> </w:t>
      </w:r>
      <w:r w:rsidR="00734692" w:rsidRPr="00C610D6">
        <w:rPr>
          <w:sz w:val="20"/>
          <w:szCs w:val="20"/>
        </w:rPr>
        <w:fldChar w:fldCharType="begin"/>
      </w:r>
      <w:r w:rsidR="00187480" w:rsidRPr="00C610D6">
        <w:rPr>
          <w:sz w:val="20"/>
          <w:szCs w:val="20"/>
        </w:rPr>
        <w:instrText xml:space="preserve"> XE "4 Chapter 2\: </w:instrText>
      </w:r>
      <w:r w:rsidR="00187480" w:rsidRPr="00C610D6">
        <w:rPr>
          <w:rFonts w:ascii="Times New Roman" w:hAnsi="Times New Roman"/>
          <w:sz w:val="20"/>
          <w:szCs w:val="20"/>
          <w:u w:val="single"/>
        </w:rPr>
        <w:instrText>Creation of community states “on fly”</w:instrText>
      </w:r>
      <w:r w:rsidR="00187480" w:rsidRPr="00C610D6">
        <w:rPr>
          <w:sz w:val="20"/>
          <w:szCs w:val="20"/>
        </w:rPr>
        <w:instrText xml:space="preserve">" </w:instrText>
      </w:r>
      <w:r w:rsidR="00734692" w:rsidRPr="00C610D6">
        <w:rPr>
          <w:sz w:val="20"/>
          <w:szCs w:val="20"/>
        </w:rPr>
        <w:fldChar w:fldCharType="end"/>
      </w:r>
    </w:p>
    <w:p w:rsidR="004653D2" w:rsidRDefault="004653D2" w:rsidP="004653D2">
      <w:pPr>
        <w:jc w:val="both"/>
        <w:rPr>
          <w:rFonts w:ascii="Times New Roman" w:hAnsi="Times New Roman"/>
          <w:sz w:val="24"/>
          <w:szCs w:val="24"/>
        </w:rPr>
      </w:pPr>
      <w:r w:rsidRPr="008C2DC3">
        <w:rPr>
          <w:rFonts w:ascii="Times New Roman" w:hAnsi="Times New Roman"/>
          <w:sz w:val="24"/>
          <w:szCs w:val="24"/>
        </w:rPr>
        <w:t>In this chap</w:t>
      </w:r>
      <w:r>
        <w:rPr>
          <w:rFonts w:ascii="Times New Roman" w:hAnsi="Times New Roman"/>
          <w:sz w:val="24"/>
          <w:szCs w:val="24"/>
        </w:rPr>
        <w:t>ter we want to explain the reasons which led us to make some modification to the initial structure of control package. The idea is that when we build community states with methods of Community class we have to create and store all states of a community. This means that our plan to compute a community “on fly” is not realized completely because in the first step of simulation, i.e. when we create the initial simulation set (with createSimulationSet() method of Simulation class), we build all community states.</w:t>
      </w:r>
    </w:p>
    <w:p w:rsidR="004653D2" w:rsidRDefault="004653D2" w:rsidP="004653D2">
      <w:pPr>
        <w:jc w:val="both"/>
        <w:rPr>
          <w:rFonts w:ascii="Times New Roman" w:hAnsi="Times New Roman"/>
          <w:sz w:val="24"/>
          <w:szCs w:val="24"/>
        </w:rPr>
      </w:pPr>
      <w:r>
        <w:rPr>
          <w:rFonts w:ascii="Times New Roman" w:hAnsi="Times New Roman"/>
          <w:sz w:val="24"/>
          <w:szCs w:val="24"/>
        </w:rPr>
        <w:t xml:space="preserve">Practically what we wanted to obtain was that each time we need a state of a community we create it keeping track of each state that is already returned, so in the next time a state is needed a different state is returned. In this way we can have all the states of the community without storing all of them in memory but as if they were already built (in a virtual way). </w:t>
      </w:r>
    </w:p>
    <w:p w:rsidR="004653D2" w:rsidRPr="008C2DC3" w:rsidRDefault="004653D2" w:rsidP="004653D2">
      <w:pPr>
        <w:jc w:val="both"/>
        <w:rPr>
          <w:rFonts w:ascii="Times New Roman" w:hAnsi="Times New Roman"/>
          <w:sz w:val="24"/>
          <w:szCs w:val="24"/>
        </w:rPr>
      </w:pPr>
      <w:r>
        <w:rPr>
          <w:rFonts w:ascii="Times New Roman" w:hAnsi="Times New Roman"/>
          <w:sz w:val="24"/>
          <w:szCs w:val="24"/>
        </w:rPr>
        <w:t>This means that realizing some methods able to perform this mechanism we can save much used memory’s space. Instead in terms of mid time of execution our algorithms should have the same value and they will be discussed in the following pages.</w:t>
      </w:r>
    </w:p>
    <w:p w:rsidR="004653D2" w:rsidRDefault="004653D2" w:rsidP="004653D2">
      <w:pPr>
        <w:jc w:val="both"/>
        <w:rPr>
          <w:rFonts w:ascii="Times New Roman" w:hAnsi="Times New Roman"/>
          <w:sz w:val="28"/>
          <w:szCs w:val="28"/>
          <w:u w:val="single"/>
        </w:rPr>
      </w:pPr>
      <w:r>
        <w:rPr>
          <w:rFonts w:ascii="Times New Roman" w:hAnsi="Times New Roman"/>
          <w:b/>
          <w:sz w:val="28"/>
          <w:szCs w:val="28"/>
        </w:rPr>
        <w:t xml:space="preserve">2.1 </w:t>
      </w:r>
      <w:r>
        <w:rPr>
          <w:rFonts w:ascii="Times New Roman" w:hAnsi="Times New Roman"/>
          <w:sz w:val="28"/>
          <w:szCs w:val="28"/>
          <w:u w:val="single"/>
        </w:rPr>
        <w:t>Control Package v2</w:t>
      </w:r>
      <w:r w:rsidR="00734692">
        <w:rPr>
          <w:rFonts w:ascii="Times New Roman" w:hAnsi="Times New Roman"/>
          <w:sz w:val="28"/>
          <w:szCs w:val="28"/>
          <w:u w:val="single"/>
        </w:rPr>
        <w:fldChar w:fldCharType="begin"/>
      </w:r>
      <w:r w:rsidR="00187480">
        <w:instrText xml:space="preserve"> XE "4.</w:instrText>
      </w:r>
      <w:r w:rsidR="00187480">
        <w:rPr>
          <w:rFonts w:ascii="Times New Roman" w:hAnsi="Times New Roman"/>
          <w:sz w:val="20"/>
          <w:szCs w:val="20"/>
        </w:rPr>
        <w:instrText>1</w:instrText>
      </w:r>
      <w:r w:rsidR="00187480">
        <w:rPr>
          <w:rFonts w:ascii="Times New Roman" w:hAnsi="Times New Roman"/>
          <w:b/>
          <w:sz w:val="28"/>
          <w:szCs w:val="28"/>
        </w:rPr>
        <w:instrText xml:space="preserve"> </w:instrText>
      </w:r>
      <w:r w:rsidR="00187480">
        <w:rPr>
          <w:rFonts w:ascii="Times New Roman" w:hAnsi="Times New Roman"/>
          <w:sz w:val="28"/>
          <w:szCs w:val="28"/>
          <w:u w:val="single"/>
        </w:rPr>
        <w:instrText>Control Package v2</w:instrText>
      </w:r>
      <w:r w:rsidR="00187480">
        <w:instrText xml:space="preserve">" </w:instrText>
      </w:r>
      <w:r w:rsidR="00734692">
        <w:rPr>
          <w:rFonts w:ascii="Times New Roman" w:hAnsi="Times New Roman"/>
          <w:sz w:val="28"/>
          <w:szCs w:val="28"/>
          <w:u w:val="single"/>
        </w:rPr>
        <w:fldChar w:fldCharType="end"/>
      </w:r>
    </w:p>
    <w:p w:rsidR="004653D2" w:rsidRDefault="004653D2" w:rsidP="004653D2">
      <w:pPr>
        <w:jc w:val="both"/>
        <w:rPr>
          <w:rFonts w:ascii="Times New Roman" w:hAnsi="Times New Roman"/>
          <w:sz w:val="24"/>
          <w:szCs w:val="24"/>
        </w:rPr>
      </w:pPr>
      <w:r>
        <w:rPr>
          <w:rFonts w:ascii="Times New Roman" w:hAnsi="Times New Roman"/>
          <w:sz w:val="24"/>
          <w:szCs w:val="24"/>
        </w:rPr>
        <w:t>Control package was modified in order to implement the idea discussed above of a “virtual community”.</w:t>
      </w:r>
    </w:p>
    <w:p w:rsidR="004653D2" w:rsidRDefault="004653D2" w:rsidP="004653D2">
      <w:pPr>
        <w:jc w:val="both"/>
        <w:rPr>
          <w:rFonts w:ascii="Times New Roman" w:hAnsi="Times New Roman"/>
          <w:sz w:val="24"/>
          <w:szCs w:val="24"/>
        </w:rPr>
      </w:pPr>
      <w:r>
        <w:rPr>
          <w:rFonts w:ascii="Times New Roman" w:hAnsi="Times New Roman"/>
          <w:sz w:val="24"/>
          <w:szCs w:val="24"/>
        </w:rPr>
        <w:t xml:space="preserve">In this way this package contains the same classes discussed in the chapter 1 but also other two classes: </w:t>
      </w:r>
      <w:r w:rsidRPr="001E241D">
        <w:rPr>
          <w:rFonts w:ascii="Times New Roman" w:hAnsi="Times New Roman"/>
          <w:i/>
          <w:sz w:val="24"/>
          <w:szCs w:val="24"/>
        </w:rPr>
        <w:t>IteratorCommunityStates</w:t>
      </w:r>
      <w:r>
        <w:rPr>
          <w:rFonts w:ascii="Times New Roman" w:hAnsi="Times New Roman"/>
          <w:sz w:val="24"/>
          <w:szCs w:val="24"/>
        </w:rPr>
        <w:t xml:space="preserve"> and </w:t>
      </w:r>
      <w:r w:rsidRPr="001E241D">
        <w:rPr>
          <w:rFonts w:ascii="Times New Roman" w:hAnsi="Times New Roman"/>
          <w:i/>
          <w:sz w:val="24"/>
          <w:szCs w:val="24"/>
        </w:rPr>
        <w:t>IteratorFinalCommunityStates</w:t>
      </w:r>
      <w:r>
        <w:rPr>
          <w:rFonts w:ascii="Times New Roman" w:hAnsi="Times New Roman"/>
          <w:sz w:val="24"/>
          <w:szCs w:val="24"/>
        </w:rPr>
        <w:t xml:space="preserve">. </w:t>
      </w:r>
    </w:p>
    <w:p w:rsidR="004653D2" w:rsidRDefault="004653D2" w:rsidP="004653D2">
      <w:pPr>
        <w:jc w:val="both"/>
        <w:rPr>
          <w:rFonts w:ascii="Times New Roman" w:hAnsi="Times New Roman"/>
          <w:sz w:val="24"/>
          <w:szCs w:val="24"/>
        </w:rPr>
      </w:pPr>
      <w:r>
        <w:rPr>
          <w:rFonts w:ascii="Times New Roman" w:hAnsi="Times New Roman"/>
          <w:sz w:val="24"/>
          <w:szCs w:val="24"/>
        </w:rPr>
        <w:t>These classes implement the interface Iterator and they are used to return a state of community and pointing to another state.</w:t>
      </w:r>
    </w:p>
    <w:p w:rsidR="004653D2" w:rsidRDefault="004653D2" w:rsidP="004653D2">
      <w:pPr>
        <w:jc w:val="both"/>
        <w:rPr>
          <w:rFonts w:ascii="Times New Roman" w:hAnsi="Times New Roman"/>
          <w:sz w:val="24"/>
          <w:szCs w:val="24"/>
        </w:rPr>
      </w:pPr>
      <w:r>
        <w:rPr>
          <w:rFonts w:ascii="Times New Roman" w:hAnsi="Times New Roman"/>
          <w:sz w:val="24"/>
          <w:szCs w:val="24"/>
        </w:rPr>
        <w:t>Hence classes of this package in the version 2 are:</w:t>
      </w:r>
    </w:p>
    <w:p w:rsidR="004653D2" w:rsidRDefault="004653D2" w:rsidP="004653D2">
      <w:pPr>
        <w:numPr>
          <w:ilvl w:val="0"/>
          <w:numId w:val="7"/>
        </w:numPr>
        <w:tabs>
          <w:tab w:val="left" w:pos="720"/>
        </w:tabs>
        <w:suppressAutoHyphens/>
        <w:jc w:val="both"/>
        <w:rPr>
          <w:rFonts w:ascii="Times New Roman" w:hAnsi="Times New Roman"/>
          <w:sz w:val="24"/>
          <w:szCs w:val="24"/>
        </w:rPr>
      </w:pPr>
      <w:r>
        <w:rPr>
          <w:rFonts w:ascii="Times New Roman" w:hAnsi="Times New Roman"/>
          <w:i/>
          <w:sz w:val="24"/>
          <w:szCs w:val="24"/>
        </w:rPr>
        <w:t>CState</w:t>
      </w:r>
      <w:r>
        <w:rPr>
          <w:rFonts w:ascii="Times New Roman" w:hAnsi="Times New Roman"/>
          <w:sz w:val="24"/>
          <w:szCs w:val="24"/>
        </w:rPr>
        <w:t>: representing a state of the community.</w:t>
      </w:r>
    </w:p>
    <w:p w:rsidR="004653D2" w:rsidRDefault="004653D2" w:rsidP="004653D2">
      <w:pPr>
        <w:numPr>
          <w:ilvl w:val="0"/>
          <w:numId w:val="7"/>
        </w:numPr>
        <w:tabs>
          <w:tab w:val="left" w:pos="720"/>
        </w:tabs>
        <w:suppressAutoHyphens/>
        <w:jc w:val="both"/>
        <w:rPr>
          <w:rFonts w:ascii="Times New Roman" w:hAnsi="Times New Roman"/>
          <w:sz w:val="24"/>
          <w:szCs w:val="24"/>
        </w:rPr>
      </w:pPr>
      <w:r>
        <w:rPr>
          <w:rFonts w:ascii="Times New Roman" w:hAnsi="Times New Roman"/>
          <w:i/>
          <w:sz w:val="24"/>
          <w:szCs w:val="24"/>
        </w:rPr>
        <w:t>Community</w:t>
      </w:r>
      <w:r>
        <w:rPr>
          <w:rFonts w:ascii="Times New Roman" w:hAnsi="Times New Roman"/>
          <w:sz w:val="24"/>
          <w:szCs w:val="24"/>
        </w:rPr>
        <w:t>: it contains methods to return an iterator on all states and on final states of community and to get initial state of  a community.</w:t>
      </w:r>
    </w:p>
    <w:p w:rsidR="004653D2" w:rsidRPr="00E94BDF" w:rsidRDefault="004653D2" w:rsidP="004653D2">
      <w:pPr>
        <w:numPr>
          <w:ilvl w:val="0"/>
          <w:numId w:val="7"/>
        </w:numPr>
        <w:tabs>
          <w:tab w:val="left" w:pos="720"/>
        </w:tabs>
        <w:suppressAutoHyphens/>
        <w:jc w:val="both"/>
        <w:rPr>
          <w:rFonts w:ascii="Times New Roman" w:hAnsi="Times New Roman"/>
          <w:i/>
          <w:sz w:val="24"/>
          <w:szCs w:val="24"/>
        </w:rPr>
      </w:pPr>
      <w:r w:rsidRPr="00E94BDF">
        <w:rPr>
          <w:rFonts w:ascii="Times New Roman" w:hAnsi="Times New Roman"/>
          <w:i/>
          <w:sz w:val="24"/>
          <w:szCs w:val="24"/>
        </w:rPr>
        <w:t>IteratorCommunityStates</w:t>
      </w:r>
      <w:r>
        <w:rPr>
          <w:rFonts w:ascii="Times New Roman" w:hAnsi="Times New Roman"/>
          <w:sz w:val="24"/>
          <w:szCs w:val="24"/>
        </w:rPr>
        <w:t>: it represents an iterator on a set of community states.</w:t>
      </w:r>
    </w:p>
    <w:p w:rsidR="004653D2" w:rsidRPr="00E94BDF" w:rsidRDefault="004653D2" w:rsidP="004653D2">
      <w:pPr>
        <w:numPr>
          <w:ilvl w:val="0"/>
          <w:numId w:val="7"/>
        </w:numPr>
        <w:tabs>
          <w:tab w:val="left" w:pos="720"/>
        </w:tabs>
        <w:suppressAutoHyphens/>
        <w:jc w:val="both"/>
        <w:rPr>
          <w:rFonts w:ascii="Times New Roman" w:hAnsi="Times New Roman"/>
          <w:i/>
          <w:sz w:val="24"/>
          <w:szCs w:val="24"/>
        </w:rPr>
      </w:pPr>
      <w:r w:rsidRPr="001E241D">
        <w:rPr>
          <w:rFonts w:ascii="Times New Roman" w:hAnsi="Times New Roman"/>
          <w:i/>
          <w:sz w:val="24"/>
          <w:szCs w:val="24"/>
        </w:rPr>
        <w:t>IteratorFinalCommunityStates</w:t>
      </w:r>
      <w:r>
        <w:rPr>
          <w:rFonts w:ascii="Times New Roman" w:hAnsi="Times New Roman"/>
          <w:sz w:val="24"/>
          <w:szCs w:val="24"/>
        </w:rPr>
        <w:t>: it represents an iterator on a set of final community states.</w:t>
      </w:r>
    </w:p>
    <w:p w:rsidR="004653D2" w:rsidRDefault="004653D2" w:rsidP="004653D2">
      <w:pPr>
        <w:numPr>
          <w:ilvl w:val="0"/>
          <w:numId w:val="7"/>
        </w:numPr>
        <w:tabs>
          <w:tab w:val="left" w:pos="720"/>
        </w:tabs>
        <w:suppressAutoHyphens/>
        <w:jc w:val="both"/>
        <w:rPr>
          <w:rFonts w:ascii="Times New Roman" w:hAnsi="Times New Roman"/>
          <w:sz w:val="24"/>
          <w:szCs w:val="24"/>
        </w:rPr>
      </w:pPr>
      <w:r>
        <w:rPr>
          <w:rFonts w:ascii="Times New Roman" w:hAnsi="Times New Roman"/>
          <w:i/>
          <w:sz w:val="24"/>
          <w:szCs w:val="24"/>
        </w:rPr>
        <w:t>SimulatedBy</w:t>
      </w:r>
      <w:r>
        <w:rPr>
          <w:rFonts w:ascii="Times New Roman" w:hAnsi="Times New Roman"/>
          <w:sz w:val="24"/>
          <w:szCs w:val="24"/>
        </w:rPr>
        <w:t xml:space="preserve">: it represents a pair of states which could be in simulation. </w:t>
      </w:r>
    </w:p>
    <w:p w:rsidR="004653D2" w:rsidRDefault="004653D2" w:rsidP="004653D2">
      <w:pPr>
        <w:numPr>
          <w:ilvl w:val="0"/>
          <w:numId w:val="7"/>
        </w:numPr>
        <w:tabs>
          <w:tab w:val="left" w:pos="720"/>
        </w:tabs>
        <w:suppressAutoHyphens/>
        <w:jc w:val="both"/>
        <w:rPr>
          <w:rFonts w:ascii="Times New Roman" w:hAnsi="Times New Roman"/>
          <w:sz w:val="24"/>
          <w:szCs w:val="24"/>
        </w:rPr>
      </w:pPr>
      <w:r>
        <w:rPr>
          <w:rFonts w:ascii="Times New Roman" w:hAnsi="Times New Roman"/>
          <w:i/>
          <w:sz w:val="24"/>
          <w:szCs w:val="24"/>
        </w:rPr>
        <w:t>Simulation</w:t>
      </w:r>
      <w:r>
        <w:rPr>
          <w:rFonts w:ascii="Times New Roman" w:hAnsi="Times New Roman"/>
          <w:sz w:val="24"/>
          <w:szCs w:val="24"/>
        </w:rPr>
        <w:t>: this class contains methods to create a simulation set given a target service and a community.</w:t>
      </w:r>
    </w:p>
    <w:p w:rsidR="004653D2" w:rsidRDefault="004653D2" w:rsidP="004653D2">
      <w:pPr>
        <w:numPr>
          <w:ilvl w:val="0"/>
          <w:numId w:val="7"/>
        </w:numPr>
        <w:tabs>
          <w:tab w:val="left" w:pos="720"/>
        </w:tabs>
        <w:suppressAutoHyphens/>
        <w:jc w:val="both"/>
        <w:rPr>
          <w:rFonts w:ascii="Times New Roman" w:hAnsi="Times New Roman"/>
          <w:sz w:val="24"/>
          <w:szCs w:val="24"/>
        </w:rPr>
      </w:pPr>
      <w:r>
        <w:rPr>
          <w:rFonts w:ascii="Times New Roman" w:hAnsi="Times New Roman"/>
          <w:i/>
          <w:sz w:val="24"/>
          <w:szCs w:val="24"/>
        </w:rPr>
        <w:t>OrchestratorKey</w:t>
      </w:r>
      <w:r>
        <w:rPr>
          <w:rFonts w:ascii="Times New Roman" w:hAnsi="Times New Roman"/>
          <w:sz w:val="24"/>
          <w:szCs w:val="24"/>
        </w:rPr>
        <w:t xml:space="preserve">: it is formed by an object SimulatedBy and an action. </w:t>
      </w:r>
    </w:p>
    <w:p w:rsidR="004653D2" w:rsidRDefault="004653D2" w:rsidP="004653D2">
      <w:pPr>
        <w:numPr>
          <w:ilvl w:val="0"/>
          <w:numId w:val="7"/>
        </w:numPr>
        <w:tabs>
          <w:tab w:val="left" w:pos="720"/>
        </w:tabs>
        <w:suppressAutoHyphens/>
        <w:jc w:val="both"/>
        <w:rPr>
          <w:rFonts w:ascii="Times New Roman" w:hAnsi="Times New Roman"/>
          <w:sz w:val="24"/>
          <w:szCs w:val="24"/>
        </w:rPr>
      </w:pPr>
      <w:r>
        <w:rPr>
          <w:rFonts w:ascii="Times New Roman" w:hAnsi="Times New Roman"/>
          <w:i/>
          <w:sz w:val="24"/>
          <w:szCs w:val="24"/>
        </w:rPr>
        <w:t>Orchestrator</w:t>
      </w:r>
      <w:r>
        <w:rPr>
          <w:rFonts w:ascii="Times New Roman" w:hAnsi="Times New Roman"/>
          <w:sz w:val="24"/>
          <w:szCs w:val="24"/>
        </w:rPr>
        <w:t xml:space="preserve">: it is the responsible class to build an orchestrator given a target service and a community. </w:t>
      </w:r>
    </w:p>
    <w:p w:rsidR="004653D2" w:rsidRDefault="004653D2" w:rsidP="004653D2">
      <w:pPr>
        <w:tabs>
          <w:tab w:val="left" w:pos="720"/>
        </w:tabs>
        <w:suppressAutoHyphens/>
        <w:jc w:val="both"/>
        <w:rPr>
          <w:rFonts w:ascii="Times New Roman" w:hAnsi="Times New Roman"/>
          <w:sz w:val="24"/>
          <w:szCs w:val="24"/>
        </w:rPr>
      </w:pPr>
      <w:r w:rsidRPr="00DD29D7">
        <w:rPr>
          <w:rFonts w:ascii="Times New Roman" w:hAnsi="Times New Roman"/>
          <w:sz w:val="24"/>
          <w:szCs w:val="24"/>
        </w:rPr>
        <w:lastRenderedPageBreak/>
        <w:t xml:space="preserve">The </w:t>
      </w:r>
      <w:r>
        <w:rPr>
          <w:rFonts w:ascii="Times New Roman" w:hAnsi="Times New Roman"/>
          <w:sz w:val="24"/>
          <w:szCs w:val="24"/>
        </w:rPr>
        <w:t>only class that is changed in this version is the class Community. In fact in the previous version this class had as fields two set of states which stored all community states and all final states. In this  new implementation they are not necessary because we don’t need to store states but we have some methods returning only an iterator on a community state. This iterator is in the type IteratorCommunityStates for all community state and IteratorFinalCommunityStates for final community state. So, while in the previous version getCommunity() method</w:t>
      </w:r>
      <w:r w:rsidRPr="00DD29D7">
        <w:rPr>
          <w:rFonts w:ascii="Times New Roman" w:hAnsi="Times New Roman"/>
          <w:sz w:val="24"/>
          <w:szCs w:val="24"/>
        </w:rPr>
        <w:t xml:space="preserve"> </w:t>
      </w:r>
      <w:r>
        <w:rPr>
          <w:rFonts w:ascii="Times New Roman" w:hAnsi="Times New Roman"/>
          <w:sz w:val="24"/>
          <w:szCs w:val="24"/>
        </w:rPr>
        <w:t xml:space="preserve">builds and stores all the set of community states and return an iterator on this set, in the second version the same method creates only a single state and return an iterator on this element. </w:t>
      </w:r>
    </w:p>
    <w:p w:rsidR="004653D2" w:rsidRDefault="004653D2" w:rsidP="004653D2">
      <w:pPr>
        <w:jc w:val="both"/>
        <w:rPr>
          <w:rFonts w:ascii="Times New Roman" w:hAnsi="Times New Roman"/>
          <w:sz w:val="24"/>
          <w:szCs w:val="24"/>
        </w:rPr>
      </w:pPr>
      <w:r>
        <w:rPr>
          <w:rFonts w:ascii="Times New Roman" w:hAnsi="Times New Roman"/>
          <w:sz w:val="24"/>
          <w:szCs w:val="24"/>
        </w:rPr>
        <w:t xml:space="preserve">Therefore in terms of use of space we can say that the old implementation is much more expensive that the new one: first implementation of Community class needs a space equals to that to store all states of a community; second implementation needs only space for a single community state. </w:t>
      </w:r>
    </w:p>
    <w:p w:rsidR="004653D2" w:rsidRDefault="004653D2" w:rsidP="004653D2">
      <w:pPr>
        <w:jc w:val="both"/>
        <w:rPr>
          <w:rFonts w:ascii="Times New Roman" w:hAnsi="Times New Roman"/>
          <w:sz w:val="24"/>
          <w:szCs w:val="24"/>
        </w:rPr>
      </w:pPr>
      <w:r>
        <w:rPr>
          <w:rFonts w:ascii="Times New Roman" w:hAnsi="Times New Roman"/>
          <w:sz w:val="24"/>
          <w:szCs w:val="24"/>
        </w:rPr>
        <w:t>Instead, regarding the execution time of getCommunityState() we can say that:</w:t>
      </w:r>
    </w:p>
    <w:p w:rsidR="004653D2" w:rsidRDefault="004653D2" w:rsidP="004653D2">
      <w:pPr>
        <w:numPr>
          <w:ilvl w:val="0"/>
          <w:numId w:val="31"/>
        </w:numPr>
        <w:jc w:val="both"/>
        <w:rPr>
          <w:rFonts w:ascii="Times New Roman" w:hAnsi="Times New Roman"/>
          <w:sz w:val="24"/>
          <w:szCs w:val="24"/>
        </w:rPr>
      </w:pPr>
      <w:r>
        <w:rPr>
          <w:rFonts w:ascii="Times New Roman" w:hAnsi="Times New Roman"/>
          <w:sz w:val="24"/>
          <w:szCs w:val="24"/>
        </w:rPr>
        <w:t xml:space="preserve">for the first version it is equal to time to creates all states so </w:t>
      </w:r>
      <w:r w:rsidRPr="00187480">
        <w:rPr>
          <w:rFonts w:ascii="Times New Roman" w:hAnsi="Times New Roman"/>
          <w:sz w:val="24"/>
          <w:szCs w:val="24"/>
        </w:rPr>
        <w:t>O(n</w:t>
      </w:r>
      <w:r w:rsidRPr="00187480">
        <w:rPr>
          <w:rFonts w:ascii="Times New Roman" w:hAnsi="Times New Roman"/>
          <w:sz w:val="24"/>
          <w:szCs w:val="24"/>
          <w:vertAlign w:val="superscript"/>
        </w:rPr>
        <w:t>m</w:t>
      </w:r>
      <w:r w:rsidRPr="00187480">
        <w:rPr>
          <w:rFonts w:ascii="Times New Roman" w:hAnsi="Times New Roman"/>
          <w:sz w:val="24"/>
          <w:szCs w:val="24"/>
        </w:rPr>
        <w:t>),</w:t>
      </w:r>
      <w:r>
        <w:rPr>
          <w:rFonts w:ascii="Times New Roman" w:hAnsi="Times New Roman"/>
          <w:sz w:val="24"/>
          <w:szCs w:val="24"/>
        </w:rPr>
        <w:t xml:space="preserve"> if n is the number of states of an available service and m is the number of available services</w:t>
      </w:r>
    </w:p>
    <w:p w:rsidR="004653D2" w:rsidRDefault="004653D2" w:rsidP="004653D2">
      <w:pPr>
        <w:numPr>
          <w:ilvl w:val="0"/>
          <w:numId w:val="31"/>
        </w:numPr>
        <w:jc w:val="both"/>
        <w:rPr>
          <w:rFonts w:ascii="Times New Roman" w:hAnsi="Times New Roman"/>
          <w:sz w:val="24"/>
          <w:szCs w:val="24"/>
        </w:rPr>
      </w:pPr>
      <w:r>
        <w:rPr>
          <w:rFonts w:ascii="Times New Roman" w:hAnsi="Times New Roman"/>
          <w:sz w:val="24"/>
          <w:szCs w:val="24"/>
        </w:rPr>
        <w:t xml:space="preserve">for the second </w:t>
      </w:r>
      <w:r w:rsidR="009A119E">
        <w:rPr>
          <w:rFonts w:ascii="Times New Roman" w:hAnsi="Times New Roman"/>
          <w:sz w:val="24"/>
          <w:szCs w:val="24"/>
        </w:rPr>
        <w:t>version</w:t>
      </w:r>
      <w:r>
        <w:rPr>
          <w:rFonts w:ascii="Times New Roman" w:hAnsi="Times New Roman"/>
          <w:sz w:val="24"/>
          <w:szCs w:val="24"/>
        </w:rPr>
        <w:t xml:space="preserve"> it equals to time to create a state, then it is </w:t>
      </w:r>
      <w:r w:rsidRPr="006F3045">
        <w:t>O(</w:t>
      </w:r>
      <w:r w:rsidRPr="006F3045">
        <w:rPr>
          <w:i/>
        </w:rPr>
        <w:t>m</w:t>
      </w:r>
      <w:r w:rsidRPr="006F3045">
        <w:t>)</w:t>
      </w:r>
      <w:r>
        <w:rPr>
          <w:rFonts w:ascii="Times New Roman" w:hAnsi="Times New Roman"/>
          <w:sz w:val="24"/>
          <w:szCs w:val="24"/>
        </w:rPr>
        <w:t xml:space="preserve"> if m is the number of available services</w:t>
      </w:r>
    </w:p>
    <w:p w:rsidR="004653D2" w:rsidRDefault="004653D2" w:rsidP="004653D2">
      <w:pPr>
        <w:jc w:val="both"/>
        <w:rPr>
          <w:rFonts w:ascii="Times New Roman" w:hAnsi="Times New Roman"/>
          <w:sz w:val="24"/>
          <w:szCs w:val="24"/>
        </w:rPr>
      </w:pPr>
      <w:r>
        <w:rPr>
          <w:rFonts w:ascii="Times New Roman" w:hAnsi="Times New Roman"/>
          <w:sz w:val="24"/>
          <w:szCs w:val="24"/>
        </w:rPr>
        <w:t xml:space="preserve">It could </w:t>
      </w:r>
      <w:r w:rsidR="009A119E">
        <w:rPr>
          <w:rFonts w:ascii="Times New Roman" w:hAnsi="Times New Roman"/>
          <w:sz w:val="24"/>
          <w:szCs w:val="24"/>
        </w:rPr>
        <w:t>seem</w:t>
      </w:r>
      <w:r>
        <w:rPr>
          <w:rFonts w:ascii="Times New Roman" w:hAnsi="Times New Roman"/>
          <w:sz w:val="24"/>
          <w:szCs w:val="24"/>
        </w:rPr>
        <w:t xml:space="preserve"> that with this modification the algorithm of simulation is quicker than it was in the first version. But, because the createSimulationSet() method of Simulation class</w:t>
      </w:r>
      <w:r w:rsidRPr="00DD29D7">
        <w:rPr>
          <w:rFonts w:ascii="Times New Roman" w:hAnsi="Times New Roman"/>
          <w:sz w:val="24"/>
          <w:szCs w:val="24"/>
        </w:rPr>
        <w:t xml:space="preserve"> </w:t>
      </w:r>
      <w:r>
        <w:rPr>
          <w:rFonts w:ascii="Times New Roman" w:hAnsi="Times New Roman"/>
          <w:sz w:val="24"/>
          <w:szCs w:val="24"/>
        </w:rPr>
        <w:t xml:space="preserve">gets all states of community for each target state, with the new version we have to create all states of community for each target state, so the cost for this </w:t>
      </w:r>
      <w:r w:rsidRPr="006F3045">
        <w:rPr>
          <w:rFonts w:ascii="Times New Roman" w:hAnsi="Times New Roman"/>
          <w:sz w:val="24"/>
          <w:szCs w:val="24"/>
        </w:rPr>
        <w:t>step is</w:t>
      </w:r>
      <w:r w:rsidRPr="006F3045">
        <w:t xml:space="preserve"> O(</w:t>
      </w:r>
      <m:oMath>
        <m:r>
          <w:rPr>
            <w:rFonts w:ascii="Cambria Math" w:hAnsi="Cambria Math"/>
            <w:sz w:val="24"/>
            <w:szCs w:val="24"/>
          </w:rPr>
          <m:t xml:space="preserve"> x* </m:t>
        </m:r>
        <m:sSup>
          <m:sSupPr>
            <m:ctrlPr>
              <w:rPr>
                <w:rFonts w:ascii="Cambria Math" w:hAnsi="Cambria Math"/>
                <w:i/>
                <w:sz w:val="24"/>
                <w:szCs w:val="24"/>
                <w:lang w:val="it-IT"/>
              </w:rPr>
            </m:ctrlPr>
          </m:sSupPr>
          <m:e>
            <m:r>
              <w:rPr>
                <w:rFonts w:ascii="Cambria Math" w:hAnsi="Cambria Math"/>
                <w:sz w:val="24"/>
                <w:szCs w:val="24"/>
              </w:rPr>
              <m:t>n</m:t>
            </m:r>
          </m:e>
          <m:sup>
            <m:r>
              <w:rPr>
                <w:rFonts w:ascii="Cambria Math" w:hAnsi="Cambria Math"/>
                <w:sz w:val="24"/>
                <w:szCs w:val="24"/>
              </w:rPr>
              <m:t>m</m:t>
            </m:r>
          </m:sup>
        </m:sSup>
      </m:oMath>
      <w:r w:rsidRPr="006F3045">
        <w:t>)</w:t>
      </w:r>
      <w:r>
        <w:rPr>
          <w:rFonts w:ascii="Times New Roman" w:hAnsi="Times New Roman"/>
          <w:sz w:val="24"/>
          <w:szCs w:val="24"/>
        </w:rPr>
        <w:t xml:space="preserve"> if x is the number of states of a target service and n and m are defined as above. We can see that it was also the cost we got in the previous version (see chapter 1.2) , even if, in that case,  the creation of all states was done only at the first called of that method.</w:t>
      </w:r>
    </w:p>
    <w:p w:rsidR="00010F43" w:rsidRDefault="004653D2" w:rsidP="00187480">
      <w:pPr>
        <w:jc w:val="both"/>
      </w:pPr>
      <w:r>
        <w:rPr>
          <w:rFonts w:ascii="Times New Roman" w:hAnsi="Times New Roman"/>
          <w:sz w:val="24"/>
          <w:szCs w:val="24"/>
        </w:rPr>
        <w:t>In conclusion, we can say that using this structure we reduce the memory space but not the time of execution</w:t>
      </w:r>
    </w:p>
    <w:p w:rsidR="00010F43" w:rsidRDefault="00010F43" w:rsidP="008F3452"/>
    <w:p w:rsidR="00010F43" w:rsidRDefault="00010F43" w:rsidP="008F3452"/>
    <w:p w:rsidR="00010F43" w:rsidRDefault="00010F43" w:rsidP="008F3452"/>
    <w:p w:rsidR="00010F43" w:rsidRDefault="00010F43" w:rsidP="008F3452"/>
    <w:p w:rsidR="00010F43" w:rsidRDefault="00010F43" w:rsidP="008F3452"/>
    <w:p w:rsidR="00010F43" w:rsidRDefault="00010F43" w:rsidP="008F3452"/>
    <w:p w:rsidR="00010F43" w:rsidRDefault="00010F43" w:rsidP="008F3452"/>
    <w:p w:rsidR="00010F43" w:rsidRDefault="00010F43" w:rsidP="008F3452"/>
    <w:p w:rsidR="00010F43" w:rsidRDefault="00010F43" w:rsidP="008F3452"/>
    <w:p w:rsidR="00010F43" w:rsidRDefault="00010F43" w:rsidP="008F3452"/>
    <w:p w:rsidR="00010F43" w:rsidRDefault="00010F43" w:rsidP="008F3452"/>
    <w:p w:rsidR="005F53C1" w:rsidRDefault="005F53C1" w:rsidP="005F53C1">
      <w:pPr>
        <w:jc w:val="both"/>
        <w:rPr>
          <w:rFonts w:ascii="Times New Roman" w:hAnsi="Times New Roman"/>
          <w:sz w:val="24"/>
          <w:szCs w:val="24"/>
          <w:lang w:val="en-GB"/>
        </w:rPr>
      </w:pPr>
    </w:p>
    <w:p w:rsidR="005F53C1" w:rsidRDefault="005F53C1" w:rsidP="005F53C1">
      <w:pPr>
        <w:jc w:val="both"/>
        <w:rPr>
          <w:rFonts w:ascii="Times New Roman" w:hAnsi="Times New Roman"/>
          <w:sz w:val="24"/>
          <w:szCs w:val="24"/>
        </w:rPr>
      </w:pPr>
    </w:p>
    <w:p w:rsidR="005F53C1" w:rsidRDefault="005F53C1" w:rsidP="005F53C1">
      <w:pPr>
        <w:jc w:val="both"/>
        <w:rPr>
          <w:rFonts w:ascii="Times New Roman" w:hAnsi="Times New Roman"/>
          <w:b/>
          <w:sz w:val="24"/>
          <w:szCs w:val="24"/>
          <w:lang w:val="en-GB"/>
        </w:rPr>
      </w:pPr>
    </w:p>
    <w:p w:rsidR="005F53C1" w:rsidRDefault="005F53C1" w:rsidP="005F53C1">
      <w:pPr>
        <w:jc w:val="both"/>
        <w:rPr>
          <w:rFonts w:ascii="Times New Roman" w:hAnsi="Times New Roman"/>
          <w:b/>
          <w:sz w:val="24"/>
          <w:szCs w:val="24"/>
          <w:lang w:val="en-GB"/>
        </w:rPr>
      </w:pPr>
    </w:p>
    <w:p w:rsidR="005F53C1" w:rsidRDefault="005F53C1" w:rsidP="005F53C1">
      <w:pPr>
        <w:jc w:val="both"/>
        <w:rPr>
          <w:rFonts w:ascii="Times New Roman" w:hAnsi="Times New Roman"/>
          <w:b/>
          <w:sz w:val="24"/>
          <w:szCs w:val="24"/>
          <w:lang w:val="en-GB"/>
        </w:rPr>
      </w:pPr>
    </w:p>
    <w:p w:rsidR="005F53C1" w:rsidRDefault="005F53C1" w:rsidP="005F53C1">
      <w:pPr>
        <w:jc w:val="both"/>
        <w:rPr>
          <w:rFonts w:ascii="Times New Roman" w:hAnsi="Times New Roman"/>
          <w:b/>
          <w:sz w:val="24"/>
          <w:szCs w:val="24"/>
          <w:lang w:val="en-GB"/>
        </w:rPr>
      </w:pPr>
    </w:p>
    <w:p w:rsidR="003E4353" w:rsidRDefault="003E4353" w:rsidP="005F53C1">
      <w:pPr>
        <w:jc w:val="both"/>
        <w:rPr>
          <w:rFonts w:ascii="Times New Roman" w:hAnsi="Times New Roman"/>
          <w:b/>
          <w:sz w:val="24"/>
          <w:szCs w:val="24"/>
          <w:lang w:val="en-GB"/>
        </w:rPr>
      </w:pPr>
    </w:p>
    <w:p w:rsidR="003E4353" w:rsidRDefault="003E4353" w:rsidP="005F53C1">
      <w:pPr>
        <w:jc w:val="both"/>
        <w:rPr>
          <w:rFonts w:ascii="Times New Roman" w:hAnsi="Times New Roman"/>
          <w:b/>
          <w:sz w:val="24"/>
          <w:szCs w:val="24"/>
          <w:lang w:val="en-GB"/>
        </w:rPr>
      </w:pPr>
    </w:p>
    <w:p w:rsidR="003E4353" w:rsidRDefault="003E4353" w:rsidP="005F53C1">
      <w:pPr>
        <w:jc w:val="both"/>
        <w:rPr>
          <w:rFonts w:ascii="Times New Roman" w:hAnsi="Times New Roman"/>
          <w:b/>
          <w:sz w:val="24"/>
          <w:szCs w:val="24"/>
          <w:lang w:val="en-GB"/>
        </w:rPr>
      </w:pPr>
    </w:p>
    <w:p w:rsidR="005F53C1" w:rsidRDefault="005F53C1" w:rsidP="005F53C1">
      <w:pPr>
        <w:jc w:val="both"/>
        <w:rPr>
          <w:rFonts w:ascii="Times New Roman" w:hAnsi="Times New Roman"/>
          <w:b/>
          <w:sz w:val="24"/>
          <w:szCs w:val="24"/>
          <w:lang w:val="en-GB"/>
        </w:rPr>
      </w:pPr>
    </w:p>
    <w:p w:rsidR="005F53C1" w:rsidRDefault="005F53C1" w:rsidP="005F53C1">
      <w:pPr>
        <w:jc w:val="center"/>
        <w:rPr>
          <w:rFonts w:ascii="Times New Roman" w:hAnsi="Times New Roman"/>
          <w:b/>
          <w:sz w:val="44"/>
          <w:szCs w:val="44"/>
          <w:lang w:val="en-GB"/>
        </w:rPr>
      </w:pPr>
      <w:r>
        <w:rPr>
          <w:rFonts w:ascii="Times New Roman" w:hAnsi="Times New Roman"/>
          <w:b/>
          <w:sz w:val="56"/>
          <w:szCs w:val="56"/>
          <w:lang w:val="en-GB"/>
        </w:rPr>
        <w:t>Third Part:</w:t>
      </w:r>
      <w:r w:rsidR="00734692">
        <w:fldChar w:fldCharType="begin"/>
      </w:r>
      <w:r w:rsidR="00187480">
        <w:instrText xml:space="preserve"> XE "</w:instrText>
      </w:r>
      <w:r w:rsidR="009A119E">
        <w:instrText>4.3</w:instrText>
      </w:r>
      <w:r>
        <w:instrText xml:space="preserve"> Third Part" </w:instrText>
      </w:r>
      <w:r w:rsidR="00734692">
        <w:fldChar w:fldCharType="end"/>
      </w:r>
    </w:p>
    <w:p w:rsidR="005F53C1" w:rsidRDefault="005F53C1" w:rsidP="005F53C1">
      <w:pPr>
        <w:jc w:val="center"/>
        <w:rPr>
          <w:rFonts w:ascii="Times New Roman" w:hAnsi="Times New Roman"/>
          <w:b/>
          <w:sz w:val="24"/>
          <w:szCs w:val="24"/>
          <w:lang w:val="en-GB"/>
        </w:rPr>
      </w:pPr>
      <w:r>
        <w:rPr>
          <w:rFonts w:ascii="Times New Roman" w:hAnsi="Times New Roman"/>
          <w:b/>
          <w:sz w:val="44"/>
          <w:szCs w:val="44"/>
          <w:lang w:val="en-GB"/>
        </w:rPr>
        <w:t>Presentation Package</w:t>
      </w:r>
    </w:p>
    <w:p w:rsidR="005F53C1" w:rsidRDefault="005F53C1" w:rsidP="005F53C1">
      <w:pPr>
        <w:jc w:val="both"/>
        <w:rPr>
          <w:rFonts w:ascii="Times New Roman" w:hAnsi="Times New Roman"/>
          <w:b/>
          <w:sz w:val="24"/>
          <w:szCs w:val="24"/>
          <w:lang w:val="en-GB"/>
        </w:rPr>
      </w:pPr>
    </w:p>
    <w:p w:rsidR="005F53C1" w:rsidRDefault="005F53C1" w:rsidP="005F53C1">
      <w:pPr>
        <w:jc w:val="both"/>
        <w:rPr>
          <w:rFonts w:ascii="Times New Roman" w:hAnsi="Times New Roman"/>
          <w:b/>
          <w:sz w:val="24"/>
          <w:szCs w:val="24"/>
          <w:lang w:val="en-GB"/>
        </w:rPr>
      </w:pPr>
    </w:p>
    <w:p w:rsidR="005F53C1" w:rsidRDefault="005F53C1" w:rsidP="005F53C1">
      <w:pPr>
        <w:jc w:val="both"/>
        <w:rPr>
          <w:rFonts w:ascii="Times New Roman" w:hAnsi="Times New Roman"/>
          <w:b/>
          <w:sz w:val="24"/>
          <w:szCs w:val="24"/>
          <w:lang w:val="en-GB"/>
        </w:rPr>
      </w:pPr>
    </w:p>
    <w:p w:rsidR="005F53C1" w:rsidRDefault="005F53C1" w:rsidP="005F53C1">
      <w:pPr>
        <w:jc w:val="both"/>
        <w:rPr>
          <w:rFonts w:ascii="Times New Roman" w:hAnsi="Times New Roman"/>
          <w:b/>
          <w:sz w:val="24"/>
          <w:szCs w:val="24"/>
          <w:lang w:val="en-GB"/>
        </w:rPr>
      </w:pPr>
    </w:p>
    <w:p w:rsidR="005F53C1" w:rsidRDefault="005F53C1" w:rsidP="005F53C1">
      <w:pPr>
        <w:jc w:val="both"/>
        <w:rPr>
          <w:rFonts w:ascii="Times New Roman" w:hAnsi="Times New Roman"/>
          <w:b/>
          <w:sz w:val="24"/>
          <w:szCs w:val="24"/>
          <w:lang w:val="en-GB"/>
        </w:rPr>
      </w:pPr>
    </w:p>
    <w:p w:rsidR="005F53C1" w:rsidRDefault="005F53C1" w:rsidP="005F53C1">
      <w:pPr>
        <w:jc w:val="both"/>
        <w:rPr>
          <w:rFonts w:ascii="Times New Roman" w:hAnsi="Times New Roman"/>
          <w:b/>
          <w:sz w:val="24"/>
          <w:szCs w:val="24"/>
          <w:lang w:val="en-GB"/>
        </w:rPr>
      </w:pPr>
    </w:p>
    <w:p w:rsidR="005F53C1" w:rsidRDefault="005F53C1" w:rsidP="005F53C1">
      <w:pPr>
        <w:jc w:val="both"/>
        <w:rPr>
          <w:rFonts w:ascii="Times New Roman" w:hAnsi="Times New Roman"/>
          <w:b/>
          <w:sz w:val="24"/>
          <w:szCs w:val="24"/>
          <w:lang w:val="en-GB"/>
        </w:rPr>
      </w:pPr>
    </w:p>
    <w:p w:rsidR="005F53C1" w:rsidRDefault="005F53C1" w:rsidP="005F53C1">
      <w:pPr>
        <w:jc w:val="both"/>
        <w:rPr>
          <w:rFonts w:ascii="Times New Roman" w:hAnsi="Times New Roman"/>
          <w:b/>
          <w:sz w:val="24"/>
          <w:szCs w:val="24"/>
          <w:lang w:val="en-GB"/>
        </w:rPr>
      </w:pPr>
    </w:p>
    <w:p w:rsidR="005F53C1" w:rsidRDefault="005F53C1" w:rsidP="005F53C1">
      <w:pPr>
        <w:jc w:val="both"/>
        <w:rPr>
          <w:rFonts w:ascii="Times New Roman" w:hAnsi="Times New Roman"/>
          <w:b/>
          <w:sz w:val="24"/>
          <w:szCs w:val="24"/>
          <w:lang w:val="en-GB"/>
        </w:rPr>
      </w:pPr>
    </w:p>
    <w:p w:rsidR="005F53C1" w:rsidRDefault="005F53C1" w:rsidP="005F53C1">
      <w:pPr>
        <w:jc w:val="both"/>
        <w:rPr>
          <w:rFonts w:ascii="Times New Roman" w:hAnsi="Times New Roman"/>
          <w:b/>
          <w:sz w:val="24"/>
          <w:szCs w:val="24"/>
          <w:lang w:val="en-GB"/>
        </w:rPr>
      </w:pPr>
    </w:p>
    <w:p w:rsidR="005F53C1" w:rsidRDefault="005F53C1" w:rsidP="005F53C1">
      <w:pPr>
        <w:jc w:val="both"/>
        <w:rPr>
          <w:rFonts w:ascii="Times New Roman" w:hAnsi="Times New Roman"/>
          <w:b/>
          <w:sz w:val="24"/>
          <w:szCs w:val="24"/>
          <w:lang w:val="en-GB"/>
        </w:rPr>
      </w:pPr>
    </w:p>
    <w:p w:rsidR="005F53C1" w:rsidRDefault="005F53C1" w:rsidP="005F53C1">
      <w:pPr>
        <w:jc w:val="both"/>
        <w:rPr>
          <w:rFonts w:ascii="Times New Roman" w:hAnsi="Times New Roman"/>
          <w:b/>
          <w:sz w:val="24"/>
          <w:szCs w:val="24"/>
          <w:lang w:val="en-GB"/>
        </w:rPr>
      </w:pPr>
    </w:p>
    <w:p w:rsidR="008D2B9D" w:rsidRPr="008D2B9D" w:rsidRDefault="008D2B9D" w:rsidP="008D2B9D">
      <w:pPr>
        <w:keepNext/>
        <w:widowControl w:val="0"/>
        <w:suppressAutoHyphens/>
        <w:spacing w:after="0" w:line="240" w:lineRule="auto"/>
        <w:outlineLvl w:val="0"/>
        <w:rPr>
          <w:rFonts w:ascii="Times New Roman" w:eastAsia="Lucida Sans Unicode" w:hAnsi="Times New Roman"/>
          <w:kern w:val="1"/>
          <w:sz w:val="36"/>
          <w:szCs w:val="36"/>
          <w:u w:val="single"/>
        </w:rPr>
      </w:pPr>
      <w:r w:rsidRPr="008D2B9D">
        <w:rPr>
          <w:rFonts w:ascii="Times New Roman" w:eastAsia="Lucida Sans Unicode" w:hAnsi="Times New Roman"/>
          <w:kern w:val="1"/>
          <w:sz w:val="36"/>
          <w:szCs w:val="36"/>
          <w:u w:val="single"/>
        </w:rPr>
        <w:lastRenderedPageBreak/>
        <w:t>Chapter 1: Graphical user interface</w:t>
      </w:r>
      <w:r w:rsidR="00734692" w:rsidRPr="008D2B9D">
        <w:rPr>
          <w:rFonts w:ascii="Times New Roman" w:eastAsia="Lucida Sans Unicode" w:hAnsi="Times New Roman"/>
          <w:kern w:val="1"/>
          <w:sz w:val="36"/>
          <w:szCs w:val="36"/>
          <w:u w:val="single"/>
        </w:rPr>
        <w:fldChar w:fldCharType="begin"/>
      </w:r>
      <w:r w:rsidR="00187480">
        <w:rPr>
          <w:rFonts w:ascii="Times New Roman" w:eastAsia="Lucida Sans Unicode" w:hAnsi="Times New Roman"/>
          <w:kern w:val="1"/>
          <w:sz w:val="36"/>
          <w:szCs w:val="36"/>
          <w:u w:val="single"/>
        </w:rPr>
        <w:instrText xml:space="preserve"> XE "5</w:instrText>
      </w:r>
      <w:r w:rsidRPr="008D2B9D">
        <w:rPr>
          <w:rFonts w:ascii="Times New Roman" w:eastAsia="Lucida Sans Unicode" w:hAnsi="Times New Roman"/>
          <w:kern w:val="1"/>
          <w:sz w:val="36"/>
          <w:szCs w:val="36"/>
          <w:u w:val="single"/>
        </w:rPr>
        <w:instrText xml:space="preserve"> Chapter 1\: Graphical user interface" </w:instrText>
      </w:r>
      <w:r w:rsidR="00734692" w:rsidRPr="008D2B9D">
        <w:rPr>
          <w:rFonts w:ascii="Times New Roman" w:eastAsia="Lucida Sans Unicode" w:hAnsi="Times New Roman"/>
          <w:kern w:val="1"/>
          <w:sz w:val="36"/>
          <w:szCs w:val="36"/>
          <w:u w:val="single"/>
        </w:rPr>
        <w:fldChar w:fldCharType="end"/>
      </w:r>
    </w:p>
    <w:p w:rsidR="008D2B9D" w:rsidRPr="008D2B9D" w:rsidRDefault="008D2B9D" w:rsidP="008D2B9D">
      <w:pPr>
        <w:widowControl w:val="0"/>
        <w:suppressAutoHyphens/>
        <w:spacing w:after="0" w:line="240" w:lineRule="auto"/>
        <w:rPr>
          <w:rFonts w:ascii="Times New Roman" w:eastAsia="Lucida Sans Unicode" w:hAnsi="Times New Roman"/>
          <w:kern w:val="1"/>
          <w:sz w:val="24"/>
          <w:szCs w:val="24"/>
        </w:rPr>
      </w:pPr>
    </w:p>
    <w:p w:rsidR="008D2B9D" w:rsidRPr="008D2B9D" w:rsidRDefault="008D2B9D" w:rsidP="00A83D48">
      <w:pPr>
        <w:widowControl w:val="0"/>
        <w:suppressAutoHyphens/>
        <w:spacing w:after="240" w:line="240" w:lineRule="auto"/>
        <w:jc w:val="both"/>
        <w:rPr>
          <w:rFonts w:ascii="Times New Roman" w:eastAsia="Lucida Sans Unicode" w:hAnsi="Times New Roman"/>
          <w:kern w:val="1"/>
          <w:sz w:val="24"/>
          <w:szCs w:val="24"/>
        </w:rPr>
      </w:pPr>
      <w:r w:rsidRPr="008D2B9D">
        <w:rPr>
          <w:rFonts w:ascii="Times New Roman" w:eastAsia="Lucida Sans Unicode" w:hAnsi="Times New Roman"/>
          <w:kern w:val="1"/>
          <w:sz w:val="24"/>
          <w:szCs w:val="24"/>
        </w:rPr>
        <w:t xml:space="preserve">The Swing classes implement a set of components to build graphical user interfaces and adding rich graphics functionality and interactivity to Java applications. </w:t>
      </w:r>
    </w:p>
    <w:p w:rsidR="008D2B9D" w:rsidRPr="008D2B9D" w:rsidRDefault="008D2B9D" w:rsidP="00A83D48">
      <w:pPr>
        <w:widowControl w:val="0"/>
        <w:suppressAutoHyphens/>
        <w:spacing w:after="0" w:line="240" w:lineRule="auto"/>
        <w:jc w:val="both"/>
        <w:rPr>
          <w:rFonts w:ascii="Times New Roman" w:eastAsia="Lucida Sans Unicode" w:hAnsi="Times New Roman"/>
          <w:kern w:val="1"/>
          <w:sz w:val="24"/>
          <w:szCs w:val="24"/>
        </w:rPr>
      </w:pPr>
      <w:r w:rsidRPr="008D2B9D">
        <w:rPr>
          <w:rFonts w:ascii="Times New Roman" w:eastAsia="Lucida Sans Unicode" w:hAnsi="Times New Roman"/>
          <w:kern w:val="1"/>
          <w:sz w:val="24"/>
          <w:szCs w:val="24"/>
        </w:rPr>
        <w:t>In our application, we display a series of graphs of available and target services, in a swing container; these graphs will be used in the construction of orchestrator.</w:t>
      </w:r>
    </w:p>
    <w:p w:rsidR="008D2B9D" w:rsidRPr="008D2B9D" w:rsidRDefault="008D2B9D" w:rsidP="00A83D48">
      <w:pPr>
        <w:widowControl w:val="0"/>
        <w:suppressAutoHyphens/>
        <w:spacing w:after="0" w:line="240" w:lineRule="auto"/>
        <w:jc w:val="both"/>
        <w:rPr>
          <w:rFonts w:ascii="Times New Roman" w:eastAsia="Lucida Sans Unicode" w:hAnsi="Times New Roman"/>
          <w:kern w:val="1"/>
          <w:sz w:val="24"/>
          <w:szCs w:val="24"/>
        </w:rPr>
      </w:pPr>
    </w:p>
    <w:p w:rsidR="008D2B9D" w:rsidRPr="008D2B9D" w:rsidRDefault="008D2B9D" w:rsidP="008D2B9D">
      <w:pPr>
        <w:widowControl w:val="0"/>
        <w:suppressAutoHyphens/>
        <w:spacing w:after="240" w:line="240" w:lineRule="auto"/>
        <w:rPr>
          <w:rFonts w:ascii="Times New Roman" w:eastAsia="Lucida Sans Unicode" w:hAnsi="Times New Roman"/>
          <w:kern w:val="1"/>
          <w:sz w:val="28"/>
          <w:szCs w:val="28"/>
          <w:u w:val="single"/>
        </w:rPr>
      </w:pPr>
      <w:r w:rsidRPr="008D2B9D">
        <w:rPr>
          <w:rFonts w:ascii="Times New Roman" w:eastAsia="Lucida Sans Unicode" w:hAnsi="Times New Roman"/>
          <w:b/>
          <w:kern w:val="1"/>
          <w:sz w:val="28"/>
          <w:szCs w:val="28"/>
        </w:rPr>
        <w:t>1.1</w:t>
      </w:r>
      <w:r w:rsidRPr="008D2B9D">
        <w:rPr>
          <w:rFonts w:ascii="Times New Roman" w:eastAsia="Lucida Sans Unicode" w:hAnsi="Times New Roman"/>
          <w:kern w:val="1"/>
          <w:sz w:val="28"/>
          <w:szCs w:val="28"/>
        </w:rPr>
        <w:t xml:space="preserve"> </w:t>
      </w:r>
      <w:r w:rsidRPr="008D2B9D">
        <w:rPr>
          <w:rFonts w:ascii="Times New Roman" w:eastAsia="Lucida Sans Unicode" w:hAnsi="Times New Roman"/>
          <w:kern w:val="1"/>
          <w:sz w:val="28"/>
          <w:szCs w:val="28"/>
          <w:u w:val="single"/>
        </w:rPr>
        <w:t>Swing Components</w:t>
      </w:r>
      <w:r w:rsidR="00734692" w:rsidRPr="008D2B9D">
        <w:rPr>
          <w:rFonts w:ascii="Times New Roman" w:eastAsia="Lucida Sans Unicode" w:hAnsi="Times New Roman"/>
          <w:kern w:val="1"/>
          <w:sz w:val="28"/>
          <w:szCs w:val="28"/>
          <w:u w:val="single"/>
        </w:rPr>
        <w:fldChar w:fldCharType="begin"/>
      </w:r>
      <w:r w:rsidRPr="008D2B9D">
        <w:rPr>
          <w:rFonts w:ascii="Times New Roman" w:eastAsia="Lucida Sans Unicode" w:hAnsi="Times New Roman"/>
          <w:kern w:val="1"/>
          <w:sz w:val="28"/>
          <w:szCs w:val="28"/>
          <w:lang w:val="en-GB"/>
        </w:rPr>
        <w:instrText xml:space="preserve"> XE "</w:instrText>
      </w:r>
      <w:r w:rsidR="009A119E">
        <w:rPr>
          <w:rFonts w:ascii="Times New Roman" w:eastAsia="Lucida Sans Unicode" w:hAnsi="Times New Roman"/>
          <w:kern w:val="1"/>
          <w:sz w:val="28"/>
          <w:szCs w:val="28"/>
          <w:lang w:val="en-GB"/>
        </w:rPr>
        <w:instrText>5</w:instrText>
      </w:r>
      <w:r w:rsidRPr="008D2B9D">
        <w:rPr>
          <w:rFonts w:ascii="Times New Roman" w:eastAsia="Lucida Sans Unicode" w:hAnsi="Times New Roman"/>
          <w:b/>
          <w:kern w:val="1"/>
          <w:sz w:val="28"/>
          <w:szCs w:val="28"/>
        </w:rPr>
        <w:instrText>.1.1</w:instrText>
      </w:r>
      <w:r w:rsidRPr="008D2B9D">
        <w:rPr>
          <w:rFonts w:ascii="Times New Roman" w:eastAsia="Lucida Sans Unicode" w:hAnsi="Times New Roman"/>
          <w:kern w:val="1"/>
          <w:sz w:val="28"/>
          <w:szCs w:val="28"/>
        </w:rPr>
        <w:instrText xml:space="preserve"> </w:instrText>
      </w:r>
      <w:r w:rsidRPr="008D2B9D">
        <w:rPr>
          <w:rFonts w:ascii="Times New Roman" w:eastAsia="Lucida Sans Unicode" w:hAnsi="Times New Roman"/>
          <w:kern w:val="1"/>
          <w:sz w:val="28"/>
          <w:szCs w:val="28"/>
          <w:u w:val="single"/>
        </w:rPr>
        <w:instrText>Swing Components</w:instrText>
      </w:r>
      <w:r w:rsidRPr="008D2B9D">
        <w:rPr>
          <w:rFonts w:ascii="Times New Roman" w:eastAsia="Lucida Sans Unicode" w:hAnsi="Times New Roman"/>
          <w:kern w:val="1"/>
          <w:sz w:val="28"/>
          <w:szCs w:val="28"/>
          <w:lang w:val="en-GB"/>
        </w:rPr>
        <w:instrText xml:space="preserve">" </w:instrText>
      </w:r>
      <w:r w:rsidR="00734692" w:rsidRPr="008D2B9D">
        <w:rPr>
          <w:rFonts w:ascii="Times New Roman" w:eastAsia="Lucida Sans Unicode" w:hAnsi="Times New Roman"/>
          <w:kern w:val="1"/>
          <w:sz w:val="28"/>
          <w:szCs w:val="28"/>
          <w:u w:val="single"/>
        </w:rPr>
        <w:fldChar w:fldCharType="end"/>
      </w:r>
    </w:p>
    <w:p w:rsidR="008D2B9D" w:rsidRPr="008D2B9D" w:rsidRDefault="008D2B9D" w:rsidP="008D2B9D">
      <w:pPr>
        <w:widowControl w:val="0"/>
        <w:suppressAutoHyphens/>
        <w:spacing w:after="120" w:line="240" w:lineRule="auto"/>
        <w:rPr>
          <w:rFonts w:ascii="Times New Roman" w:eastAsia="Lucida Sans Unicode" w:hAnsi="Times New Roman" w:cs="Tahoma"/>
          <w:i/>
          <w:iCs/>
          <w:kern w:val="1"/>
          <w:sz w:val="24"/>
          <w:szCs w:val="24"/>
        </w:rPr>
      </w:pPr>
      <w:r w:rsidRPr="008D2B9D">
        <w:rPr>
          <w:rFonts w:ascii="Times New Roman" w:eastAsia="Lucida Sans Unicode" w:hAnsi="Times New Roman" w:cs="Tahoma"/>
          <w:i/>
          <w:iCs/>
          <w:kern w:val="1"/>
          <w:sz w:val="24"/>
          <w:szCs w:val="24"/>
        </w:rPr>
        <w:t>TabbedPane</w:t>
      </w:r>
    </w:p>
    <w:p w:rsidR="008D2B9D" w:rsidRPr="008D2B9D" w:rsidRDefault="008D2B9D" w:rsidP="008D2B9D">
      <w:pPr>
        <w:widowControl w:val="0"/>
        <w:suppressAutoHyphens/>
        <w:spacing w:after="240" w:line="240" w:lineRule="auto"/>
        <w:ind w:left="709"/>
        <w:rPr>
          <w:rFonts w:ascii="Times New Roman" w:eastAsia="Lucida Sans Unicode" w:hAnsi="Times New Roman"/>
          <w:kern w:val="1"/>
          <w:sz w:val="24"/>
          <w:szCs w:val="24"/>
        </w:rPr>
      </w:pPr>
      <w:r w:rsidRPr="008D2B9D">
        <w:rPr>
          <w:rFonts w:ascii="Times New Roman" w:eastAsia="Lucida Sans Unicode" w:hAnsi="Times New Roman"/>
          <w:kern w:val="1"/>
          <w:sz w:val="24"/>
          <w:szCs w:val="24"/>
        </w:rPr>
        <w:t>See a lot of information in a single window is inconvenient, so we chose to use a tabbed pane.</w:t>
      </w:r>
    </w:p>
    <w:p w:rsidR="008D2B9D" w:rsidRPr="008D2B9D" w:rsidRDefault="008D2B9D" w:rsidP="008D2B9D">
      <w:pPr>
        <w:widowControl w:val="0"/>
        <w:suppressAutoHyphens/>
        <w:spacing w:after="240" w:line="240" w:lineRule="auto"/>
        <w:ind w:left="709"/>
        <w:rPr>
          <w:rFonts w:ascii="Times New Roman" w:eastAsia="Lucida Sans Unicode" w:hAnsi="Times New Roman"/>
          <w:kern w:val="1"/>
          <w:sz w:val="24"/>
          <w:szCs w:val="24"/>
        </w:rPr>
      </w:pPr>
      <w:r w:rsidRPr="008D2B9D">
        <w:rPr>
          <w:rFonts w:ascii="Times New Roman" w:eastAsia="Lucida Sans Unicode" w:hAnsi="Times New Roman"/>
          <w:kern w:val="1"/>
          <w:sz w:val="24"/>
          <w:szCs w:val="24"/>
        </w:rPr>
        <w:t xml:space="preserve">Each tabbed pane allows managing one type of information: </w:t>
      </w:r>
    </w:p>
    <w:p w:rsidR="008D2B9D" w:rsidRPr="008D2B9D" w:rsidRDefault="008D2B9D" w:rsidP="00687F90">
      <w:pPr>
        <w:widowControl w:val="0"/>
        <w:numPr>
          <w:ilvl w:val="0"/>
          <w:numId w:val="24"/>
        </w:numPr>
        <w:tabs>
          <w:tab w:val="left" w:pos="780"/>
        </w:tabs>
        <w:suppressAutoHyphens/>
        <w:spacing w:after="0" w:line="240" w:lineRule="auto"/>
        <w:rPr>
          <w:rFonts w:ascii="Times New Roman" w:eastAsia="Lucida Sans Unicode" w:hAnsi="Times New Roman"/>
          <w:kern w:val="1"/>
          <w:sz w:val="24"/>
          <w:szCs w:val="24"/>
        </w:rPr>
      </w:pPr>
      <w:r w:rsidRPr="008D2B9D">
        <w:rPr>
          <w:rFonts w:ascii="Times New Roman" w:eastAsia="Lucida Sans Unicode" w:hAnsi="Times New Roman"/>
          <w:kern w:val="1"/>
          <w:sz w:val="24"/>
          <w:szCs w:val="24"/>
        </w:rPr>
        <w:t>Available Service Panel shows and manages all graph of available services;</w:t>
      </w:r>
    </w:p>
    <w:p w:rsidR="008D2B9D" w:rsidRPr="008D2B9D" w:rsidRDefault="008D2B9D" w:rsidP="00687F90">
      <w:pPr>
        <w:widowControl w:val="0"/>
        <w:numPr>
          <w:ilvl w:val="0"/>
          <w:numId w:val="24"/>
        </w:numPr>
        <w:tabs>
          <w:tab w:val="left" w:pos="780"/>
        </w:tabs>
        <w:suppressAutoHyphens/>
        <w:spacing w:after="0" w:line="240" w:lineRule="auto"/>
        <w:rPr>
          <w:rFonts w:ascii="Times New Roman" w:eastAsia="Lucida Sans Unicode" w:hAnsi="Times New Roman"/>
          <w:kern w:val="1"/>
          <w:sz w:val="24"/>
          <w:szCs w:val="24"/>
        </w:rPr>
      </w:pPr>
      <w:r w:rsidRPr="008D2B9D">
        <w:rPr>
          <w:rFonts w:ascii="Times New Roman" w:eastAsia="Lucida Sans Unicode" w:hAnsi="Times New Roman"/>
          <w:kern w:val="1"/>
          <w:sz w:val="24"/>
          <w:szCs w:val="24"/>
        </w:rPr>
        <w:t>Target Service Panel shows the graph of target service;</w:t>
      </w:r>
    </w:p>
    <w:p w:rsidR="008D2B9D" w:rsidRPr="008D2B9D" w:rsidRDefault="008D2B9D" w:rsidP="00687F90">
      <w:pPr>
        <w:widowControl w:val="0"/>
        <w:numPr>
          <w:ilvl w:val="0"/>
          <w:numId w:val="24"/>
        </w:numPr>
        <w:tabs>
          <w:tab w:val="left" w:pos="780"/>
        </w:tabs>
        <w:suppressAutoHyphens/>
        <w:spacing w:after="0" w:line="240" w:lineRule="auto"/>
        <w:rPr>
          <w:rFonts w:ascii="Times New Roman" w:eastAsia="Lucida Sans Unicode" w:hAnsi="Times New Roman"/>
          <w:kern w:val="1"/>
          <w:sz w:val="24"/>
          <w:szCs w:val="24"/>
        </w:rPr>
      </w:pPr>
      <w:r w:rsidRPr="008D2B9D">
        <w:rPr>
          <w:rFonts w:ascii="Times New Roman" w:eastAsia="Lucida Sans Unicode" w:hAnsi="Times New Roman"/>
          <w:kern w:val="1"/>
          <w:sz w:val="24"/>
          <w:szCs w:val="24"/>
        </w:rPr>
        <w:t xml:space="preserve">Cartesian Product Panel shows the graph of the </w:t>
      </w:r>
      <w:r w:rsidR="009A119E" w:rsidRPr="008D2B9D">
        <w:rPr>
          <w:rFonts w:ascii="Times New Roman" w:eastAsia="Lucida Sans Unicode" w:hAnsi="Times New Roman"/>
          <w:kern w:val="1"/>
          <w:sz w:val="24"/>
          <w:szCs w:val="24"/>
        </w:rPr>
        <w:t>Cartesian</w:t>
      </w:r>
      <w:r w:rsidRPr="008D2B9D">
        <w:rPr>
          <w:rFonts w:ascii="Times New Roman" w:eastAsia="Lucida Sans Unicode" w:hAnsi="Times New Roman"/>
          <w:kern w:val="1"/>
          <w:sz w:val="24"/>
          <w:szCs w:val="24"/>
        </w:rPr>
        <w:t xml:space="preserve"> product of available services;</w:t>
      </w:r>
    </w:p>
    <w:p w:rsidR="008D2B9D" w:rsidRPr="008D2B9D" w:rsidRDefault="008D2B9D" w:rsidP="00687F90">
      <w:pPr>
        <w:widowControl w:val="0"/>
        <w:numPr>
          <w:ilvl w:val="0"/>
          <w:numId w:val="24"/>
        </w:numPr>
        <w:tabs>
          <w:tab w:val="left" w:pos="780"/>
        </w:tabs>
        <w:suppressAutoHyphens/>
        <w:spacing w:after="0" w:line="240" w:lineRule="auto"/>
        <w:rPr>
          <w:rFonts w:ascii="Times New Roman" w:eastAsia="Lucida Sans Unicode" w:hAnsi="Times New Roman"/>
          <w:kern w:val="1"/>
          <w:sz w:val="24"/>
          <w:szCs w:val="24"/>
        </w:rPr>
      </w:pPr>
      <w:r w:rsidRPr="008D2B9D">
        <w:rPr>
          <w:rFonts w:ascii="Times New Roman" w:eastAsia="Lucida Sans Unicode" w:hAnsi="Times New Roman"/>
          <w:kern w:val="1"/>
          <w:sz w:val="24"/>
          <w:szCs w:val="24"/>
        </w:rPr>
        <w:t>Orchestrator Panel shows the simulation and the orchestrator in a table;</w:t>
      </w:r>
    </w:p>
    <w:p w:rsidR="008D2B9D" w:rsidRPr="008D2B9D" w:rsidRDefault="008D2B9D" w:rsidP="00687F90">
      <w:pPr>
        <w:widowControl w:val="0"/>
        <w:numPr>
          <w:ilvl w:val="0"/>
          <w:numId w:val="24"/>
        </w:numPr>
        <w:tabs>
          <w:tab w:val="left" w:pos="780"/>
        </w:tabs>
        <w:suppressAutoHyphens/>
        <w:spacing w:after="0" w:line="240" w:lineRule="auto"/>
        <w:rPr>
          <w:rFonts w:ascii="Times New Roman" w:eastAsia="Lucida Sans Unicode" w:hAnsi="Times New Roman"/>
          <w:kern w:val="1"/>
          <w:sz w:val="24"/>
          <w:szCs w:val="24"/>
        </w:rPr>
      </w:pPr>
      <w:r w:rsidRPr="008D2B9D">
        <w:rPr>
          <w:rFonts w:ascii="Times New Roman" w:eastAsia="Lucida Sans Unicode" w:hAnsi="Times New Roman"/>
          <w:kern w:val="1"/>
          <w:sz w:val="24"/>
          <w:szCs w:val="24"/>
        </w:rPr>
        <w:t>Executable allows executing the orchestrator.</w:t>
      </w:r>
    </w:p>
    <w:p w:rsidR="008D2B9D" w:rsidRPr="008D2B9D" w:rsidRDefault="008D2B9D" w:rsidP="008D2B9D">
      <w:pPr>
        <w:widowControl w:val="0"/>
        <w:suppressAutoHyphens/>
        <w:spacing w:after="0" w:line="240" w:lineRule="auto"/>
        <w:rPr>
          <w:rFonts w:ascii="Times New Roman" w:eastAsia="Lucida Sans Unicode" w:hAnsi="Times New Roman"/>
          <w:kern w:val="1"/>
          <w:sz w:val="24"/>
          <w:szCs w:val="24"/>
        </w:rPr>
      </w:pPr>
    </w:p>
    <w:p w:rsidR="008D2B9D" w:rsidRPr="008D2B9D" w:rsidRDefault="008D2B9D" w:rsidP="008D2B9D">
      <w:pPr>
        <w:widowControl w:val="0"/>
        <w:suppressAutoHyphens/>
        <w:spacing w:after="120" w:line="240" w:lineRule="auto"/>
        <w:rPr>
          <w:rFonts w:ascii="Times New Roman" w:eastAsia="Lucida Sans Unicode" w:hAnsi="Times New Roman" w:cs="Tahoma"/>
          <w:i/>
          <w:iCs/>
          <w:kern w:val="1"/>
          <w:sz w:val="24"/>
          <w:szCs w:val="24"/>
        </w:rPr>
      </w:pPr>
      <w:r w:rsidRPr="008D2B9D">
        <w:rPr>
          <w:rFonts w:ascii="Times New Roman" w:eastAsia="Lucida Sans Unicode" w:hAnsi="Times New Roman" w:cs="Tahoma"/>
          <w:i/>
          <w:iCs/>
          <w:kern w:val="1"/>
          <w:sz w:val="24"/>
          <w:szCs w:val="24"/>
        </w:rPr>
        <w:t>Menu, Buttons and Labels</w:t>
      </w:r>
    </w:p>
    <w:p w:rsidR="008D2B9D" w:rsidRPr="008D2B9D" w:rsidRDefault="008D2B9D" w:rsidP="00A83D48">
      <w:pPr>
        <w:widowControl w:val="0"/>
        <w:suppressAutoHyphens/>
        <w:spacing w:after="0" w:line="240" w:lineRule="auto"/>
        <w:ind w:left="709"/>
        <w:jc w:val="both"/>
        <w:rPr>
          <w:rFonts w:ascii="Times New Roman" w:eastAsia="Lucida Sans Unicode" w:hAnsi="Times New Roman"/>
          <w:kern w:val="1"/>
          <w:sz w:val="24"/>
          <w:szCs w:val="24"/>
        </w:rPr>
      </w:pPr>
      <w:r w:rsidRPr="008D2B9D">
        <w:rPr>
          <w:rFonts w:ascii="Times New Roman" w:eastAsia="Lucida Sans Unicode" w:hAnsi="Times New Roman"/>
          <w:kern w:val="1"/>
          <w:sz w:val="24"/>
          <w:szCs w:val="24"/>
        </w:rPr>
        <w:t>For the controls we used simple components such as buttons and labels: labels display simple text messages and buttons are used to show information or to open dialog windows.</w:t>
      </w:r>
    </w:p>
    <w:p w:rsidR="008D2B9D" w:rsidRPr="008D2B9D" w:rsidRDefault="008D2B9D" w:rsidP="00A83D48">
      <w:pPr>
        <w:widowControl w:val="0"/>
        <w:suppressAutoHyphens/>
        <w:spacing w:after="0" w:line="240" w:lineRule="auto"/>
        <w:ind w:left="709"/>
        <w:jc w:val="both"/>
        <w:rPr>
          <w:rFonts w:ascii="Times New Roman" w:eastAsia="Lucida Sans Unicode" w:hAnsi="Times New Roman"/>
          <w:kern w:val="1"/>
          <w:sz w:val="24"/>
          <w:szCs w:val="24"/>
        </w:rPr>
      </w:pPr>
      <w:r w:rsidRPr="008D2B9D">
        <w:rPr>
          <w:rFonts w:ascii="Times New Roman" w:eastAsia="Lucida Sans Unicode" w:hAnsi="Times New Roman"/>
          <w:kern w:val="1"/>
          <w:sz w:val="24"/>
          <w:szCs w:val="24"/>
        </w:rPr>
        <w:t>In the menu bar we have the commands that control the whole system and not just a single graph or table, as a start.</w:t>
      </w:r>
    </w:p>
    <w:p w:rsidR="008D2B9D" w:rsidRPr="008D2B9D" w:rsidRDefault="008D2B9D" w:rsidP="008D2B9D">
      <w:pPr>
        <w:widowControl w:val="0"/>
        <w:suppressAutoHyphens/>
        <w:spacing w:after="0" w:line="240" w:lineRule="auto"/>
        <w:rPr>
          <w:rFonts w:ascii="Times New Roman" w:eastAsia="Lucida Sans Unicode" w:hAnsi="Times New Roman"/>
          <w:kern w:val="1"/>
          <w:sz w:val="24"/>
          <w:szCs w:val="24"/>
        </w:rPr>
      </w:pPr>
    </w:p>
    <w:p w:rsidR="008D2B9D" w:rsidRPr="008D2B9D" w:rsidRDefault="008D2B9D" w:rsidP="008D2B9D">
      <w:pPr>
        <w:widowControl w:val="0"/>
        <w:suppressAutoHyphens/>
        <w:spacing w:after="120" w:line="240" w:lineRule="auto"/>
        <w:rPr>
          <w:rFonts w:ascii="Times New Roman" w:eastAsia="Lucida Sans Unicode" w:hAnsi="Times New Roman" w:cs="Tahoma"/>
          <w:i/>
          <w:iCs/>
          <w:kern w:val="1"/>
          <w:sz w:val="24"/>
          <w:szCs w:val="24"/>
        </w:rPr>
      </w:pPr>
      <w:r w:rsidRPr="008D2B9D">
        <w:rPr>
          <w:rFonts w:ascii="Times New Roman" w:eastAsia="Lucida Sans Unicode" w:hAnsi="Times New Roman" w:cs="Tahoma"/>
          <w:i/>
          <w:iCs/>
          <w:kern w:val="1"/>
          <w:sz w:val="24"/>
          <w:szCs w:val="24"/>
        </w:rPr>
        <w:t>Dialog</w:t>
      </w:r>
    </w:p>
    <w:p w:rsidR="008D2B9D" w:rsidRPr="008D2B9D" w:rsidRDefault="008D2B9D" w:rsidP="00A83D48">
      <w:pPr>
        <w:widowControl w:val="0"/>
        <w:suppressAutoHyphens/>
        <w:spacing w:after="120" w:line="240" w:lineRule="auto"/>
        <w:ind w:left="709"/>
        <w:jc w:val="both"/>
        <w:rPr>
          <w:rFonts w:ascii="Times New Roman" w:eastAsia="Lucida Sans Unicode" w:hAnsi="Times New Roman"/>
          <w:kern w:val="1"/>
          <w:sz w:val="24"/>
          <w:szCs w:val="24"/>
        </w:rPr>
      </w:pPr>
      <w:r w:rsidRPr="008D2B9D">
        <w:rPr>
          <w:rFonts w:ascii="Times New Roman" w:eastAsia="Lucida Sans Unicode" w:hAnsi="Times New Roman"/>
          <w:kern w:val="1"/>
          <w:sz w:val="24"/>
          <w:szCs w:val="24"/>
        </w:rPr>
        <w:t>When you need to make choice, better way is to use a dialog. We have used dialogs to choose files, to save or load and to choose options.</w:t>
      </w:r>
    </w:p>
    <w:p w:rsidR="008D2B9D" w:rsidRPr="008D2B9D" w:rsidRDefault="008D2B9D" w:rsidP="008D2B9D">
      <w:pPr>
        <w:widowControl w:val="0"/>
        <w:suppressAutoHyphens/>
        <w:spacing w:after="0" w:line="240" w:lineRule="auto"/>
        <w:rPr>
          <w:rFonts w:ascii="Times New Roman" w:eastAsia="Lucida Sans Unicode" w:hAnsi="Times New Roman"/>
          <w:kern w:val="1"/>
          <w:sz w:val="24"/>
          <w:szCs w:val="24"/>
        </w:rPr>
      </w:pPr>
    </w:p>
    <w:p w:rsidR="008D2B9D" w:rsidRPr="008D2B9D" w:rsidRDefault="008D2B9D" w:rsidP="008D2B9D">
      <w:pPr>
        <w:widowControl w:val="0"/>
        <w:suppressAutoHyphens/>
        <w:spacing w:after="120" w:line="240" w:lineRule="auto"/>
        <w:rPr>
          <w:rFonts w:ascii="Times New Roman" w:eastAsia="Lucida Sans Unicode" w:hAnsi="Times New Roman" w:cs="Tahoma"/>
          <w:i/>
          <w:iCs/>
          <w:kern w:val="1"/>
          <w:sz w:val="24"/>
          <w:szCs w:val="24"/>
        </w:rPr>
      </w:pPr>
      <w:r w:rsidRPr="008D2B9D">
        <w:rPr>
          <w:rFonts w:ascii="Times New Roman" w:eastAsia="Lucida Sans Unicode" w:hAnsi="Times New Roman" w:cs="Tahoma"/>
          <w:i/>
          <w:iCs/>
          <w:kern w:val="1"/>
          <w:sz w:val="24"/>
          <w:szCs w:val="24"/>
        </w:rPr>
        <w:t>JGraph</w:t>
      </w:r>
    </w:p>
    <w:p w:rsidR="008D2B9D" w:rsidRPr="008D2B9D" w:rsidRDefault="008D2B9D" w:rsidP="00A83D48">
      <w:pPr>
        <w:widowControl w:val="0"/>
        <w:suppressAutoHyphens/>
        <w:spacing w:after="120" w:line="240" w:lineRule="auto"/>
        <w:ind w:left="709"/>
        <w:jc w:val="both"/>
        <w:rPr>
          <w:rFonts w:ascii="Times New Roman" w:eastAsia="Lucida Sans Unicode" w:hAnsi="Times New Roman"/>
          <w:kern w:val="1"/>
          <w:sz w:val="24"/>
          <w:szCs w:val="24"/>
        </w:rPr>
      </w:pPr>
      <w:r w:rsidRPr="008D2B9D">
        <w:rPr>
          <w:rFonts w:ascii="Times New Roman" w:eastAsia="Lucida Sans Unicode" w:hAnsi="Times New Roman"/>
          <w:kern w:val="1"/>
          <w:sz w:val="24"/>
          <w:szCs w:val="24"/>
        </w:rPr>
        <w:t>To show graph, we have used a library named JGraph. This library provides a class (JGraph) that inherits the class Component and allows drawing graphs.</w:t>
      </w:r>
    </w:p>
    <w:p w:rsidR="008D2B9D" w:rsidRPr="008D2B9D" w:rsidRDefault="008D2B9D" w:rsidP="008D2B9D">
      <w:pPr>
        <w:widowControl w:val="0"/>
        <w:suppressAutoHyphens/>
        <w:spacing w:after="0" w:line="240" w:lineRule="auto"/>
        <w:rPr>
          <w:rFonts w:ascii="Times New Roman" w:eastAsia="Lucida Sans Unicode" w:hAnsi="Times New Roman"/>
          <w:kern w:val="1"/>
          <w:sz w:val="24"/>
          <w:szCs w:val="24"/>
        </w:rPr>
      </w:pPr>
    </w:p>
    <w:p w:rsidR="008D2B9D" w:rsidRPr="008D2B9D" w:rsidRDefault="008D2B9D" w:rsidP="008D2B9D">
      <w:pPr>
        <w:widowControl w:val="0"/>
        <w:suppressAutoHyphens/>
        <w:spacing w:after="120" w:line="240" w:lineRule="auto"/>
        <w:rPr>
          <w:rFonts w:ascii="Times New Roman" w:eastAsia="Lucida Sans Unicode" w:hAnsi="Times New Roman" w:cs="Tahoma"/>
          <w:i/>
          <w:iCs/>
          <w:kern w:val="1"/>
          <w:sz w:val="24"/>
          <w:szCs w:val="24"/>
        </w:rPr>
      </w:pPr>
      <w:r w:rsidRPr="008D2B9D">
        <w:rPr>
          <w:rFonts w:ascii="Times New Roman" w:eastAsia="Lucida Sans Unicode" w:hAnsi="Times New Roman" w:cs="Tahoma"/>
          <w:i/>
          <w:iCs/>
          <w:kern w:val="1"/>
          <w:sz w:val="24"/>
          <w:szCs w:val="24"/>
        </w:rPr>
        <w:t>List and Table</w:t>
      </w:r>
    </w:p>
    <w:p w:rsidR="008D2B9D" w:rsidRPr="008D2B9D" w:rsidRDefault="008D2B9D" w:rsidP="00A83D48">
      <w:pPr>
        <w:widowControl w:val="0"/>
        <w:suppressAutoHyphens/>
        <w:spacing w:after="0" w:line="240" w:lineRule="auto"/>
        <w:ind w:left="709"/>
        <w:jc w:val="both"/>
        <w:rPr>
          <w:rFonts w:ascii="Times New Roman" w:eastAsia="Lucida Sans Unicode" w:hAnsi="Times New Roman"/>
          <w:kern w:val="1"/>
          <w:sz w:val="24"/>
          <w:szCs w:val="24"/>
        </w:rPr>
      </w:pPr>
      <w:r w:rsidRPr="008D2B9D">
        <w:rPr>
          <w:rFonts w:ascii="Times New Roman" w:eastAsia="Lucida Sans Unicode" w:hAnsi="Times New Roman"/>
          <w:kern w:val="1"/>
          <w:sz w:val="24"/>
          <w:szCs w:val="24"/>
        </w:rPr>
        <w:t>When we need to show a list or a table, we use JList or JTable to display lists or tables.</w:t>
      </w:r>
    </w:p>
    <w:p w:rsidR="008D2B9D" w:rsidRPr="008D2B9D" w:rsidRDefault="008D2B9D" w:rsidP="00A83D48">
      <w:pPr>
        <w:widowControl w:val="0"/>
        <w:suppressAutoHyphens/>
        <w:spacing w:after="0" w:line="240" w:lineRule="auto"/>
        <w:ind w:left="709"/>
        <w:jc w:val="both"/>
        <w:rPr>
          <w:rFonts w:ascii="Times New Roman" w:eastAsia="Lucida Sans Unicode" w:hAnsi="Times New Roman"/>
          <w:kern w:val="1"/>
          <w:sz w:val="24"/>
          <w:szCs w:val="24"/>
        </w:rPr>
      </w:pPr>
      <w:r w:rsidRPr="008D2B9D">
        <w:rPr>
          <w:rFonts w:ascii="Times New Roman" w:eastAsia="Lucida Sans Unicode" w:hAnsi="Times New Roman"/>
          <w:kern w:val="1"/>
          <w:sz w:val="24"/>
          <w:szCs w:val="24"/>
        </w:rPr>
        <w:t>These classes use a class Model that contains the data to show.</w:t>
      </w:r>
    </w:p>
    <w:p w:rsidR="008D2B9D" w:rsidRPr="008D2B9D" w:rsidRDefault="008D2B9D" w:rsidP="008D2B9D">
      <w:pPr>
        <w:widowControl w:val="0"/>
        <w:suppressAutoHyphens/>
        <w:spacing w:after="0" w:line="240" w:lineRule="auto"/>
        <w:rPr>
          <w:rFonts w:ascii="Times New Roman" w:eastAsia="Lucida Sans Unicode" w:hAnsi="Times New Roman"/>
          <w:kern w:val="1"/>
          <w:sz w:val="24"/>
          <w:szCs w:val="24"/>
        </w:rPr>
      </w:pPr>
    </w:p>
    <w:p w:rsidR="008D2B9D" w:rsidRPr="008D2B9D" w:rsidRDefault="008D2B9D" w:rsidP="008D2B9D">
      <w:pPr>
        <w:widowControl w:val="0"/>
        <w:suppressAutoHyphens/>
        <w:spacing w:after="120" w:line="240" w:lineRule="auto"/>
        <w:rPr>
          <w:rFonts w:ascii="Times New Roman" w:eastAsia="Lucida Sans Unicode" w:hAnsi="Times New Roman" w:cs="Tahoma"/>
          <w:i/>
          <w:iCs/>
          <w:kern w:val="1"/>
          <w:sz w:val="24"/>
          <w:szCs w:val="24"/>
        </w:rPr>
      </w:pPr>
      <w:r w:rsidRPr="008D2B9D">
        <w:rPr>
          <w:rFonts w:ascii="Times New Roman" w:eastAsia="Lucida Sans Unicode" w:hAnsi="Times New Roman" w:cs="Tahoma"/>
          <w:i/>
          <w:iCs/>
          <w:kern w:val="1"/>
          <w:sz w:val="24"/>
          <w:szCs w:val="24"/>
        </w:rPr>
        <w:t>JScrollPane</w:t>
      </w:r>
    </w:p>
    <w:p w:rsidR="008D2B9D" w:rsidRPr="008D2B9D" w:rsidRDefault="008D2B9D" w:rsidP="00A83D48">
      <w:pPr>
        <w:widowControl w:val="0"/>
        <w:suppressAutoHyphens/>
        <w:spacing w:after="0" w:line="240" w:lineRule="auto"/>
        <w:ind w:left="709"/>
        <w:jc w:val="both"/>
        <w:rPr>
          <w:rFonts w:ascii="Times New Roman" w:eastAsia="Lucida Sans Unicode" w:hAnsi="Times New Roman"/>
          <w:kern w:val="1"/>
          <w:sz w:val="24"/>
          <w:szCs w:val="24"/>
        </w:rPr>
      </w:pPr>
      <w:r w:rsidRPr="008D2B9D">
        <w:rPr>
          <w:rFonts w:ascii="Times New Roman" w:eastAsia="Lucida Sans Unicode" w:hAnsi="Times New Roman"/>
          <w:kern w:val="1"/>
          <w:sz w:val="24"/>
          <w:szCs w:val="24"/>
        </w:rPr>
        <w:t>When tables or graph component contain object largest window, we need panels with scroll bar: the JScrollPane container.</w:t>
      </w:r>
    </w:p>
    <w:p w:rsidR="008D2B9D" w:rsidRPr="008D2B9D" w:rsidRDefault="008D2B9D" w:rsidP="00A83D48">
      <w:pPr>
        <w:widowControl w:val="0"/>
        <w:suppressAutoHyphens/>
        <w:spacing w:after="0" w:line="240" w:lineRule="auto"/>
        <w:jc w:val="both"/>
        <w:rPr>
          <w:rFonts w:ascii="Times New Roman" w:eastAsia="Lucida Sans Unicode" w:hAnsi="Times New Roman"/>
          <w:kern w:val="1"/>
          <w:sz w:val="24"/>
          <w:szCs w:val="24"/>
        </w:rPr>
      </w:pPr>
    </w:p>
    <w:p w:rsidR="008D2B9D" w:rsidRPr="008D2B9D" w:rsidRDefault="008D2B9D" w:rsidP="008D2B9D">
      <w:pPr>
        <w:widowControl w:val="0"/>
        <w:suppressAutoHyphens/>
        <w:spacing w:after="0" w:line="240" w:lineRule="auto"/>
        <w:rPr>
          <w:rFonts w:ascii="Times New Roman" w:eastAsia="Lucida Sans Unicode" w:hAnsi="Times New Roman" w:cs="Tahoma"/>
          <w:kern w:val="1"/>
          <w:sz w:val="24"/>
          <w:szCs w:val="24"/>
        </w:rPr>
      </w:pPr>
    </w:p>
    <w:p w:rsidR="008D2B9D" w:rsidRDefault="008D2B9D" w:rsidP="008D2B9D">
      <w:pPr>
        <w:widowControl w:val="0"/>
        <w:suppressAutoHyphens/>
        <w:spacing w:after="0" w:line="240" w:lineRule="auto"/>
        <w:rPr>
          <w:rFonts w:ascii="Times New Roman" w:eastAsia="Lucida Sans Unicode" w:hAnsi="Times New Roman" w:cs="Tahoma"/>
          <w:kern w:val="1"/>
          <w:sz w:val="24"/>
          <w:szCs w:val="24"/>
        </w:rPr>
      </w:pPr>
    </w:p>
    <w:p w:rsidR="007107A7" w:rsidRPr="008D2B9D" w:rsidRDefault="007107A7" w:rsidP="008D2B9D">
      <w:pPr>
        <w:widowControl w:val="0"/>
        <w:suppressAutoHyphens/>
        <w:spacing w:after="0" w:line="240" w:lineRule="auto"/>
        <w:rPr>
          <w:rFonts w:ascii="Times New Roman" w:eastAsia="Lucida Sans Unicode" w:hAnsi="Times New Roman" w:cs="Tahoma"/>
          <w:kern w:val="1"/>
          <w:sz w:val="24"/>
          <w:szCs w:val="24"/>
        </w:rPr>
      </w:pPr>
    </w:p>
    <w:p w:rsidR="008D2B9D" w:rsidRPr="008D2B9D" w:rsidRDefault="008D2B9D" w:rsidP="008D2B9D">
      <w:pPr>
        <w:widowControl w:val="0"/>
        <w:suppressAutoHyphens/>
        <w:spacing w:after="0" w:line="240" w:lineRule="auto"/>
        <w:rPr>
          <w:rFonts w:ascii="Times New Roman" w:eastAsia="Lucida Sans Unicode" w:hAnsi="Times New Roman" w:cs="Tahoma"/>
          <w:kern w:val="1"/>
          <w:sz w:val="36"/>
          <w:szCs w:val="36"/>
          <w:u w:val="single"/>
        </w:rPr>
      </w:pPr>
      <w:r w:rsidRPr="008D2B9D">
        <w:rPr>
          <w:rFonts w:ascii="Times New Roman" w:eastAsia="Lucida Sans Unicode" w:hAnsi="Times New Roman" w:cs="Tahoma"/>
          <w:kern w:val="1"/>
          <w:sz w:val="36"/>
          <w:szCs w:val="36"/>
          <w:u w:val="single"/>
        </w:rPr>
        <w:lastRenderedPageBreak/>
        <w:t>Chapter 2: Panels</w:t>
      </w:r>
      <w:r w:rsidR="00734692" w:rsidRPr="008D2B9D">
        <w:rPr>
          <w:rFonts w:ascii="Times New Roman" w:eastAsia="Lucida Sans Unicode" w:hAnsi="Times New Roman" w:cs="Tahoma"/>
          <w:kern w:val="1"/>
          <w:sz w:val="36"/>
          <w:szCs w:val="36"/>
          <w:u w:val="single"/>
        </w:rPr>
        <w:fldChar w:fldCharType="begin"/>
      </w:r>
      <w:r w:rsidRPr="008D2B9D">
        <w:rPr>
          <w:rFonts w:ascii="Times New Roman" w:eastAsia="Lucida Sans Unicode" w:hAnsi="Times New Roman" w:cs="Tahoma"/>
          <w:kern w:val="1"/>
          <w:sz w:val="36"/>
          <w:szCs w:val="36"/>
          <w:lang w:val="en-GB"/>
        </w:rPr>
        <w:instrText xml:space="preserve"> XE "</w:instrText>
      </w:r>
      <w:r w:rsidR="009A119E">
        <w:rPr>
          <w:rFonts w:ascii="Times New Roman" w:eastAsia="Lucida Sans Unicode" w:hAnsi="Times New Roman" w:cs="Tahoma"/>
          <w:kern w:val="1"/>
          <w:sz w:val="36"/>
          <w:szCs w:val="36"/>
          <w:u w:val="single"/>
        </w:rPr>
        <w:instrText>5</w:instrText>
      </w:r>
      <w:r w:rsidRPr="008D2B9D">
        <w:rPr>
          <w:rFonts w:ascii="Times New Roman" w:eastAsia="Lucida Sans Unicode" w:hAnsi="Times New Roman" w:cs="Tahoma"/>
          <w:kern w:val="1"/>
          <w:sz w:val="36"/>
          <w:szCs w:val="36"/>
          <w:u w:val="single"/>
        </w:rPr>
        <w:instrText>.2 Chapter 2</w:instrText>
      </w:r>
      <w:r w:rsidRPr="008D2B9D">
        <w:rPr>
          <w:rFonts w:ascii="Times New Roman" w:eastAsia="Lucida Sans Unicode" w:hAnsi="Times New Roman" w:cs="Tahoma"/>
          <w:kern w:val="1"/>
          <w:sz w:val="36"/>
          <w:szCs w:val="36"/>
          <w:lang w:val="en-GB"/>
        </w:rPr>
        <w:instrText>\</w:instrText>
      </w:r>
      <w:r w:rsidRPr="008D2B9D">
        <w:rPr>
          <w:rFonts w:ascii="Times New Roman" w:eastAsia="Lucida Sans Unicode" w:hAnsi="Times New Roman" w:cs="Tahoma"/>
          <w:kern w:val="1"/>
          <w:sz w:val="36"/>
          <w:szCs w:val="36"/>
          <w:u w:val="single"/>
        </w:rPr>
        <w:instrText>: Panels</w:instrText>
      </w:r>
      <w:r w:rsidRPr="008D2B9D">
        <w:rPr>
          <w:rFonts w:ascii="Times New Roman" w:eastAsia="Lucida Sans Unicode" w:hAnsi="Times New Roman" w:cs="Tahoma"/>
          <w:kern w:val="1"/>
          <w:sz w:val="36"/>
          <w:szCs w:val="36"/>
          <w:lang w:val="en-GB"/>
        </w:rPr>
        <w:instrText xml:space="preserve">" </w:instrText>
      </w:r>
      <w:r w:rsidR="00734692" w:rsidRPr="008D2B9D">
        <w:rPr>
          <w:rFonts w:ascii="Times New Roman" w:eastAsia="Lucida Sans Unicode" w:hAnsi="Times New Roman" w:cs="Tahoma"/>
          <w:kern w:val="1"/>
          <w:sz w:val="36"/>
          <w:szCs w:val="36"/>
          <w:u w:val="single"/>
        </w:rPr>
        <w:fldChar w:fldCharType="end"/>
      </w:r>
    </w:p>
    <w:p w:rsidR="008D2B9D" w:rsidRPr="008D2B9D" w:rsidRDefault="008D2B9D" w:rsidP="008D2B9D">
      <w:pPr>
        <w:widowControl w:val="0"/>
        <w:suppressAutoHyphens/>
        <w:spacing w:after="0" w:line="240" w:lineRule="auto"/>
        <w:rPr>
          <w:rFonts w:ascii="Times New Roman" w:eastAsia="Lucida Sans Unicode" w:hAnsi="Times New Roman" w:cs="Tahoma"/>
          <w:kern w:val="1"/>
          <w:sz w:val="24"/>
          <w:szCs w:val="24"/>
        </w:rPr>
      </w:pPr>
    </w:p>
    <w:p w:rsidR="008D2B9D" w:rsidRPr="008D2B9D" w:rsidRDefault="008D2B9D" w:rsidP="008D2B9D">
      <w:pPr>
        <w:widowControl w:val="0"/>
        <w:suppressAutoHyphens/>
        <w:spacing w:after="240" w:line="240" w:lineRule="auto"/>
        <w:rPr>
          <w:rFonts w:ascii="Times New Roman" w:eastAsia="Lucida Sans Unicode" w:hAnsi="Times New Roman"/>
          <w:b/>
          <w:bCs/>
          <w:kern w:val="1"/>
          <w:sz w:val="28"/>
          <w:szCs w:val="28"/>
          <w:u w:val="single"/>
        </w:rPr>
      </w:pPr>
      <w:r w:rsidRPr="008D2B9D">
        <w:rPr>
          <w:rFonts w:ascii="Times New Roman" w:eastAsia="Lucida Sans Unicode" w:hAnsi="Times New Roman"/>
          <w:b/>
          <w:kern w:val="1"/>
          <w:sz w:val="28"/>
          <w:szCs w:val="28"/>
        </w:rPr>
        <w:t>2.1</w:t>
      </w:r>
      <w:r w:rsidRPr="008D2B9D">
        <w:rPr>
          <w:rFonts w:ascii="Times New Roman" w:eastAsia="Lucida Sans Unicode" w:hAnsi="Times New Roman"/>
          <w:kern w:val="1"/>
          <w:sz w:val="28"/>
          <w:szCs w:val="28"/>
        </w:rPr>
        <w:t xml:space="preserve"> </w:t>
      </w:r>
      <w:r w:rsidRPr="008D2B9D">
        <w:rPr>
          <w:rFonts w:ascii="Times New Roman" w:eastAsia="Lucida Sans Unicode" w:hAnsi="Times New Roman"/>
          <w:kern w:val="1"/>
          <w:sz w:val="28"/>
          <w:szCs w:val="28"/>
          <w:u w:val="single"/>
        </w:rPr>
        <w:t>Available Panel and Target Panel</w:t>
      </w:r>
      <w:r w:rsidR="00734692" w:rsidRPr="008D2B9D">
        <w:rPr>
          <w:rFonts w:ascii="Times New Roman" w:eastAsia="Lucida Sans Unicode" w:hAnsi="Times New Roman"/>
          <w:kern w:val="1"/>
          <w:sz w:val="28"/>
          <w:szCs w:val="28"/>
          <w:u w:val="single"/>
        </w:rPr>
        <w:fldChar w:fldCharType="begin"/>
      </w:r>
      <w:r w:rsidRPr="008D2B9D">
        <w:rPr>
          <w:rFonts w:ascii="Times New Roman" w:eastAsia="Lucida Sans Unicode" w:hAnsi="Times New Roman"/>
          <w:kern w:val="1"/>
          <w:sz w:val="28"/>
          <w:szCs w:val="28"/>
          <w:lang w:val="en-GB"/>
        </w:rPr>
        <w:instrText xml:space="preserve"> XE "</w:instrText>
      </w:r>
      <w:r w:rsidR="009A119E">
        <w:rPr>
          <w:rFonts w:ascii="Times New Roman" w:eastAsia="Lucida Sans Unicode" w:hAnsi="Times New Roman"/>
          <w:b/>
          <w:kern w:val="1"/>
          <w:sz w:val="28"/>
          <w:szCs w:val="28"/>
        </w:rPr>
        <w:instrText>5</w:instrText>
      </w:r>
      <w:r w:rsidRPr="008D2B9D">
        <w:rPr>
          <w:rFonts w:ascii="Times New Roman" w:eastAsia="Lucida Sans Unicode" w:hAnsi="Times New Roman"/>
          <w:b/>
          <w:kern w:val="1"/>
          <w:sz w:val="28"/>
          <w:szCs w:val="28"/>
        </w:rPr>
        <w:instrText>.2.1</w:instrText>
      </w:r>
      <w:r w:rsidRPr="008D2B9D">
        <w:rPr>
          <w:rFonts w:ascii="Times New Roman" w:eastAsia="Lucida Sans Unicode" w:hAnsi="Times New Roman"/>
          <w:kern w:val="1"/>
          <w:sz w:val="28"/>
          <w:szCs w:val="28"/>
        </w:rPr>
        <w:instrText xml:space="preserve"> </w:instrText>
      </w:r>
      <w:r w:rsidRPr="008D2B9D">
        <w:rPr>
          <w:rFonts w:ascii="Times New Roman" w:eastAsia="Lucida Sans Unicode" w:hAnsi="Times New Roman"/>
          <w:kern w:val="1"/>
          <w:sz w:val="28"/>
          <w:szCs w:val="28"/>
          <w:u w:val="single"/>
        </w:rPr>
        <w:instrText>Available Panel and Target Panel</w:instrText>
      </w:r>
      <w:r w:rsidRPr="008D2B9D">
        <w:rPr>
          <w:rFonts w:ascii="Times New Roman" w:eastAsia="Lucida Sans Unicode" w:hAnsi="Times New Roman"/>
          <w:kern w:val="1"/>
          <w:sz w:val="28"/>
          <w:szCs w:val="28"/>
          <w:lang w:val="en-GB"/>
        </w:rPr>
        <w:instrText xml:space="preserve">" </w:instrText>
      </w:r>
      <w:r w:rsidR="00734692" w:rsidRPr="008D2B9D">
        <w:rPr>
          <w:rFonts w:ascii="Times New Roman" w:eastAsia="Lucida Sans Unicode" w:hAnsi="Times New Roman"/>
          <w:kern w:val="1"/>
          <w:sz w:val="28"/>
          <w:szCs w:val="28"/>
          <w:u w:val="single"/>
        </w:rPr>
        <w:fldChar w:fldCharType="end"/>
      </w:r>
    </w:p>
    <w:p w:rsidR="008D2B9D" w:rsidRPr="008D2B9D" w:rsidRDefault="008D2B9D" w:rsidP="00A83D48">
      <w:pPr>
        <w:widowControl w:val="0"/>
        <w:suppressAutoHyphens/>
        <w:spacing w:after="0" w:line="240" w:lineRule="auto"/>
        <w:jc w:val="both"/>
        <w:rPr>
          <w:rFonts w:ascii="Times New Roman" w:eastAsia="Lucida Sans Unicode" w:hAnsi="Times New Roman"/>
          <w:kern w:val="1"/>
          <w:sz w:val="24"/>
          <w:szCs w:val="24"/>
        </w:rPr>
      </w:pPr>
      <w:r w:rsidRPr="008D2B9D">
        <w:rPr>
          <w:rFonts w:ascii="Times New Roman" w:eastAsia="Lucida Sans Unicode" w:hAnsi="Times New Roman"/>
          <w:kern w:val="1"/>
          <w:sz w:val="24"/>
          <w:szCs w:val="24"/>
        </w:rPr>
        <w:t xml:space="preserve">These panels are used to display graph associated to services. The buttons </w:t>
      </w:r>
      <w:r w:rsidRPr="008D2B9D">
        <w:rPr>
          <w:rFonts w:ascii="Times New Roman" w:eastAsia="Lucida Sans Unicode" w:hAnsi="Times New Roman"/>
          <w:i/>
          <w:iCs/>
          <w:kern w:val="1"/>
          <w:sz w:val="24"/>
          <w:szCs w:val="24"/>
        </w:rPr>
        <w:t>AddNewService</w:t>
      </w:r>
      <w:r w:rsidRPr="008D2B9D">
        <w:rPr>
          <w:rFonts w:ascii="Times New Roman" w:eastAsia="Lucida Sans Unicode" w:hAnsi="Times New Roman"/>
          <w:kern w:val="1"/>
          <w:sz w:val="24"/>
          <w:szCs w:val="24"/>
        </w:rPr>
        <w:t xml:space="preserve"> open a file chooser to load files that contains services. The </w:t>
      </w:r>
      <w:r w:rsidR="009A119E" w:rsidRPr="008D2B9D">
        <w:rPr>
          <w:rFonts w:ascii="Times New Roman" w:eastAsia="Lucida Sans Unicode" w:hAnsi="Times New Roman"/>
          <w:kern w:val="1"/>
          <w:sz w:val="24"/>
          <w:szCs w:val="24"/>
        </w:rPr>
        <w:t>parser ReadFile reads the files and builds</w:t>
      </w:r>
      <w:r w:rsidRPr="008D2B9D">
        <w:rPr>
          <w:rFonts w:ascii="Times New Roman" w:eastAsia="Lucida Sans Unicode" w:hAnsi="Times New Roman"/>
          <w:kern w:val="1"/>
          <w:sz w:val="24"/>
          <w:szCs w:val="24"/>
        </w:rPr>
        <w:t xml:space="preserve"> the objects Service. These objects now are passed to a class named GraphFactory that build a JGraph object and fills it with a vertex for each State and an edge for each Action of service.</w:t>
      </w:r>
    </w:p>
    <w:p w:rsidR="008D2B9D" w:rsidRPr="008D2B9D" w:rsidRDefault="008D2B9D" w:rsidP="008D2B9D">
      <w:pPr>
        <w:widowControl w:val="0"/>
        <w:suppressAutoHyphens/>
        <w:spacing w:after="0" w:line="240" w:lineRule="auto"/>
        <w:rPr>
          <w:rFonts w:ascii="Times New Roman" w:eastAsia="Lucida Sans Unicode" w:hAnsi="Times New Roman"/>
          <w:kern w:val="1"/>
          <w:sz w:val="24"/>
          <w:szCs w:val="24"/>
        </w:rPr>
      </w:pPr>
    </w:p>
    <w:p w:rsidR="008D2B9D" w:rsidRPr="008D2B9D" w:rsidRDefault="008D2B9D" w:rsidP="008D2B9D">
      <w:pPr>
        <w:widowControl w:val="0"/>
        <w:suppressAutoHyphens/>
        <w:spacing w:after="0" w:line="240" w:lineRule="auto"/>
        <w:rPr>
          <w:rFonts w:ascii="Times New Roman" w:eastAsia="Lucida Sans Unicode" w:hAnsi="Times New Roman"/>
          <w:kern w:val="1"/>
          <w:sz w:val="24"/>
          <w:szCs w:val="24"/>
        </w:rPr>
      </w:pPr>
      <w:r w:rsidRPr="008D2B9D">
        <w:rPr>
          <w:rFonts w:ascii="Times New Roman" w:eastAsia="Lucida Sans Unicode" w:hAnsi="Times New Roman"/>
          <w:kern w:val="1"/>
          <w:sz w:val="24"/>
          <w:szCs w:val="24"/>
        </w:rPr>
        <w:t xml:space="preserve">You can also delete one service with the button </w:t>
      </w:r>
      <w:r w:rsidRPr="008D2B9D">
        <w:rPr>
          <w:rFonts w:ascii="Times New Roman" w:eastAsia="Lucida Sans Unicode" w:hAnsi="Times New Roman"/>
          <w:i/>
          <w:iCs/>
          <w:kern w:val="1"/>
          <w:sz w:val="24"/>
          <w:szCs w:val="24"/>
        </w:rPr>
        <w:t>Remove</w:t>
      </w:r>
      <w:r w:rsidRPr="008D2B9D">
        <w:rPr>
          <w:rFonts w:ascii="Times New Roman" w:eastAsia="Lucida Sans Unicode" w:hAnsi="Times New Roman"/>
          <w:kern w:val="1"/>
          <w:sz w:val="24"/>
          <w:szCs w:val="24"/>
        </w:rPr>
        <w:t>.</w:t>
      </w:r>
    </w:p>
    <w:p w:rsidR="008D2B9D" w:rsidRPr="008D2B9D" w:rsidRDefault="008D2B9D" w:rsidP="008D2B9D">
      <w:pPr>
        <w:widowControl w:val="0"/>
        <w:suppressAutoHyphens/>
        <w:spacing w:after="0" w:line="240" w:lineRule="auto"/>
        <w:rPr>
          <w:rFonts w:ascii="Times New Roman" w:eastAsia="Lucida Sans Unicode" w:hAnsi="Times New Roman"/>
          <w:kern w:val="1"/>
          <w:sz w:val="24"/>
          <w:szCs w:val="24"/>
        </w:rPr>
      </w:pPr>
    </w:p>
    <w:p w:rsidR="008D2B9D" w:rsidRPr="008D2B9D" w:rsidRDefault="008D2B9D" w:rsidP="00A83D48">
      <w:pPr>
        <w:widowControl w:val="0"/>
        <w:suppressAutoHyphens/>
        <w:spacing w:after="0" w:line="240" w:lineRule="auto"/>
        <w:jc w:val="both"/>
        <w:rPr>
          <w:rFonts w:ascii="Times New Roman" w:eastAsia="Lucida Sans Unicode" w:hAnsi="Times New Roman"/>
          <w:kern w:val="1"/>
          <w:sz w:val="24"/>
          <w:szCs w:val="24"/>
        </w:rPr>
      </w:pPr>
      <w:r w:rsidRPr="008D2B9D">
        <w:rPr>
          <w:rFonts w:ascii="Times New Roman" w:eastAsia="Lucida Sans Unicode" w:hAnsi="Times New Roman"/>
          <w:kern w:val="1"/>
          <w:sz w:val="24"/>
          <w:szCs w:val="24"/>
        </w:rPr>
        <w:t xml:space="preserve">We can have many available services then available service panel have a list that contains the services loaded; when you click on one service in the list, the graph associated to the service is displayed on the screen. This panel also has the button </w:t>
      </w:r>
      <w:r w:rsidRPr="008D2B9D">
        <w:rPr>
          <w:rFonts w:ascii="Times New Roman" w:eastAsia="Lucida Sans Unicode" w:hAnsi="Times New Roman"/>
          <w:i/>
          <w:iCs/>
          <w:kern w:val="1"/>
          <w:sz w:val="24"/>
          <w:szCs w:val="24"/>
        </w:rPr>
        <w:t>Remove All</w:t>
      </w:r>
      <w:r w:rsidRPr="008D2B9D">
        <w:rPr>
          <w:rFonts w:ascii="Times New Roman" w:eastAsia="Lucida Sans Unicode" w:hAnsi="Times New Roman"/>
          <w:kern w:val="1"/>
          <w:sz w:val="24"/>
          <w:szCs w:val="24"/>
        </w:rPr>
        <w:t xml:space="preserve"> that removes all services loaded.</w:t>
      </w:r>
    </w:p>
    <w:p w:rsidR="008D2B9D" w:rsidRPr="008D2B9D" w:rsidRDefault="008D2B9D" w:rsidP="008D2B9D">
      <w:pPr>
        <w:widowControl w:val="0"/>
        <w:suppressAutoHyphens/>
        <w:spacing w:after="0" w:line="240" w:lineRule="auto"/>
        <w:rPr>
          <w:rFonts w:ascii="Times New Roman" w:eastAsia="Lucida Sans Unicode" w:hAnsi="Times New Roman" w:cs="Tahoma"/>
          <w:kern w:val="1"/>
          <w:sz w:val="24"/>
          <w:szCs w:val="24"/>
        </w:rPr>
      </w:pPr>
    </w:p>
    <w:p w:rsidR="008D2B9D" w:rsidRPr="008D2B9D" w:rsidRDefault="008D2B9D" w:rsidP="00A83D48">
      <w:pPr>
        <w:widowControl w:val="0"/>
        <w:suppressAutoHyphens/>
        <w:spacing w:after="0" w:line="240" w:lineRule="auto"/>
        <w:jc w:val="both"/>
        <w:rPr>
          <w:rFonts w:ascii="Times New Roman" w:eastAsia="Lucida Sans Unicode" w:hAnsi="Times New Roman"/>
          <w:kern w:val="1"/>
          <w:sz w:val="24"/>
          <w:szCs w:val="24"/>
        </w:rPr>
      </w:pPr>
      <w:r w:rsidRPr="008D2B9D">
        <w:rPr>
          <w:rFonts w:ascii="Times New Roman" w:eastAsia="Lucida Sans Unicode" w:hAnsi="Times New Roman"/>
          <w:kern w:val="1"/>
          <w:sz w:val="24"/>
          <w:szCs w:val="24"/>
        </w:rPr>
        <w:t xml:space="preserve">The buttons </w:t>
      </w:r>
      <w:r w:rsidRPr="008D2B9D">
        <w:rPr>
          <w:rFonts w:ascii="Times New Roman" w:eastAsia="Lucida Sans Unicode" w:hAnsi="Times New Roman"/>
          <w:i/>
          <w:iCs/>
          <w:kern w:val="1"/>
          <w:sz w:val="24"/>
          <w:szCs w:val="24"/>
        </w:rPr>
        <w:t>Save to Image</w:t>
      </w:r>
      <w:r w:rsidRPr="008D2B9D">
        <w:rPr>
          <w:rFonts w:ascii="Times New Roman" w:eastAsia="Lucida Sans Unicode" w:hAnsi="Times New Roman"/>
          <w:kern w:val="1"/>
          <w:sz w:val="24"/>
          <w:szCs w:val="24"/>
        </w:rPr>
        <w:t xml:space="preserve"> and </w:t>
      </w:r>
      <w:r w:rsidRPr="008D2B9D">
        <w:rPr>
          <w:rFonts w:ascii="Times New Roman" w:eastAsia="Lucida Sans Unicode" w:hAnsi="Times New Roman"/>
          <w:i/>
          <w:iCs/>
          <w:kern w:val="1"/>
          <w:sz w:val="24"/>
          <w:szCs w:val="24"/>
        </w:rPr>
        <w:t>Save to DOT</w:t>
      </w:r>
      <w:r w:rsidRPr="008D2B9D">
        <w:rPr>
          <w:rFonts w:ascii="Times New Roman" w:eastAsia="Lucida Sans Unicode" w:hAnsi="Times New Roman"/>
          <w:kern w:val="1"/>
          <w:sz w:val="24"/>
          <w:szCs w:val="24"/>
        </w:rPr>
        <w:t xml:space="preserve"> allow saving the graph in Jpeg file or in a text file written in DOT format. The class Exporter has method to write images and text in File object.</w:t>
      </w:r>
    </w:p>
    <w:p w:rsidR="008D2B9D" w:rsidRPr="008D2B9D" w:rsidRDefault="008D2B9D" w:rsidP="008D2B9D">
      <w:pPr>
        <w:widowControl w:val="0"/>
        <w:suppressAutoHyphens/>
        <w:spacing w:after="0" w:line="240" w:lineRule="auto"/>
        <w:rPr>
          <w:rFonts w:ascii="Times New Roman" w:eastAsia="Lucida Sans Unicode" w:hAnsi="Times New Roman"/>
          <w:kern w:val="1"/>
          <w:sz w:val="24"/>
          <w:szCs w:val="24"/>
        </w:rPr>
      </w:pPr>
    </w:p>
    <w:p w:rsidR="008D2B9D" w:rsidRPr="008D2B9D" w:rsidRDefault="008D2B9D" w:rsidP="008D2B9D">
      <w:pPr>
        <w:widowControl w:val="0"/>
        <w:suppressAutoHyphens/>
        <w:spacing w:after="0" w:line="240" w:lineRule="auto"/>
        <w:rPr>
          <w:rFonts w:ascii="Times New Roman" w:eastAsia="Lucida Sans Unicode" w:hAnsi="Times New Roman"/>
          <w:kern w:val="1"/>
          <w:sz w:val="28"/>
          <w:szCs w:val="28"/>
          <w:u w:val="single"/>
        </w:rPr>
      </w:pPr>
      <w:r w:rsidRPr="008D2B9D">
        <w:rPr>
          <w:rFonts w:ascii="Times New Roman" w:eastAsia="Lucida Sans Unicode" w:hAnsi="Times New Roman"/>
          <w:b/>
          <w:kern w:val="1"/>
          <w:sz w:val="28"/>
          <w:szCs w:val="28"/>
        </w:rPr>
        <w:t>2.2</w:t>
      </w:r>
      <w:r w:rsidRPr="008D2B9D">
        <w:rPr>
          <w:rFonts w:ascii="Times New Roman" w:eastAsia="Lucida Sans Unicode" w:hAnsi="Times New Roman"/>
          <w:kern w:val="1"/>
          <w:sz w:val="28"/>
          <w:szCs w:val="28"/>
        </w:rPr>
        <w:t xml:space="preserve"> </w:t>
      </w:r>
      <w:r w:rsidRPr="008D2B9D">
        <w:rPr>
          <w:rFonts w:ascii="Times New Roman" w:eastAsia="Lucida Sans Unicode" w:hAnsi="Times New Roman"/>
          <w:kern w:val="1"/>
          <w:sz w:val="28"/>
          <w:szCs w:val="28"/>
          <w:u w:val="single"/>
        </w:rPr>
        <w:t xml:space="preserve">Cartesian </w:t>
      </w:r>
      <w:r w:rsidR="009A119E" w:rsidRPr="008D2B9D">
        <w:rPr>
          <w:rFonts w:ascii="Times New Roman" w:eastAsia="Lucida Sans Unicode" w:hAnsi="Times New Roman"/>
          <w:kern w:val="1"/>
          <w:sz w:val="28"/>
          <w:szCs w:val="28"/>
          <w:u w:val="single"/>
        </w:rPr>
        <w:t>Product Panel</w:t>
      </w:r>
      <w:r w:rsidR="00734692" w:rsidRPr="008D2B9D">
        <w:rPr>
          <w:rFonts w:ascii="Times New Roman" w:eastAsia="Lucida Sans Unicode" w:hAnsi="Times New Roman"/>
          <w:kern w:val="1"/>
          <w:sz w:val="28"/>
          <w:szCs w:val="28"/>
          <w:u w:val="single"/>
        </w:rPr>
        <w:fldChar w:fldCharType="begin"/>
      </w:r>
      <w:r w:rsidRPr="008D2B9D">
        <w:rPr>
          <w:rFonts w:ascii="Times New Roman" w:eastAsia="Lucida Sans Unicode" w:hAnsi="Times New Roman"/>
          <w:kern w:val="1"/>
          <w:sz w:val="28"/>
          <w:szCs w:val="28"/>
          <w:lang w:val="en-GB"/>
        </w:rPr>
        <w:instrText xml:space="preserve"> XE "</w:instrText>
      </w:r>
      <w:r w:rsidR="009A119E">
        <w:rPr>
          <w:rFonts w:ascii="Times New Roman" w:eastAsia="Lucida Sans Unicode" w:hAnsi="Times New Roman"/>
          <w:b/>
          <w:kern w:val="1"/>
          <w:sz w:val="28"/>
          <w:szCs w:val="28"/>
        </w:rPr>
        <w:instrText>5</w:instrText>
      </w:r>
      <w:r w:rsidRPr="008D2B9D">
        <w:rPr>
          <w:rFonts w:ascii="Times New Roman" w:eastAsia="Lucida Sans Unicode" w:hAnsi="Times New Roman"/>
          <w:b/>
          <w:kern w:val="1"/>
          <w:sz w:val="28"/>
          <w:szCs w:val="28"/>
        </w:rPr>
        <w:instrText>.2.2</w:instrText>
      </w:r>
      <w:r w:rsidRPr="008D2B9D">
        <w:rPr>
          <w:rFonts w:ascii="Times New Roman" w:eastAsia="Lucida Sans Unicode" w:hAnsi="Times New Roman"/>
          <w:kern w:val="1"/>
          <w:sz w:val="28"/>
          <w:szCs w:val="28"/>
        </w:rPr>
        <w:instrText xml:space="preserve"> </w:instrText>
      </w:r>
      <w:r w:rsidRPr="008D2B9D">
        <w:rPr>
          <w:rFonts w:ascii="Times New Roman" w:eastAsia="Lucida Sans Unicode" w:hAnsi="Times New Roman"/>
          <w:kern w:val="1"/>
          <w:sz w:val="28"/>
          <w:szCs w:val="28"/>
          <w:u w:val="single"/>
        </w:rPr>
        <w:instrText>Cartesian ProductPanel</w:instrText>
      </w:r>
      <w:r w:rsidRPr="008D2B9D">
        <w:rPr>
          <w:rFonts w:ascii="Times New Roman" w:eastAsia="Lucida Sans Unicode" w:hAnsi="Times New Roman"/>
          <w:kern w:val="1"/>
          <w:sz w:val="28"/>
          <w:szCs w:val="28"/>
          <w:lang w:val="en-GB"/>
        </w:rPr>
        <w:instrText xml:space="preserve">" </w:instrText>
      </w:r>
      <w:r w:rsidR="00734692" w:rsidRPr="008D2B9D">
        <w:rPr>
          <w:rFonts w:ascii="Times New Roman" w:eastAsia="Lucida Sans Unicode" w:hAnsi="Times New Roman"/>
          <w:kern w:val="1"/>
          <w:sz w:val="28"/>
          <w:szCs w:val="28"/>
          <w:u w:val="single"/>
        </w:rPr>
        <w:fldChar w:fldCharType="end"/>
      </w:r>
    </w:p>
    <w:p w:rsidR="008D2B9D" w:rsidRPr="008D2B9D" w:rsidRDefault="008D2B9D" w:rsidP="008D2B9D">
      <w:pPr>
        <w:widowControl w:val="0"/>
        <w:suppressAutoHyphens/>
        <w:spacing w:after="0" w:line="240" w:lineRule="auto"/>
        <w:rPr>
          <w:rFonts w:ascii="Times New Roman" w:eastAsia="Lucida Sans Unicode" w:hAnsi="Times New Roman"/>
          <w:kern w:val="1"/>
          <w:sz w:val="24"/>
          <w:szCs w:val="24"/>
        </w:rPr>
      </w:pPr>
    </w:p>
    <w:p w:rsidR="008D2B9D" w:rsidRPr="008D2B9D" w:rsidRDefault="008D2B9D" w:rsidP="00A83D48">
      <w:pPr>
        <w:widowControl w:val="0"/>
        <w:suppressAutoHyphens/>
        <w:spacing w:after="0" w:line="240" w:lineRule="auto"/>
        <w:jc w:val="both"/>
        <w:rPr>
          <w:rFonts w:ascii="Times New Roman" w:eastAsia="Lucida Sans Unicode" w:hAnsi="Times New Roman"/>
          <w:kern w:val="1"/>
          <w:sz w:val="24"/>
          <w:szCs w:val="24"/>
        </w:rPr>
      </w:pPr>
      <w:r w:rsidRPr="008D2B9D">
        <w:rPr>
          <w:rFonts w:ascii="Times New Roman" w:eastAsia="Lucida Sans Unicode" w:hAnsi="Times New Roman"/>
          <w:kern w:val="1"/>
          <w:sz w:val="24"/>
          <w:szCs w:val="24"/>
        </w:rPr>
        <w:t>The Cartesian product of available service is a Service created by CartesianProduct class.</w:t>
      </w:r>
    </w:p>
    <w:p w:rsidR="008D2B9D" w:rsidRPr="008D2B9D" w:rsidRDefault="008D2B9D" w:rsidP="00A83D48">
      <w:pPr>
        <w:widowControl w:val="0"/>
        <w:suppressAutoHyphens/>
        <w:spacing w:after="240" w:line="240" w:lineRule="auto"/>
        <w:jc w:val="both"/>
        <w:rPr>
          <w:rFonts w:ascii="Times New Roman" w:eastAsia="Lucida Sans Unicode" w:hAnsi="Times New Roman"/>
          <w:kern w:val="1"/>
          <w:sz w:val="24"/>
          <w:szCs w:val="24"/>
        </w:rPr>
      </w:pPr>
      <w:r w:rsidRPr="008D2B9D">
        <w:rPr>
          <w:rFonts w:ascii="Times New Roman" w:eastAsia="Lucida Sans Unicode" w:hAnsi="Times New Roman"/>
          <w:kern w:val="1"/>
          <w:sz w:val="24"/>
          <w:szCs w:val="24"/>
        </w:rPr>
        <w:t>It is an expensive operation so we display a message that says it.</w:t>
      </w:r>
    </w:p>
    <w:p w:rsidR="008D2B9D" w:rsidRPr="008D2B9D" w:rsidRDefault="008D2B9D" w:rsidP="00A83D48">
      <w:pPr>
        <w:widowControl w:val="0"/>
        <w:suppressAutoHyphens/>
        <w:spacing w:after="0" w:line="240" w:lineRule="auto"/>
        <w:jc w:val="both"/>
        <w:rPr>
          <w:rFonts w:ascii="Times New Roman" w:eastAsia="Lucida Sans Unicode" w:hAnsi="Times New Roman"/>
          <w:kern w:val="1"/>
          <w:sz w:val="24"/>
          <w:szCs w:val="24"/>
        </w:rPr>
      </w:pPr>
      <w:r w:rsidRPr="008D2B9D">
        <w:rPr>
          <w:rFonts w:ascii="Times New Roman" w:eastAsia="Lucida Sans Unicode" w:hAnsi="Times New Roman"/>
          <w:kern w:val="1"/>
          <w:sz w:val="24"/>
          <w:szCs w:val="24"/>
        </w:rPr>
        <w:t xml:space="preserve">Like for services, </w:t>
      </w:r>
      <w:r w:rsidR="009A119E" w:rsidRPr="008D2B9D">
        <w:rPr>
          <w:rFonts w:ascii="Times New Roman" w:eastAsia="Lucida Sans Unicode" w:hAnsi="Times New Roman"/>
          <w:kern w:val="1"/>
          <w:sz w:val="24"/>
          <w:szCs w:val="24"/>
        </w:rPr>
        <w:t>Cartesian</w:t>
      </w:r>
      <w:r w:rsidRPr="008D2B9D">
        <w:rPr>
          <w:rFonts w:ascii="Times New Roman" w:eastAsia="Lucida Sans Unicode" w:hAnsi="Times New Roman"/>
          <w:kern w:val="1"/>
          <w:sz w:val="24"/>
          <w:szCs w:val="24"/>
        </w:rPr>
        <w:t xml:space="preserve"> product panel has the button </w:t>
      </w:r>
      <w:r w:rsidRPr="008D2B9D">
        <w:rPr>
          <w:rFonts w:ascii="Times New Roman" w:eastAsia="Lucida Sans Unicode" w:hAnsi="Times New Roman"/>
          <w:i/>
          <w:iCs/>
          <w:kern w:val="1"/>
          <w:sz w:val="24"/>
          <w:szCs w:val="24"/>
        </w:rPr>
        <w:t>Save To Image</w:t>
      </w:r>
      <w:r w:rsidRPr="008D2B9D">
        <w:rPr>
          <w:rFonts w:ascii="Times New Roman" w:eastAsia="Lucida Sans Unicode" w:hAnsi="Times New Roman"/>
          <w:kern w:val="1"/>
          <w:sz w:val="24"/>
          <w:szCs w:val="24"/>
        </w:rPr>
        <w:t xml:space="preserve"> and </w:t>
      </w:r>
      <w:r w:rsidRPr="008D2B9D">
        <w:rPr>
          <w:rFonts w:ascii="Times New Roman" w:eastAsia="Lucida Sans Unicode" w:hAnsi="Times New Roman"/>
          <w:i/>
          <w:iCs/>
          <w:kern w:val="1"/>
          <w:sz w:val="24"/>
          <w:szCs w:val="24"/>
        </w:rPr>
        <w:t>Save To DOT</w:t>
      </w:r>
      <w:r w:rsidRPr="008D2B9D">
        <w:rPr>
          <w:rFonts w:ascii="Times New Roman" w:eastAsia="Lucida Sans Unicode" w:hAnsi="Times New Roman"/>
          <w:kern w:val="1"/>
          <w:sz w:val="24"/>
          <w:szCs w:val="24"/>
        </w:rPr>
        <w:t>.</w:t>
      </w:r>
    </w:p>
    <w:p w:rsidR="008D2B9D" w:rsidRPr="008D2B9D" w:rsidRDefault="008D2B9D" w:rsidP="00A83D48">
      <w:pPr>
        <w:widowControl w:val="0"/>
        <w:suppressAutoHyphens/>
        <w:spacing w:after="240" w:line="240" w:lineRule="auto"/>
        <w:jc w:val="both"/>
        <w:rPr>
          <w:rFonts w:ascii="Times New Roman" w:eastAsia="Lucida Sans Unicode" w:hAnsi="Times New Roman"/>
          <w:kern w:val="1"/>
          <w:sz w:val="24"/>
          <w:szCs w:val="24"/>
        </w:rPr>
      </w:pPr>
      <w:r w:rsidRPr="008D2B9D">
        <w:rPr>
          <w:rFonts w:ascii="Times New Roman" w:eastAsia="Lucida Sans Unicode" w:hAnsi="Times New Roman"/>
          <w:kern w:val="1"/>
          <w:sz w:val="24"/>
          <w:szCs w:val="24"/>
        </w:rPr>
        <w:t>The panel also has the button Change Representation that allows changing the layout of the graph through the JGraphLayout library.</w:t>
      </w:r>
    </w:p>
    <w:p w:rsidR="008D2B9D" w:rsidRPr="008D2B9D" w:rsidRDefault="008D2B9D" w:rsidP="00A83D48">
      <w:pPr>
        <w:widowControl w:val="0"/>
        <w:suppressAutoHyphens/>
        <w:spacing w:after="0" w:line="240" w:lineRule="auto"/>
        <w:jc w:val="both"/>
        <w:rPr>
          <w:rFonts w:ascii="Times New Roman" w:eastAsia="Lucida Sans Unicode" w:hAnsi="Times New Roman"/>
          <w:kern w:val="1"/>
          <w:sz w:val="24"/>
          <w:szCs w:val="24"/>
        </w:rPr>
      </w:pPr>
      <w:r w:rsidRPr="008D2B9D">
        <w:rPr>
          <w:rFonts w:ascii="Times New Roman" w:eastAsia="Lucida Sans Unicode" w:hAnsi="Times New Roman"/>
          <w:kern w:val="1"/>
          <w:sz w:val="24"/>
          <w:szCs w:val="24"/>
        </w:rPr>
        <w:t>To choose the layout we use the dialog ChoiceLayoutDialog.</w:t>
      </w:r>
    </w:p>
    <w:p w:rsidR="008D2B9D" w:rsidRPr="008D2B9D" w:rsidRDefault="008D2B9D" w:rsidP="008D2B9D">
      <w:pPr>
        <w:widowControl w:val="0"/>
        <w:suppressAutoHyphens/>
        <w:spacing w:after="0" w:line="240" w:lineRule="auto"/>
        <w:rPr>
          <w:rFonts w:ascii="Times New Roman" w:eastAsia="Lucida Sans Unicode" w:hAnsi="Times New Roman"/>
          <w:kern w:val="1"/>
          <w:sz w:val="24"/>
          <w:szCs w:val="24"/>
        </w:rPr>
      </w:pPr>
    </w:p>
    <w:p w:rsidR="008D2B9D" w:rsidRPr="008D2B9D" w:rsidRDefault="008D2B9D" w:rsidP="008D2B9D">
      <w:pPr>
        <w:widowControl w:val="0"/>
        <w:suppressAutoHyphens/>
        <w:spacing w:after="240" w:line="240" w:lineRule="auto"/>
        <w:rPr>
          <w:rFonts w:ascii="Times New Roman" w:eastAsia="Lucida Sans Unicode" w:hAnsi="Times New Roman"/>
          <w:kern w:val="1"/>
          <w:sz w:val="28"/>
          <w:szCs w:val="28"/>
          <w:u w:val="single"/>
        </w:rPr>
      </w:pPr>
      <w:r w:rsidRPr="008D2B9D">
        <w:rPr>
          <w:rFonts w:ascii="Times New Roman" w:eastAsia="Lucida Sans Unicode" w:hAnsi="Times New Roman"/>
          <w:b/>
          <w:kern w:val="1"/>
          <w:sz w:val="28"/>
          <w:szCs w:val="28"/>
        </w:rPr>
        <w:t xml:space="preserve">2.3 </w:t>
      </w:r>
      <w:r w:rsidRPr="008D2B9D">
        <w:rPr>
          <w:rFonts w:ascii="Times New Roman" w:eastAsia="Lucida Sans Unicode" w:hAnsi="Times New Roman"/>
          <w:kern w:val="1"/>
          <w:sz w:val="28"/>
          <w:szCs w:val="28"/>
          <w:u w:val="single"/>
        </w:rPr>
        <w:t>Orchestrator Panel and Execute Orchestrator Panel</w:t>
      </w:r>
      <w:r w:rsidR="00734692" w:rsidRPr="008D2B9D">
        <w:rPr>
          <w:rFonts w:ascii="Times New Roman" w:eastAsia="Lucida Sans Unicode" w:hAnsi="Times New Roman"/>
          <w:kern w:val="1"/>
          <w:sz w:val="28"/>
          <w:szCs w:val="28"/>
          <w:u w:val="single"/>
        </w:rPr>
        <w:fldChar w:fldCharType="begin"/>
      </w:r>
      <w:r w:rsidRPr="008D2B9D">
        <w:rPr>
          <w:rFonts w:ascii="Times New Roman" w:eastAsia="Lucida Sans Unicode" w:hAnsi="Times New Roman"/>
          <w:kern w:val="1"/>
          <w:sz w:val="28"/>
          <w:szCs w:val="28"/>
          <w:lang w:val="en-GB"/>
        </w:rPr>
        <w:instrText xml:space="preserve"> XE "</w:instrText>
      </w:r>
      <w:r w:rsidR="009A119E">
        <w:rPr>
          <w:rFonts w:ascii="Times New Roman" w:eastAsia="Lucida Sans Unicode" w:hAnsi="Times New Roman"/>
          <w:b/>
          <w:kern w:val="1"/>
          <w:sz w:val="28"/>
          <w:szCs w:val="28"/>
        </w:rPr>
        <w:instrText>5</w:instrText>
      </w:r>
      <w:r w:rsidRPr="008D2B9D">
        <w:rPr>
          <w:rFonts w:ascii="Times New Roman" w:eastAsia="Lucida Sans Unicode" w:hAnsi="Times New Roman"/>
          <w:b/>
          <w:kern w:val="1"/>
          <w:sz w:val="28"/>
          <w:szCs w:val="28"/>
        </w:rPr>
        <w:instrText xml:space="preserve">.2.3 </w:instrText>
      </w:r>
      <w:r w:rsidRPr="008D2B9D">
        <w:rPr>
          <w:rFonts w:ascii="Times New Roman" w:eastAsia="Lucida Sans Unicode" w:hAnsi="Times New Roman"/>
          <w:kern w:val="1"/>
          <w:sz w:val="28"/>
          <w:szCs w:val="28"/>
          <w:u w:val="single"/>
        </w:rPr>
        <w:instrText>Orchestrator Panel and Execute Orchestrator Panel</w:instrText>
      </w:r>
      <w:r w:rsidRPr="008D2B9D">
        <w:rPr>
          <w:rFonts w:ascii="Times New Roman" w:eastAsia="Lucida Sans Unicode" w:hAnsi="Times New Roman"/>
          <w:kern w:val="1"/>
          <w:sz w:val="28"/>
          <w:szCs w:val="28"/>
          <w:lang w:val="en-GB"/>
        </w:rPr>
        <w:instrText xml:space="preserve">" </w:instrText>
      </w:r>
      <w:r w:rsidR="00734692" w:rsidRPr="008D2B9D">
        <w:rPr>
          <w:rFonts w:ascii="Times New Roman" w:eastAsia="Lucida Sans Unicode" w:hAnsi="Times New Roman"/>
          <w:kern w:val="1"/>
          <w:sz w:val="28"/>
          <w:szCs w:val="28"/>
          <w:u w:val="single"/>
        </w:rPr>
        <w:fldChar w:fldCharType="end"/>
      </w:r>
    </w:p>
    <w:p w:rsidR="008D2B9D" w:rsidRPr="008D2B9D" w:rsidRDefault="008D2B9D" w:rsidP="00A83D48">
      <w:pPr>
        <w:widowControl w:val="0"/>
        <w:suppressAutoHyphens/>
        <w:spacing w:after="0" w:line="240" w:lineRule="auto"/>
        <w:jc w:val="both"/>
        <w:rPr>
          <w:rFonts w:ascii="Times New Roman" w:eastAsia="Lucida Sans Unicode" w:hAnsi="Times New Roman"/>
          <w:kern w:val="1"/>
          <w:sz w:val="24"/>
          <w:szCs w:val="24"/>
        </w:rPr>
      </w:pPr>
      <w:r w:rsidRPr="008D2B9D">
        <w:rPr>
          <w:rFonts w:ascii="Times New Roman" w:eastAsia="Lucida Sans Unicode" w:hAnsi="Times New Roman"/>
          <w:kern w:val="1"/>
          <w:sz w:val="24"/>
          <w:szCs w:val="24"/>
        </w:rPr>
        <w:t>When target service and at least one available service are loaded, you can click on Start in menu.</w:t>
      </w:r>
    </w:p>
    <w:p w:rsidR="008D2B9D" w:rsidRPr="008D2B9D" w:rsidRDefault="008D2B9D" w:rsidP="00A83D48">
      <w:pPr>
        <w:widowControl w:val="0"/>
        <w:suppressAutoHyphens/>
        <w:spacing w:after="240" w:line="240" w:lineRule="auto"/>
        <w:jc w:val="both"/>
        <w:rPr>
          <w:rFonts w:ascii="Times New Roman" w:eastAsia="Lucida Sans Unicode" w:hAnsi="Times New Roman"/>
          <w:kern w:val="1"/>
          <w:sz w:val="24"/>
          <w:szCs w:val="24"/>
        </w:rPr>
      </w:pPr>
      <w:r w:rsidRPr="008D2B9D">
        <w:rPr>
          <w:rFonts w:ascii="Times New Roman" w:eastAsia="Lucida Sans Unicode" w:hAnsi="Times New Roman"/>
          <w:kern w:val="1"/>
          <w:sz w:val="24"/>
          <w:szCs w:val="24"/>
        </w:rPr>
        <w:t xml:space="preserve">This creates the simulation and the orchestrator. </w:t>
      </w:r>
    </w:p>
    <w:p w:rsidR="008D2B9D" w:rsidRPr="008D2B9D" w:rsidRDefault="008D2B9D" w:rsidP="00A83D48">
      <w:pPr>
        <w:widowControl w:val="0"/>
        <w:suppressAutoHyphens/>
        <w:spacing w:after="0" w:line="240" w:lineRule="auto"/>
        <w:jc w:val="both"/>
        <w:rPr>
          <w:rFonts w:ascii="Times New Roman" w:eastAsia="Lucida Sans Unicode" w:hAnsi="Times New Roman"/>
          <w:kern w:val="1"/>
          <w:sz w:val="24"/>
          <w:szCs w:val="24"/>
        </w:rPr>
      </w:pPr>
      <w:r w:rsidRPr="008D2B9D">
        <w:rPr>
          <w:rFonts w:ascii="Times New Roman" w:eastAsia="Lucida Sans Unicode" w:hAnsi="Times New Roman"/>
          <w:kern w:val="1"/>
          <w:sz w:val="24"/>
          <w:szCs w:val="24"/>
        </w:rPr>
        <w:t xml:space="preserve">In the orchestrator panel you can see simulation and orchestrator in the tables. These tables can be saved in an xml files with the button </w:t>
      </w:r>
      <w:r w:rsidRPr="008D2B9D">
        <w:rPr>
          <w:rFonts w:ascii="Times New Roman" w:eastAsia="Lucida Sans Unicode" w:hAnsi="Times New Roman"/>
          <w:i/>
          <w:iCs/>
          <w:kern w:val="1"/>
          <w:sz w:val="24"/>
          <w:szCs w:val="24"/>
        </w:rPr>
        <w:t>Save To XML</w:t>
      </w:r>
      <w:r w:rsidRPr="008D2B9D">
        <w:rPr>
          <w:rFonts w:ascii="Times New Roman" w:eastAsia="Lucida Sans Unicode" w:hAnsi="Times New Roman"/>
          <w:kern w:val="1"/>
          <w:sz w:val="24"/>
          <w:szCs w:val="24"/>
        </w:rPr>
        <w:t>. To create the tables, we use the class XmlTableFactory that transforms the objects Orchestrator and Simulation in Model for JT able and String in xml format.</w:t>
      </w:r>
    </w:p>
    <w:p w:rsidR="008D2B9D" w:rsidRPr="008D2B9D" w:rsidRDefault="008D2B9D" w:rsidP="00A83D48">
      <w:pPr>
        <w:widowControl w:val="0"/>
        <w:suppressAutoHyphens/>
        <w:spacing w:after="0" w:line="240" w:lineRule="auto"/>
        <w:jc w:val="both"/>
        <w:rPr>
          <w:rFonts w:ascii="Times New Roman" w:eastAsia="Lucida Sans Unicode" w:hAnsi="Times New Roman"/>
          <w:kern w:val="1"/>
          <w:sz w:val="24"/>
          <w:szCs w:val="24"/>
        </w:rPr>
      </w:pPr>
    </w:p>
    <w:p w:rsidR="008D2B9D" w:rsidRPr="008D2B9D" w:rsidRDefault="008D2B9D" w:rsidP="00A83D48">
      <w:pPr>
        <w:widowControl w:val="0"/>
        <w:suppressAutoHyphens/>
        <w:spacing w:after="0" w:line="240" w:lineRule="auto"/>
        <w:jc w:val="both"/>
        <w:rPr>
          <w:rFonts w:ascii="Times New Roman" w:eastAsia="Lucida Sans Unicode" w:hAnsi="Times New Roman"/>
          <w:kern w:val="1"/>
          <w:sz w:val="24"/>
          <w:szCs w:val="24"/>
        </w:rPr>
      </w:pPr>
      <w:r w:rsidRPr="008D2B9D">
        <w:rPr>
          <w:rFonts w:ascii="Times New Roman" w:eastAsia="Lucida Sans Unicode" w:hAnsi="Times New Roman"/>
          <w:kern w:val="1"/>
          <w:sz w:val="24"/>
          <w:szCs w:val="24"/>
        </w:rPr>
        <w:t xml:space="preserve">To Execute orchestrator panel allow </w:t>
      </w:r>
      <w:r w:rsidR="009A119E" w:rsidRPr="008D2B9D">
        <w:rPr>
          <w:rFonts w:ascii="Times New Roman" w:eastAsia="Lucida Sans Unicode" w:hAnsi="Times New Roman"/>
          <w:kern w:val="1"/>
          <w:sz w:val="24"/>
          <w:szCs w:val="24"/>
        </w:rPr>
        <w:t>executing</w:t>
      </w:r>
      <w:r w:rsidRPr="008D2B9D">
        <w:rPr>
          <w:rFonts w:ascii="Times New Roman" w:eastAsia="Lucida Sans Unicode" w:hAnsi="Times New Roman"/>
          <w:kern w:val="1"/>
          <w:sz w:val="24"/>
          <w:szCs w:val="24"/>
        </w:rPr>
        <w:t xml:space="preserve"> the orchestrator. In this panel are displayed the graph of target service, the initial states of target and available services, the Action of the current state and the service reachable from the initial state and the selected action.</w:t>
      </w:r>
    </w:p>
    <w:p w:rsidR="008D2B9D" w:rsidRPr="008D2B9D" w:rsidRDefault="008D2B9D" w:rsidP="00A83D48">
      <w:pPr>
        <w:widowControl w:val="0"/>
        <w:suppressAutoHyphens/>
        <w:spacing w:after="0" w:line="240" w:lineRule="auto"/>
        <w:jc w:val="both"/>
        <w:rPr>
          <w:rFonts w:ascii="Times New Roman" w:eastAsia="Lucida Sans Unicode" w:hAnsi="Times New Roman"/>
          <w:kern w:val="1"/>
          <w:sz w:val="24"/>
          <w:szCs w:val="24"/>
        </w:rPr>
      </w:pPr>
      <w:r w:rsidRPr="008D2B9D">
        <w:rPr>
          <w:rFonts w:ascii="Times New Roman" w:eastAsia="Lucida Sans Unicode" w:hAnsi="Times New Roman"/>
          <w:kern w:val="1"/>
          <w:sz w:val="24"/>
          <w:szCs w:val="24"/>
        </w:rPr>
        <w:t>The actions are taken from target service object; the services reachable with the action are taken using the objects SimulatedBy and Orchestratorkey.</w:t>
      </w:r>
    </w:p>
    <w:p w:rsidR="008D2B9D" w:rsidRPr="008D2B9D" w:rsidRDefault="008D2B9D" w:rsidP="00A83D48">
      <w:pPr>
        <w:widowControl w:val="0"/>
        <w:suppressAutoHyphens/>
        <w:spacing w:after="0" w:line="240" w:lineRule="auto"/>
        <w:jc w:val="both"/>
        <w:rPr>
          <w:rFonts w:ascii="Times New Roman" w:eastAsia="Lucida Sans Unicode" w:hAnsi="Times New Roman"/>
          <w:kern w:val="1"/>
          <w:sz w:val="24"/>
          <w:szCs w:val="24"/>
        </w:rPr>
      </w:pPr>
      <w:r w:rsidRPr="008D2B9D">
        <w:rPr>
          <w:rFonts w:ascii="Times New Roman" w:eastAsia="Lucida Sans Unicode" w:hAnsi="Times New Roman"/>
          <w:kern w:val="1"/>
          <w:sz w:val="24"/>
          <w:szCs w:val="24"/>
        </w:rPr>
        <w:t>Current state of the available services is contained in a Cstate object.</w:t>
      </w:r>
    </w:p>
    <w:p w:rsidR="008D2B9D" w:rsidRPr="008D2B9D" w:rsidRDefault="008D2B9D" w:rsidP="00A83D48">
      <w:pPr>
        <w:widowControl w:val="0"/>
        <w:suppressAutoHyphens/>
        <w:spacing w:after="0" w:line="240" w:lineRule="auto"/>
        <w:jc w:val="both"/>
        <w:rPr>
          <w:rFonts w:ascii="Times New Roman" w:eastAsia="Lucida Sans Unicode" w:hAnsi="Times New Roman"/>
          <w:kern w:val="1"/>
          <w:sz w:val="24"/>
          <w:szCs w:val="24"/>
        </w:rPr>
      </w:pPr>
      <w:r w:rsidRPr="008D2B9D">
        <w:rPr>
          <w:rFonts w:ascii="Times New Roman" w:eastAsia="Lucida Sans Unicode" w:hAnsi="Times New Roman"/>
          <w:kern w:val="1"/>
          <w:sz w:val="24"/>
          <w:szCs w:val="24"/>
        </w:rPr>
        <w:t xml:space="preserve">The maps stateTable and actionTable are used to color the vertex and the edge associated with current state and selected action. </w:t>
      </w:r>
    </w:p>
    <w:p w:rsidR="008D2B9D" w:rsidRPr="008D2B9D" w:rsidRDefault="008D2B9D" w:rsidP="00A83D48">
      <w:pPr>
        <w:widowControl w:val="0"/>
        <w:suppressAutoHyphens/>
        <w:spacing w:after="0" w:line="240" w:lineRule="auto"/>
        <w:jc w:val="both"/>
        <w:rPr>
          <w:rFonts w:ascii="Times New Roman" w:eastAsia="Lucida Sans Unicode" w:hAnsi="Times New Roman"/>
          <w:kern w:val="1"/>
          <w:sz w:val="24"/>
          <w:szCs w:val="24"/>
        </w:rPr>
      </w:pPr>
    </w:p>
    <w:p w:rsidR="003E4353" w:rsidRDefault="003E4353" w:rsidP="008D2B9D">
      <w:pPr>
        <w:widowControl w:val="0"/>
        <w:suppressAutoHyphens/>
        <w:spacing w:after="240" w:line="240" w:lineRule="auto"/>
        <w:rPr>
          <w:rFonts w:ascii="Times New Roman" w:eastAsia="Lucida Sans Unicode" w:hAnsi="Times New Roman"/>
          <w:b/>
          <w:kern w:val="1"/>
          <w:sz w:val="24"/>
          <w:szCs w:val="24"/>
        </w:rPr>
      </w:pPr>
    </w:p>
    <w:p w:rsidR="008D2B9D" w:rsidRPr="008D2B9D" w:rsidRDefault="008D2B9D" w:rsidP="008D2B9D">
      <w:pPr>
        <w:widowControl w:val="0"/>
        <w:suppressAutoHyphens/>
        <w:spacing w:after="240" w:line="240" w:lineRule="auto"/>
        <w:rPr>
          <w:rFonts w:ascii="Times New Roman" w:eastAsia="Lucida Sans Unicode" w:hAnsi="Times New Roman"/>
          <w:b/>
          <w:kern w:val="1"/>
          <w:sz w:val="28"/>
          <w:szCs w:val="28"/>
        </w:rPr>
      </w:pPr>
      <w:r w:rsidRPr="008D2B9D">
        <w:rPr>
          <w:rFonts w:ascii="Times New Roman" w:eastAsia="Lucida Sans Unicode" w:hAnsi="Times New Roman"/>
          <w:b/>
          <w:kern w:val="1"/>
          <w:sz w:val="28"/>
          <w:szCs w:val="28"/>
        </w:rPr>
        <w:lastRenderedPageBreak/>
        <w:t xml:space="preserve">2.4 </w:t>
      </w:r>
      <w:r w:rsidRPr="008D2B9D">
        <w:rPr>
          <w:rFonts w:ascii="Times New Roman" w:eastAsia="Lucida Sans Unicode" w:hAnsi="Times New Roman"/>
          <w:kern w:val="1"/>
          <w:sz w:val="28"/>
          <w:szCs w:val="28"/>
          <w:u w:val="single"/>
        </w:rPr>
        <w:t>The libraries JGraph and JGraphLayout</w:t>
      </w:r>
      <w:r w:rsidR="00734692" w:rsidRPr="008D2B9D">
        <w:rPr>
          <w:rFonts w:ascii="Times New Roman" w:eastAsia="Lucida Sans Unicode" w:hAnsi="Times New Roman"/>
          <w:kern w:val="1"/>
          <w:sz w:val="28"/>
          <w:szCs w:val="28"/>
          <w:u w:val="single"/>
        </w:rPr>
        <w:fldChar w:fldCharType="begin"/>
      </w:r>
      <w:r w:rsidRPr="008D2B9D">
        <w:rPr>
          <w:rFonts w:ascii="Times New Roman" w:eastAsia="Lucida Sans Unicode" w:hAnsi="Times New Roman"/>
          <w:kern w:val="1"/>
          <w:sz w:val="28"/>
          <w:szCs w:val="28"/>
          <w:lang w:val="en-GB"/>
        </w:rPr>
        <w:instrText xml:space="preserve"> XE "</w:instrText>
      </w:r>
      <w:r w:rsidR="009A119E">
        <w:rPr>
          <w:rFonts w:ascii="Times New Roman" w:eastAsia="Lucida Sans Unicode" w:hAnsi="Times New Roman"/>
          <w:b/>
          <w:kern w:val="1"/>
          <w:sz w:val="28"/>
          <w:szCs w:val="28"/>
        </w:rPr>
        <w:instrText>5</w:instrText>
      </w:r>
      <w:r w:rsidRPr="008D2B9D">
        <w:rPr>
          <w:rFonts w:ascii="Times New Roman" w:eastAsia="Lucida Sans Unicode" w:hAnsi="Times New Roman"/>
          <w:b/>
          <w:kern w:val="1"/>
          <w:sz w:val="28"/>
          <w:szCs w:val="28"/>
        </w:rPr>
        <w:instrText xml:space="preserve">.2.4 </w:instrText>
      </w:r>
      <w:r w:rsidRPr="008D2B9D">
        <w:rPr>
          <w:rFonts w:ascii="Times New Roman" w:eastAsia="Lucida Sans Unicode" w:hAnsi="Times New Roman"/>
          <w:kern w:val="1"/>
          <w:sz w:val="28"/>
          <w:szCs w:val="28"/>
          <w:u w:val="single"/>
        </w:rPr>
        <w:instrText>The libraries JGraph and JGraphLayout</w:instrText>
      </w:r>
      <w:r w:rsidRPr="008D2B9D">
        <w:rPr>
          <w:rFonts w:ascii="Times New Roman" w:eastAsia="Lucida Sans Unicode" w:hAnsi="Times New Roman"/>
          <w:kern w:val="1"/>
          <w:sz w:val="28"/>
          <w:szCs w:val="28"/>
          <w:lang w:val="en-GB"/>
        </w:rPr>
        <w:instrText xml:space="preserve">" </w:instrText>
      </w:r>
      <w:r w:rsidR="00734692" w:rsidRPr="008D2B9D">
        <w:rPr>
          <w:rFonts w:ascii="Times New Roman" w:eastAsia="Lucida Sans Unicode" w:hAnsi="Times New Roman"/>
          <w:kern w:val="1"/>
          <w:sz w:val="28"/>
          <w:szCs w:val="28"/>
          <w:u w:val="single"/>
        </w:rPr>
        <w:fldChar w:fldCharType="end"/>
      </w:r>
    </w:p>
    <w:p w:rsidR="008D2B9D" w:rsidRPr="008D2B9D" w:rsidRDefault="008D2B9D" w:rsidP="00A83D48">
      <w:pPr>
        <w:widowControl w:val="0"/>
        <w:suppressAutoHyphens/>
        <w:spacing w:after="0" w:line="240" w:lineRule="auto"/>
        <w:jc w:val="both"/>
        <w:rPr>
          <w:rFonts w:ascii="Times New Roman" w:eastAsia="Lucida Sans Unicode" w:hAnsi="Times New Roman"/>
          <w:kern w:val="1"/>
          <w:sz w:val="24"/>
          <w:szCs w:val="24"/>
        </w:rPr>
      </w:pPr>
      <w:r w:rsidRPr="008D2B9D">
        <w:rPr>
          <w:rFonts w:ascii="Times New Roman" w:eastAsia="Lucida Sans Unicode" w:hAnsi="Times New Roman"/>
          <w:kern w:val="1"/>
          <w:sz w:val="24"/>
          <w:szCs w:val="24"/>
        </w:rPr>
        <w:t>JGraph is an open source graph visualization library written to be a fully Swing compatible component.</w:t>
      </w:r>
    </w:p>
    <w:p w:rsidR="008D2B9D" w:rsidRPr="008D2B9D" w:rsidRDefault="008D2B9D" w:rsidP="00A83D48">
      <w:pPr>
        <w:widowControl w:val="0"/>
        <w:suppressAutoHyphens/>
        <w:spacing w:after="0" w:line="240" w:lineRule="auto"/>
        <w:jc w:val="both"/>
        <w:rPr>
          <w:rFonts w:ascii="Times New Roman" w:eastAsia="Lucida Sans Unicode" w:hAnsi="Times New Roman"/>
          <w:kern w:val="1"/>
          <w:sz w:val="24"/>
          <w:szCs w:val="24"/>
        </w:rPr>
      </w:pPr>
      <w:r w:rsidRPr="008D2B9D">
        <w:rPr>
          <w:rFonts w:ascii="Times New Roman" w:eastAsia="Lucida Sans Unicode" w:hAnsi="Times New Roman"/>
          <w:kern w:val="1"/>
          <w:sz w:val="24"/>
          <w:szCs w:val="24"/>
        </w:rPr>
        <w:t xml:space="preserve">Graph cells can be drawn anywhere in a simple application, including on top of one another. Certain applications need to present their information in a generally </w:t>
      </w:r>
      <w:r w:rsidR="009A119E" w:rsidRPr="008D2B9D">
        <w:rPr>
          <w:rFonts w:ascii="Times New Roman" w:eastAsia="Lucida Sans Unicode" w:hAnsi="Times New Roman"/>
          <w:kern w:val="1"/>
          <w:sz w:val="24"/>
          <w:szCs w:val="24"/>
        </w:rPr>
        <w:t>ordered</w:t>
      </w:r>
      <w:r w:rsidRPr="008D2B9D">
        <w:rPr>
          <w:rFonts w:ascii="Times New Roman" w:eastAsia="Lucida Sans Unicode" w:hAnsi="Times New Roman"/>
          <w:kern w:val="1"/>
          <w:sz w:val="24"/>
          <w:szCs w:val="24"/>
        </w:rPr>
        <w:t xml:space="preserve"> or specifically ordered structure. This might involve ensuring cells do not overlap and stay at least a certain distance from one another, or that cells appear in specific positions relative to other cells, usually the cells they are connected to by edges. This activity, called the layout application, can be used in a number of ways to assist users set out their graph.</w:t>
      </w:r>
    </w:p>
    <w:p w:rsidR="008D2B9D" w:rsidRPr="008D2B9D" w:rsidRDefault="008D2B9D" w:rsidP="00A83D48">
      <w:pPr>
        <w:widowControl w:val="0"/>
        <w:suppressAutoHyphens/>
        <w:spacing w:after="0" w:line="240" w:lineRule="auto"/>
        <w:jc w:val="both"/>
        <w:rPr>
          <w:rFonts w:ascii="Times New Roman" w:eastAsia="Lucida Sans Unicode" w:hAnsi="Times New Roman"/>
          <w:kern w:val="1"/>
          <w:sz w:val="24"/>
          <w:szCs w:val="24"/>
        </w:rPr>
      </w:pPr>
      <w:r w:rsidRPr="008D2B9D">
        <w:rPr>
          <w:rFonts w:ascii="Times New Roman" w:eastAsia="Lucida Sans Unicode" w:hAnsi="Times New Roman"/>
          <w:kern w:val="1"/>
          <w:sz w:val="24"/>
          <w:szCs w:val="24"/>
        </w:rPr>
        <w:t>The library JGraphLayout provides methods to apply layouts on a graph.</w:t>
      </w:r>
    </w:p>
    <w:p w:rsidR="008D2B9D" w:rsidRPr="008D2B9D" w:rsidRDefault="008D2B9D" w:rsidP="008D2B9D">
      <w:pPr>
        <w:widowControl w:val="0"/>
        <w:suppressAutoHyphens/>
        <w:spacing w:after="0" w:line="240" w:lineRule="auto"/>
        <w:rPr>
          <w:rFonts w:ascii="Times New Roman" w:eastAsia="Lucida Sans Unicode" w:hAnsi="Times New Roman"/>
          <w:kern w:val="1"/>
          <w:sz w:val="24"/>
          <w:szCs w:val="24"/>
        </w:rPr>
      </w:pPr>
    </w:p>
    <w:p w:rsidR="008D2B9D" w:rsidRPr="008D2B9D" w:rsidRDefault="008D2B9D" w:rsidP="008D2B9D">
      <w:pPr>
        <w:widowControl w:val="0"/>
        <w:suppressAutoHyphens/>
        <w:spacing w:after="240" w:line="240" w:lineRule="auto"/>
        <w:rPr>
          <w:rFonts w:ascii="Times New Roman" w:eastAsia="Lucida Sans Unicode" w:hAnsi="Times New Roman"/>
          <w:kern w:val="1"/>
          <w:sz w:val="28"/>
          <w:szCs w:val="28"/>
          <w:u w:val="single"/>
        </w:rPr>
      </w:pPr>
      <w:r w:rsidRPr="008D2B9D">
        <w:rPr>
          <w:rFonts w:ascii="Times New Roman" w:eastAsia="Lucida Sans Unicode" w:hAnsi="Times New Roman"/>
          <w:b/>
          <w:kern w:val="1"/>
          <w:sz w:val="28"/>
          <w:szCs w:val="28"/>
        </w:rPr>
        <w:t xml:space="preserve">2.5 </w:t>
      </w:r>
      <w:r w:rsidRPr="008D2B9D">
        <w:rPr>
          <w:rFonts w:ascii="Times New Roman" w:eastAsia="Lucida Sans Unicode" w:hAnsi="Times New Roman"/>
          <w:kern w:val="1"/>
          <w:sz w:val="28"/>
          <w:szCs w:val="28"/>
          <w:u w:val="single"/>
        </w:rPr>
        <w:t>Configuration</w:t>
      </w:r>
      <w:r w:rsidR="00734692" w:rsidRPr="008D2B9D">
        <w:rPr>
          <w:rFonts w:ascii="Times New Roman" w:eastAsia="Lucida Sans Unicode" w:hAnsi="Times New Roman"/>
          <w:kern w:val="1"/>
          <w:sz w:val="28"/>
          <w:szCs w:val="28"/>
          <w:u w:val="single"/>
        </w:rPr>
        <w:fldChar w:fldCharType="begin"/>
      </w:r>
      <w:r w:rsidRPr="008D2B9D">
        <w:rPr>
          <w:rFonts w:ascii="Times New Roman" w:eastAsia="Lucida Sans Unicode" w:hAnsi="Times New Roman"/>
          <w:kern w:val="1"/>
          <w:sz w:val="28"/>
          <w:szCs w:val="28"/>
          <w:lang w:val="en-GB"/>
        </w:rPr>
        <w:instrText xml:space="preserve"> XE "</w:instrText>
      </w:r>
      <w:r w:rsidR="009A119E">
        <w:rPr>
          <w:rFonts w:ascii="Times New Roman" w:eastAsia="Lucida Sans Unicode" w:hAnsi="Times New Roman"/>
          <w:b/>
          <w:kern w:val="1"/>
          <w:sz w:val="28"/>
          <w:szCs w:val="28"/>
        </w:rPr>
        <w:instrText>5</w:instrText>
      </w:r>
      <w:r w:rsidRPr="008D2B9D">
        <w:rPr>
          <w:rFonts w:ascii="Times New Roman" w:eastAsia="Lucida Sans Unicode" w:hAnsi="Times New Roman"/>
          <w:b/>
          <w:kern w:val="1"/>
          <w:sz w:val="28"/>
          <w:szCs w:val="28"/>
        </w:rPr>
        <w:instrText xml:space="preserve">.2.5 </w:instrText>
      </w:r>
      <w:r w:rsidRPr="008D2B9D">
        <w:rPr>
          <w:rFonts w:ascii="Times New Roman" w:eastAsia="Lucida Sans Unicode" w:hAnsi="Times New Roman"/>
          <w:kern w:val="1"/>
          <w:sz w:val="28"/>
          <w:szCs w:val="28"/>
          <w:u w:val="single"/>
        </w:rPr>
        <w:instrText>Configuration</w:instrText>
      </w:r>
      <w:r w:rsidRPr="008D2B9D">
        <w:rPr>
          <w:rFonts w:ascii="Times New Roman" w:eastAsia="Lucida Sans Unicode" w:hAnsi="Times New Roman"/>
          <w:kern w:val="1"/>
          <w:sz w:val="28"/>
          <w:szCs w:val="28"/>
          <w:lang w:val="en-GB"/>
        </w:rPr>
        <w:instrText xml:space="preserve">" </w:instrText>
      </w:r>
      <w:r w:rsidR="00734692" w:rsidRPr="008D2B9D">
        <w:rPr>
          <w:rFonts w:ascii="Times New Roman" w:eastAsia="Lucida Sans Unicode" w:hAnsi="Times New Roman"/>
          <w:kern w:val="1"/>
          <w:sz w:val="28"/>
          <w:szCs w:val="28"/>
          <w:u w:val="single"/>
        </w:rPr>
        <w:fldChar w:fldCharType="end"/>
      </w:r>
    </w:p>
    <w:p w:rsidR="008D2B9D" w:rsidRPr="008D2B9D" w:rsidRDefault="008D2B9D" w:rsidP="00A83D48">
      <w:pPr>
        <w:widowControl w:val="0"/>
        <w:suppressAutoHyphens/>
        <w:spacing w:after="0" w:line="240" w:lineRule="auto"/>
        <w:jc w:val="both"/>
        <w:rPr>
          <w:rFonts w:ascii="Times New Roman" w:eastAsia="Lucida Sans Unicode" w:hAnsi="Times New Roman"/>
          <w:kern w:val="1"/>
          <w:sz w:val="24"/>
          <w:szCs w:val="24"/>
        </w:rPr>
      </w:pPr>
      <w:r w:rsidRPr="008D2B9D">
        <w:rPr>
          <w:rFonts w:ascii="Times New Roman" w:eastAsia="Lucida Sans Unicode" w:hAnsi="Times New Roman"/>
          <w:kern w:val="1"/>
          <w:sz w:val="24"/>
          <w:szCs w:val="24"/>
        </w:rPr>
        <w:t>We need to display non-editable graphs (available and target service). Services have nodes that can be final or not final. The states are drawn as a circle and final states are drawn as double circle.</w:t>
      </w:r>
    </w:p>
    <w:p w:rsidR="008D2B9D" w:rsidRPr="008D2B9D" w:rsidRDefault="008D2B9D" w:rsidP="00A83D48">
      <w:pPr>
        <w:widowControl w:val="0"/>
        <w:suppressAutoHyphens/>
        <w:spacing w:after="0" w:line="240" w:lineRule="auto"/>
        <w:jc w:val="both"/>
        <w:rPr>
          <w:rFonts w:ascii="Times New Roman" w:eastAsia="Lucida Sans Unicode" w:hAnsi="Times New Roman"/>
          <w:kern w:val="1"/>
          <w:sz w:val="24"/>
          <w:szCs w:val="24"/>
        </w:rPr>
      </w:pPr>
      <w:r w:rsidRPr="008D2B9D">
        <w:rPr>
          <w:rFonts w:ascii="Times New Roman" w:eastAsia="Lucida Sans Unicode" w:hAnsi="Times New Roman"/>
          <w:kern w:val="1"/>
          <w:sz w:val="24"/>
          <w:szCs w:val="24"/>
        </w:rPr>
        <w:t>To draw circles and double circles we need override the class DefaultGraphCell, VertexView and VertexRenderer and, in particular, we need override the methods paint.</w:t>
      </w:r>
    </w:p>
    <w:p w:rsidR="008D2B9D" w:rsidRPr="008D2B9D" w:rsidRDefault="008D2B9D" w:rsidP="00A83D48">
      <w:pPr>
        <w:widowControl w:val="0"/>
        <w:suppressAutoHyphens/>
        <w:spacing w:after="0" w:line="240" w:lineRule="auto"/>
        <w:jc w:val="both"/>
        <w:rPr>
          <w:rFonts w:ascii="Times New Roman" w:eastAsia="Lucida Sans Unicode" w:hAnsi="Times New Roman"/>
          <w:kern w:val="1"/>
          <w:sz w:val="24"/>
          <w:szCs w:val="24"/>
        </w:rPr>
      </w:pPr>
    </w:p>
    <w:p w:rsidR="008D2B9D" w:rsidRPr="008D2B9D" w:rsidRDefault="008D2B9D" w:rsidP="00A83D48">
      <w:pPr>
        <w:widowControl w:val="0"/>
        <w:suppressAutoHyphens/>
        <w:spacing w:after="0" w:line="240" w:lineRule="auto"/>
        <w:jc w:val="both"/>
        <w:rPr>
          <w:rFonts w:ascii="Times New Roman" w:eastAsia="Lucida Sans Unicode" w:hAnsi="Times New Roman"/>
          <w:kern w:val="1"/>
          <w:sz w:val="24"/>
          <w:szCs w:val="24"/>
        </w:rPr>
      </w:pPr>
      <w:r w:rsidRPr="008D2B9D">
        <w:rPr>
          <w:rFonts w:ascii="Times New Roman" w:eastAsia="Lucida Sans Unicode" w:hAnsi="Times New Roman"/>
          <w:kern w:val="1"/>
          <w:sz w:val="24"/>
          <w:szCs w:val="24"/>
        </w:rPr>
        <w:t xml:space="preserve">The graph target and available are not editable: </w:t>
      </w:r>
    </w:p>
    <w:p w:rsidR="008D2B9D" w:rsidRPr="008D2B9D" w:rsidRDefault="008D2B9D" w:rsidP="00A83D48">
      <w:pPr>
        <w:widowControl w:val="0"/>
        <w:suppressAutoHyphens/>
        <w:spacing w:after="0" w:line="240" w:lineRule="auto"/>
        <w:ind w:firstLine="709"/>
        <w:jc w:val="both"/>
        <w:rPr>
          <w:rFonts w:ascii="Times New Roman" w:eastAsia="Lucida Sans Unicode" w:hAnsi="Times New Roman"/>
          <w:kern w:val="1"/>
          <w:sz w:val="24"/>
          <w:szCs w:val="24"/>
        </w:rPr>
      </w:pPr>
      <w:r w:rsidRPr="008D2B9D">
        <w:rPr>
          <w:rFonts w:ascii="Times New Roman" w:eastAsia="Lucida Sans Unicode" w:hAnsi="Times New Roman"/>
          <w:kern w:val="1"/>
          <w:sz w:val="24"/>
          <w:szCs w:val="24"/>
        </w:rPr>
        <w:t xml:space="preserve">these properties are set in the class GraphFactory with the method </w:t>
      </w:r>
      <w:r w:rsidR="009A119E" w:rsidRPr="008D2B9D">
        <w:rPr>
          <w:rFonts w:ascii="Times New Roman" w:eastAsia="Lucida Sans Unicode" w:hAnsi="Times New Roman"/>
          <w:kern w:val="1"/>
          <w:sz w:val="24"/>
          <w:szCs w:val="24"/>
        </w:rPr>
        <w:t>JGraph.setEditable ()</w:t>
      </w:r>
    </w:p>
    <w:p w:rsidR="008D2B9D" w:rsidRPr="008D2B9D" w:rsidRDefault="008D2B9D" w:rsidP="00A83D48">
      <w:pPr>
        <w:widowControl w:val="0"/>
        <w:suppressAutoHyphens/>
        <w:spacing w:after="0" w:line="240" w:lineRule="auto"/>
        <w:jc w:val="both"/>
        <w:rPr>
          <w:rFonts w:ascii="Times New Roman" w:eastAsia="Lucida Sans Unicode" w:hAnsi="Times New Roman"/>
          <w:kern w:val="1"/>
          <w:sz w:val="24"/>
          <w:szCs w:val="24"/>
        </w:rPr>
      </w:pPr>
    </w:p>
    <w:p w:rsidR="008D2B9D" w:rsidRPr="008D2B9D" w:rsidRDefault="008D2B9D" w:rsidP="00A83D48">
      <w:pPr>
        <w:widowControl w:val="0"/>
        <w:suppressAutoHyphens/>
        <w:spacing w:after="0" w:line="240" w:lineRule="auto"/>
        <w:jc w:val="both"/>
        <w:rPr>
          <w:rFonts w:ascii="Times New Roman" w:eastAsia="Lucida Sans Unicode" w:hAnsi="Times New Roman"/>
          <w:kern w:val="1"/>
          <w:sz w:val="24"/>
          <w:szCs w:val="24"/>
        </w:rPr>
      </w:pPr>
      <w:r w:rsidRPr="008D2B9D">
        <w:rPr>
          <w:rFonts w:ascii="Times New Roman" w:eastAsia="Lucida Sans Unicode" w:hAnsi="Times New Roman"/>
          <w:kern w:val="1"/>
          <w:sz w:val="24"/>
          <w:szCs w:val="24"/>
        </w:rPr>
        <w:t>The default color for the graphs is black; in panel execute orchestrator, the graph has the current node in blue and the selected edge in red.</w:t>
      </w:r>
    </w:p>
    <w:p w:rsidR="008D2B9D" w:rsidRPr="008D2B9D" w:rsidRDefault="008D2B9D" w:rsidP="00A83D48">
      <w:pPr>
        <w:widowControl w:val="0"/>
        <w:suppressAutoHyphens/>
        <w:spacing w:after="0" w:line="240" w:lineRule="auto"/>
        <w:jc w:val="both"/>
        <w:rPr>
          <w:rFonts w:ascii="Times New Roman" w:eastAsia="Lucida Sans Unicode" w:hAnsi="Times New Roman"/>
          <w:kern w:val="1"/>
          <w:sz w:val="24"/>
          <w:szCs w:val="24"/>
        </w:rPr>
      </w:pPr>
    </w:p>
    <w:p w:rsidR="008D2B9D" w:rsidRPr="008D2B9D" w:rsidRDefault="008D2B9D" w:rsidP="00A83D48">
      <w:pPr>
        <w:widowControl w:val="0"/>
        <w:suppressAutoHyphens/>
        <w:spacing w:after="0" w:line="240" w:lineRule="auto"/>
        <w:jc w:val="both"/>
        <w:rPr>
          <w:rFonts w:ascii="Times New Roman" w:eastAsia="Lucida Sans Unicode" w:hAnsi="Times New Roman"/>
          <w:kern w:val="1"/>
          <w:sz w:val="24"/>
          <w:szCs w:val="24"/>
        </w:rPr>
      </w:pPr>
    </w:p>
    <w:p w:rsidR="008D2B9D" w:rsidRPr="008D2B9D" w:rsidRDefault="008D2B9D" w:rsidP="00A83D48">
      <w:pPr>
        <w:widowControl w:val="0"/>
        <w:suppressAutoHyphens/>
        <w:spacing w:after="0" w:line="240" w:lineRule="auto"/>
        <w:jc w:val="both"/>
        <w:rPr>
          <w:rFonts w:ascii="Times New Roman" w:eastAsia="Lucida Sans Unicode" w:hAnsi="Times New Roman"/>
          <w:kern w:val="1"/>
          <w:sz w:val="24"/>
          <w:szCs w:val="24"/>
        </w:rPr>
      </w:pPr>
    </w:p>
    <w:p w:rsidR="008D2B9D" w:rsidRPr="008D2B9D" w:rsidRDefault="008D2B9D" w:rsidP="008D2B9D">
      <w:pPr>
        <w:widowControl w:val="0"/>
        <w:suppressAutoHyphens/>
        <w:spacing w:after="0" w:line="240" w:lineRule="auto"/>
        <w:rPr>
          <w:rFonts w:ascii="Times New Roman" w:eastAsia="Lucida Sans Unicode" w:hAnsi="Times New Roman"/>
          <w:kern w:val="1"/>
          <w:sz w:val="24"/>
          <w:szCs w:val="24"/>
        </w:rPr>
      </w:pPr>
    </w:p>
    <w:p w:rsidR="008D2B9D" w:rsidRPr="008D2B9D" w:rsidRDefault="008D2B9D" w:rsidP="008D2B9D">
      <w:pPr>
        <w:widowControl w:val="0"/>
        <w:suppressAutoHyphens/>
        <w:spacing w:after="0" w:line="240" w:lineRule="auto"/>
        <w:rPr>
          <w:rFonts w:ascii="Times New Roman" w:eastAsia="Lucida Sans Unicode" w:hAnsi="Times New Roman"/>
          <w:kern w:val="1"/>
          <w:sz w:val="24"/>
          <w:szCs w:val="24"/>
        </w:rPr>
      </w:pPr>
    </w:p>
    <w:p w:rsidR="008D2B9D" w:rsidRPr="008D2B9D" w:rsidRDefault="008D2B9D" w:rsidP="008D2B9D">
      <w:pPr>
        <w:widowControl w:val="0"/>
        <w:suppressAutoHyphens/>
        <w:spacing w:after="0" w:line="240" w:lineRule="auto"/>
        <w:rPr>
          <w:rFonts w:ascii="Times New Roman" w:eastAsia="Lucida Sans Unicode" w:hAnsi="Times New Roman"/>
          <w:kern w:val="1"/>
          <w:sz w:val="24"/>
          <w:szCs w:val="24"/>
        </w:rPr>
      </w:pPr>
    </w:p>
    <w:p w:rsidR="008D2B9D" w:rsidRPr="008D2B9D" w:rsidRDefault="008D2B9D" w:rsidP="008D2B9D">
      <w:pPr>
        <w:widowControl w:val="0"/>
        <w:suppressAutoHyphens/>
        <w:spacing w:after="0" w:line="240" w:lineRule="auto"/>
        <w:rPr>
          <w:rFonts w:ascii="Times New Roman" w:eastAsia="Lucida Sans Unicode" w:hAnsi="Times New Roman"/>
          <w:kern w:val="1"/>
          <w:sz w:val="24"/>
          <w:szCs w:val="24"/>
        </w:rPr>
      </w:pPr>
    </w:p>
    <w:p w:rsidR="008D2B9D" w:rsidRPr="008D2B9D" w:rsidRDefault="008D2B9D" w:rsidP="008D2B9D">
      <w:pPr>
        <w:widowControl w:val="0"/>
        <w:suppressAutoHyphens/>
        <w:spacing w:after="0" w:line="240" w:lineRule="auto"/>
        <w:rPr>
          <w:rFonts w:ascii="Times New Roman" w:eastAsia="Lucida Sans Unicode" w:hAnsi="Times New Roman"/>
          <w:kern w:val="1"/>
          <w:sz w:val="24"/>
          <w:szCs w:val="24"/>
        </w:rPr>
      </w:pPr>
    </w:p>
    <w:p w:rsidR="008D2B9D" w:rsidRPr="008D2B9D" w:rsidRDefault="008D2B9D" w:rsidP="008D2B9D">
      <w:pPr>
        <w:widowControl w:val="0"/>
        <w:suppressAutoHyphens/>
        <w:spacing w:after="0" w:line="240" w:lineRule="auto"/>
        <w:rPr>
          <w:rFonts w:ascii="Times New Roman" w:eastAsia="Lucida Sans Unicode" w:hAnsi="Times New Roman"/>
          <w:kern w:val="1"/>
          <w:sz w:val="24"/>
          <w:szCs w:val="24"/>
        </w:rPr>
      </w:pPr>
    </w:p>
    <w:p w:rsidR="008D2B9D" w:rsidRPr="008D2B9D" w:rsidRDefault="008D2B9D" w:rsidP="008D2B9D">
      <w:pPr>
        <w:widowControl w:val="0"/>
        <w:suppressAutoHyphens/>
        <w:spacing w:after="0" w:line="240" w:lineRule="auto"/>
        <w:rPr>
          <w:rFonts w:ascii="Times New Roman" w:eastAsia="Lucida Sans Unicode" w:hAnsi="Times New Roman"/>
          <w:kern w:val="1"/>
          <w:sz w:val="24"/>
          <w:szCs w:val="24"/>
        </w:rPr>
      </w:pPr>
    </w:p>
    <w:p w:rsidR="008D2B9D" w:rsidRPr="008D2B9D" w:rsidRDefault="008D2B9D" w:rsidP="008D2B9D">
      <w:pPr>
        <w:widowControl w:val="0"/>
        <w:suppressAutoHyphens/>
        <w:spacing w:after="0" w:line="240" w:lineRule="auto"/>
        <w:rPr>
          <w:rFonts w:ascii="Times New Roman" w:eastAsia="Lucida Sans Unicode" w:hAnsi="Times New Roman"/>
          <w:kern w:val="1"/>
          <w:sz w:val="24"/>
          <w:szCs w:val="24"/>
        </w:rPr>
      </w:pPr>
    </w:p>
    <w:p w:rsidR="008D2B9D" w:rsidRPr="008D2B9D" w:rsidRDefault="008D2B9D" w:rsidP="008D2B9D">
      <w:pPr>
        <w:widowControl w:val="0"/>
        <w:suppressAutoHyphens/>
        <w:spacing w:after="0" w:line="240" w:lineRule="auto"/>
        <w:rPr>
          <w:rFonts w:ascii="Times New Roman" w:eastAsia="Lucida Sans Unicode" w:hAnsi="Times New Roman"/>
          <w:kern w:val="1"/>
          <w:sz w:val="24"/>
          <w:szCs w:val="24"/>
        </w:rPr>
      </w:pPr>
    </w:p>
    <w:p w:rsidR="008D2B9D" w:rsidRPr="008D2B9D" w:rsidRDefault="008D2B9D" w:rsidP="008D2B9D">
      <w:pPr>
        <w:widowControl w:val="0"/>
        <w:suppressAutoHyphens/>
        <w:spacing w:after="0" w:line="240" w:lineRule="auto"/>
        <w:rPr>
          <w:rFonts w:ascii="Times New Roman" w:eastAsia="Lucida Sans Unicode" w:hAnsi="Times New Roman"/>
          <w:kern w:val="1"/>
          <w:sz w:val="24"/>
          <w:szCs w:val="24"/>
        </w:rPr>
      </w:pPr>
    </w:p>
    <w:p w:rsidR="008D2B9D" w:rsidRPr="008D2B9D" w:rsidRDefault="008D2B9D" w:rsidP="008D2B9D">
      <w:pPr>
        <w:widowControl w:val="0"/>
        <w:suppressAutoHyphens/>
        <w:spacing w:after="0" w:line="240" w:lineRule="auto"/>
        <w:rPr>
          <w:rFonts w:ascii="Times New Roman" w:eastAsia="Lucida Sans Unicode" w:hAnsi="Times New Roman"/>
          <w:kern w:val="1"/>
          <w:sz w:val="24"/>
          <w:szCs w:val="24"/>
        </w:rPr>
      </w:pPr>
    </w:p>
    <w:p w:rsidR="008D2B9D" w:rsidRPr="008D2B9D" w:rsidRDefault="008D2B9D" w:rsidP="008D2B9D">
      <w:pPr>
        <w:widowControl w:val="0"/>
        <w:suppressAutoHyphens/>
        <w:spacing w:after="0" w:line="240" w:lineRule="auto"/>
        <w:rPr>
          <w:rFonts w:ascii="Times New Roman" w:eastAsia="Lucida Sans Unicode" w:hAnsi="Times New Roman"/>
          <w:kern w:val="1"/>
          <w:sz w:val="24"/>
          <w:szCs w:val="24"/>
        </w:rPr>
      </w:pPr>
    </w:p>
    <w:p w:rsidR="008D2B9D" w:rsidRPr="008D2B9D" w:rsidRDefault="008D2B9D" w:rsidP="008D2B9D">
      <w:pPr>
        <w:widowControl w:val="0"/>
        <w:suppressAutoHyphens/>
        <w:spacing w:after="0" w:line="240" w:lineRule="auto"/>
        <w:rPr>
          <w:rFonts w:ascii="Times New Roman" w:eastAsia="Lucida Sans Unicode" w:hAnsi="Times New Roman"/>
          <w:kern w:val="1"/>
          <w:sz w:val="24"/>
          <w:szCs w:val="24"/>
        </w:rPr>
      </w:pPr>
    </w:p>
    <w:p w:rsidR="008D2B9D" w:rsidRPr="008D2B9D" w:rsidRDefault="008D2B9D" w:rsidP="008D2B9D">
      <w:pPr>
        <w:widowControl w:val="0"/>
        <w:suppressAutoHyphens/>
        <w:spacing w:after="0" w:line="240" w:lineRule="auto"/>
        <w:rPr>
          <w:rFonts w:ascii="Times New Roman" w:eastAsia="Lucida Sans Unicode" w:hAnsi="Times New Roman"/>
          <w:kern w:val="1"/>
          <w:sz w:val="24"/>
          <w:szCs w:val="24"/>
        </w:rPr>
      </w:pPr>
    </w:p>
    <w:p w:rsidR="008D2B9D" w:rsidRPr="008D2B9D" w:rsidRDefault="008D2B9D" w:rsidP="008D2B9D">
      <w:pPr>
        <w:widowControl w:val="0"/>
        <w:suppressAutoHyphens/>
        <w:spacing w:after="0" w:line="240" w:lineRule="auto"/>
        <w:rPr>
          <w:rFonts w:ascii="Times New Roman" w:eastAsia="Lucida Sans Unicode" w:hAnsi="Times New Roman"/>
          <w:kern w:val="1"/>
          <w:sz w:val="24"/>
          <w:szCs w:val="24"/>
        </w:rPr>
      </w:pPr>
    </w:p>
    <w:p w:rsidR="008D2B9D" w:rsidRPr="008D2B9D" w:rsidRDefault="008D2B9D" w:rsidP="008D2B9D">
      <w:pPr>
        <w:widowControl w:val="0"/>
        <w:suppressAutoHyphens/>
        <w:spacing w:after="0" w:line="240" w:lineRule="auto"/>
        <w:rPr>
          <w:rFonts w:ascii="Times New Roman" w:eastAsia="Lucida Sans Unicode" w:hAnsi="Times New Roman"/>
          <w:kern w:val="1"/>
          <w:sz w:val="24"/>
          <w:szCs w:val="24"/>
        </w:rPr>
      </w:pPr>
    </w:p>
    <w:p w:rsidR="008D2B9D" w:rsidRPr="008D2B9D" w:rsidRDefault="008D2B9D" w:rsidP="008D2B9D">
      <w:pPr>
        <w:widowControl w:val="0"/>
        <w:suppressAutoHyphens/>
        <w:spacing w:after="0" w:line="240" w:lineRule="auto"/>
        <w:rPr>
          <w:rFonts w:ascii="Times New Roman" w:eastAsia="Lucida Sans Unicode" w:hAnsi="Times New Roman"/>
          <w:kern w:val="1"/>
          <w:sz w:val="24"/>
          <w:szCs w:val="24"/>
        </w:rPr>
      </w:pPr>
    </w:p>
    <w:p w:rsidR="008D2B9D" w:rsidRPr="008D2B9D" w:rsidRDefault="008D2B9D" w:rsidP="008D2B9D">
      <w:pPr>
        <w:widowControl w:val="0"/>
        <w:suppressAutoHyphens/>
        <w:spacing w:after="0" w:line="240" w:lineRule="auto"/>
        <w:rPr>
          <w:rFonts w:ascii="Times New Roman" w:eastAsia="Lucida Sans Unicode" w:hAnsi="Times New Roman"/>
          <w:kern w:val="1"/>
          <w:sz w:val="24"/>
          <w:szCs w:val="24"/>
        </w:rPr>
      </w:pPr>
    </w:p>
    <w:p w:rsidR="008D2B9D" w:rsidRPr="008D2B9D" w:rsidRDefault="008D2B9D" w:rsidP="008D2B9D">
      <w:pPr>
        <w:widowControl w:val="0"/>
        <w:suppressAutoHyphens/>
        <w:spacing w:after="0" w:line="240" w:lineRule="auto"/>
        <w:rPr>
          <w:rFonts w:ascii="Times New Roman" w:eastAsia="Lucida Sans Unicode" w:hAnsi="Times New Roman"/>
          <w:kern w:val="1"/>
          <w:sz w:val="24"/>
          <w:szCs w:val="24"/>
        </w:rPr>
      </w:pPr>
    </w:p>
    <w:p w:rsidR="008D2B9D" w:rsidRPr="008D2B9D" w:rsidRDefault="008D2B9D" w:rsidP="008D2B9D">
      <w:pPr>
        <w:widowControl w:val="0"/>
        <w:suppressAutoHyphens/>
        <w:spacing w:after="0" w:line="240" w:lineRule="auto"/>
        <w:rPr>
          <w:rFonts w:ascii="Times New Roman" w:eastAsia="Lucida Sans Unicode" w:hAnsi="Times New Roman"/>
          <w:kern w:val="1"/>
          <w:sz w:val="24"/>
          <w:szCs w:val="24"/>
        </w:rPr>
      </w:pPr>
    </w:p>
    <w:p w:rsidR="008D2B9D" w:rsidRPr="008D2B9D" w:rsidRDefault="008D2B9D" w:rsidP="008D2B9D">
      <w:pPr>
        <w:widowControl w:val="0"/>
        <w:suppressAutoHyphens/>
        <w:spacing w:after="0" w:line="240" w:lineRule="auto"/>
        <w:rPr>
          <w:rFonts w:ascii="Times New Roman" w:eastAsia="Lucida Sans Unicode" w:hAnsi="Times New Roman"/>
          <w:kern w:val="1"/>
          <w:sz w:val="24"/>
          <w:szCs w:val="24"/>
        </w:rPr>
      </w:pPr>
    </w:p>
    <w:p w:rsidR="008D2B9D" w:rsidRPr="008D2B9D" w:rsidRDefault="008D2B9D" w:rsidP="008D2B9D">
      <w:pPr>
        <w:widowControl w:val="0"/>
        <w:suppressAutoHyphens/>
        <w:spacing w:after="0" w:line="240" w:lineRule="auto"/>
        <w:rPr>
          <w:rFonts w:ascii="Times New Roman" w:eastAsia="Lucida Sans Unicode" w:hAnsi="Times New Roman"/>
          <w:kern w:val="1"/>
          <w:sz w:val="24"/>
          <w:szCs w:val="24"/>
        </w:rPr>
      </w:pPr>
    </w:p>
    <w:p w:rsidR="008D2B9D" w:rsidRPr="008D2B9D" w:rsidRDefault="008D2B9D" w:rsidP="008D2B9D">
      <w:pPr>
        <w:widowControl w:val="0"/>
        <w:suppressAutoHyphens/>
        <w:spacing w:after="0" w:line="240" w:lineRule="auto"/>
        <w:rPr>
          <w:rFonts w:ascii="Times New Roman" w:eastAsia="Lucida Sans Unicode" w:hAnsi="Times New Roman"/>
          <w:kern w:val="1"/>
          <w:sz w:val="24"/>
          <w:szCs w:val="24"/>
        </w:rPr>
      </w:pPr>
    </w:p>
    <w:p w:rsidR="008D2B9D" w:rsidRPr="008D2B9D" w:rsidRDefault="008D2B9D" w:rsidP="008D2B9D">
      <w:pPr>
        <w:widowControl w:val="0"/>
        <w:suppressAutoHyphens/>
        <w:spacing w:after="0" w:line="240" w:lineRule="auto"/>
        <w:rPr>
          <w:rFonts w:ascii="Times New Roman" w:eastAsia="Lucida Sans Unicode" w:hAnsi="Times New Roman"/>
          <w:b/>
          <w:kern w:val="1"/>
          <w:sz w:val="36"/>
          <w:szCs w:val="36"/>
          <w:lang w:val="en-GB"/>
        </w:rPr>
      </w:pPr>
    </w:p>
    <w:p w:rsidR="008D2B9D" w:rsidRDefault="008D2B9D" w:rsidP="008D2B9D">
      <w:pPr>
        <w:widowControl w:val="0"/>
        <w:suppressAutoHyphens/>
        <w:spacing w:after="0" w:line="240" w:lineRule="auto"/>
        <w:rPr>
          <w:rFonts w:ascii="Times New Roman" w:eastAsia="Lucida Sans Unicode" w:hAnsi="Times New Roman"/>
          <w:b/>
          <w:kern w:val="1"/>
          <w:sz w:val="36"/>
          <w:szCs w:val="36"/>
          <w:lang w:val="en-GB"/>
        </w:rPr>
      </w:pPr>
    </w:p>
    <w:p w:rsidR="00523B3E" w:rsidRDefault="00523B3E" w:rsidP="008D2B9D">
      <w:pPr>
        <w:widowControl w:val="0"/>
        <w:suppressAutoHyphens/>
        <w:spacing w:after="0" w:line="240" w:lineRule="auto"/>
        <w:rPr>
          <w:rFonts w:ascii="Times New Roman" w:eastAsia="Lucida Sans Unicode" w:hAnsi="Times New Roman"/>
          <w:b/>
          <w:kern w:val="1"/>
          <w:sz w:val="36"/>
          <w:szCs w:val="36"/>
          <w:lang w:val="en-GB"/>
        </w:rPr>
      </w:pPr>
    </w:p>
    <w:p w:rsidR="00523B3E" w:rsidRPr="008D2B9D" w:rsidRDefault="00523B3E" w:rsidP="008D2B9D">
      <w:pPr>
        <w:widowControl w:val="0"/>
        <w:suppressAutoHyphens/>
        <w:spacing w:after="0" w:line="240" w:lineRule="auto"/>
        <w:rPr>
          <w:rFonts w:ascii="Times New Roman" w:eastAsia="Lucida Sans Unicode" w:hAnsi="Times New Roman"/>
          <w:b/>
          <w:kern w:val="1"/>
          <w:sz w:val="36"/>
          <w:szCs w:val="36"/>
          <w:lang w:val="en-GB"/>
        </w:rPr>
      </w:pPr>
    </w:p>
    <w:p w:rsidR="008D2B9D" w:rsidRDefault="008D2B9D" w:rsidP="008D2B9D">
      <w:pPr>
        <w:widowControl w:val="0"/>
        <w:suppressAutoHyphens/>
        <w:spacing w:after="0" w:line="240" w:lineRule="auto"/>
        <w:rPr>
          <w:rFonts w:ascii="Times New Roman" w:eastAsia="Lucida Sans Unicode" w:hAnsi="Times New Roman"/>
          <w:b/>
          <w:kern w:val="1"/>
          <w:sz w:val="36"/>
          <w:szCs w:val="36"/>
          <w:lang w:val="en-GB"/>
        </w:rPr>
      </w:pPr>
    </w:p>
    <w:p w:rsidR="003E4353" w:rsidRPr="008D2B9D" w:rsidRDefault="003E4353" w:rsidP="008D2B9D">
      <w:pPr>
        <w:widowControl w:val="0"/>
        <w:suppressAutoHyphens/>
        <w:spacing w:after="0" w:line="240" w:lineRule="auto"/>
        <w:rPr>
          <w:rFonts w:ascii="Times New Roman" w:eastAsia="Lucida Sans Unicode" w:hAnsi="Times New Roman"/>
          <w:b/>
          <w:kern w:val="1"/>
          <w:sz w:val="36"/>
          <w:szCs w:val="36"/>
          <w:lang w:val="en-GB"/>
        </w:rPr>
      </w:pPr>
    </w:p>
    <w:p w:rsidR="008D2B9D" w:rsidRDefault="008D2B9D" w:rsidP="008D2B9D">
      <w:pPr>
        <w:widowControl w:val="0"/>
        <w:suppressAutoHyphens/>
        <w:spacing w:after="0" w:line="240" w:lineRule="auto"/>
        <w:rPr>
          <w:rFonts w:ascii="Times New Roman" w:eastAsia="Lucida Sans Unicode" w:hAnsi="Times New Roman"/>
          <w:b/>
          <w:kern w:val="1"/>
          <w:sz w:val="36"/>
          <w:szCs w:val="36"/>
          <w:lang w:val="en-GB"/>
        </w:rPr>
      </w:pPr>
    </w:p>
    <w:p w:rsidR="003E4353" w:rsidRDefault="003E4353" w:rsidP="008D2B9D">
      <w:pPr>
        <w:widowControl w:val="0"/>
        <w:suppressAutoHyphens/>
        <w:spacing w:after="0" w:line="240" w:lineRule="auto"/>
        <w:rPr>
          <w:rFonts w:ascii="Times New Roman" w:eastAsia="Lucida Sans Unicode" w:hAnsi="Times New Roman"/>
          <w:b/>
          <w:kern w:val="1"/>
          <w:sz w:val="36"/>
          <w:szCs w:val="36"/>
          <w:lang w:val="en-GB"/>
        </w:rPr>
      </w:pPr>
    </w:p>
    <w:p w:rsidR="003E4353" w:rsidRDefault="003E4353" w:rsidP="008D2B9D">
      <w:pPr>
        <w:widowControl w:val="0"/>
        <w:suppressAutoHyphens/>
        <w:spacing w:after="0" w:line="240" w:lineRule="auto"/>
        <w:rPr>
          <w:rFonts w:ascii="Times New Roman" w:eastAsia="Lucida Sans Unicode" w:hAnsi="Times New Roman"/>
          <w:b/>
          <w:kern w:val="1"/>
          <w:sz w:val="36"/>
          <w:szCs w:val="36"/>
          <w:lang w:val="en-GB"/>
        </w:rPr>
      </w:pPr>
    </w:p>
    <w:p w:rsidR="00C87DBF" w:rsidRDefault="00C87DBF" w:rsidP="008D2B9D">
      <w:pPr>
        <w:widowControl w:val="0"/>
        <w:suppressAutoHyphens/>
        <w:spacing w:after="0" w:line="240" w:lineRule="auto"/>
        <w:rPr>
          <w:rFonts w:ascii="Times New Roman" w:eastAsia="Lucida Sans Unicode" w:hAnsi="Times New Roman"/>
          <w:b/>
          <w:kern w:val="1"/>
          <w:sz w:val="36"/>
          <w:szCs w:val="36"/>
          <w:lang w:val="en-GB"/>
        </w:rPr>
      </w:pPr>
    </w:p>
    <w:p w:rsidR="00C87DBF" w:rsidRPr="008D2B9D" w:rsidRDefault="00C87DBF" w:rsidP="008D2B9D">
      <w:pPr>
        <w:widowControl w:val="0"/>
        <w:suppressAutoHyphens/>
        <w:spacing w:after="0" w:line="240" w:lineRule="auto"/>
        <w:rPr>
          <w:rFonts w:ascii="Times New Roman" w:eastAsia="Lucida Sans Unicode" w:hAnsi="Times New Roman"/>
          <w:b/>
          <w:kern w:val="1"/>
          <w:sz w:val="36"/>
          <w:szCs w:val="36"/>
          <w:lang w:val="en-GB"/>
        </w:rPr>
      </w:pPr>
    </w:p>
    <w:p w:rsidR="008D2B9D" w:rsidRPr="008D2B9D" w:rsidRDefault="008D2B9D" w:rsidP="008D2B9D">
      <w:pPr>
        <w:widowControl w:val="0"/>
        <w:suppressAutoHyphens/>
        <w:spacing w:after="0" w:line="240" w:lineRule="auto"/>
        <w:rPr>
          <w:rFonts w:ascii="Times New Roman" w:eastAsia="Lucida Sans Unicode" w:hAnsi="Times New Roman"/>
          <w:b/>
          <w:kern w:val="1"/>
          <w:sz w:val="36"/>
          <w:szCs w:val="36"/>
          <w:lang w:val="en-GB"/>
        </w:rPr>
      </w:pPr>
    </w:p>
    <w:p w:rsidR="008D2B9D" w:rsidRPr="008D2B9D" w:rsidRDefault="008D2B9D" w:rsidP="008D2B9D">
      <w:pPr>
        <w:widowControl w:val="0"/>
        <w:suppressAutoHyphens/>
        <w:spacing w:after="0" w:line="240" w:lineRule="auto"/>
        <w:rPr>
          <w:rFonts w:ascii="Times New Roman" w:eastAsia="Lucida Sans Unicode" w:hAnsi="Times New Roman"/>
          <w:b/>
          <w:kern w:val="1"/>
          <w:sz w:val="36"/>
          <w:szCs w:val="36"/>
          <w:lang w:val="en-GB"/>
        </w:rPr>
      </w:pPr>
    </w:p>
    <w:p w:rsidR="008D2B9D" w:rsidRPr="008D2B9D" w:rsidRDefault="008D2B9D" w:rsidP="008D2B9D">
      <w:pPr>
        <w:widowControl w:val="0"/>
        <w:suppressAutoHyphens/>
        <w:spacing w:after="0" w:line="240" w:lineRule="auto"/>
        <w:rPr>
          <w:rFonts w:ascii="Times New Roman" w:eastAsia="Lucida Sans Unicode" w:hAnsi="Times New Roman"/>
          <w:b/>
          <w:kern w:val="1"/>
          <w:sz w:val="36"/>
          <w:szCs w:val="36"/>
          <w:lang w:val="en-GB"/>
        </w:rPr>
      </w:pPr>
    </w:p>
    <w:p w:rsidR="008D2B9D" w:rsidRDefault="008D2B9D" w:rsidP="00523B3E">
      <w:pPr>
        <w:widowControl w:val="0"/>
        <w:suppressAutoHyphens/>
        <w:spacing w:after="0" w:line="240" w:lineRule="auto"/>
        <w:jc w:val="center"/>
        <w:rPr>
          <w:rFonts w:ascii="Times New Roman" w:eastAsia="Lucida Sans Unicode" w:hAnsi="Times New Roman"/>
          <w:b/>
          <w:kern w:val="1"/>
          <w:sz w:val="44"/>
          <w:szCs w:val="44"/>
          <w:lang w:val="en-GB"/>
        </w:rPr>
      </w:pPr>
      <w:r w:rsidRPr="008D2B9D">
        <w:rPr>
          <w:rFonts w:ascii="Times New Roman" w:eastAsia="Lucida Sans Unicode" w:hAnsi="Times New Roman"/>
          <w:b/>
          <w:kern w:val="1"/>
          <w:sz w:val="44"/>
          <w:szCs w:val="44"/>
          <w:lang w:val="en-GB"/>
        </w:rPr>
        <w:t>Fourth Part:</w:t>
      </w:r>
      <w:r w:rsidR="00523B3E" w:rsidRPr="00523B3E">
        <w:rPr>
          <w:rFonts w:ascii="Times New Roman" w:eastAsia="Lucida Sans Unicode" w:hAnsi="Times New Roman"/>
          <w:b/>
          <w:kern w:val="1"/>
          <w:sz w:val="44"/>
          <w:szCs w:val="44"/>
          <w:lang w:val="en-GB"/>
        </w:rPr>
        <w:t xml:space="preserve"> </w:t>
      </w:r>
      <w:r w:rsidR="00734692" w:rsidRPr="008D2B9D">
        <w:rPr>
          <w:rFonts w:ascii="Times New Roman" w:eastAsia="Lucida Sans Unicode" w:hAnsi="Times New Roman"/>
          <w:b/>
          <w:kern w:val="1"/>
          <w:sz w:val="44"/>
          <w:szCs w:val="44"/>
          <w:lang w:val="it-IT"/>
        </w:rPr>
        <w:fldChar w:fldCharType="begin"/>
      </w:r>
      <w:r w:rsidR="00523B3E" w:rsidRPr="008D2B9D">
        <w:rPr>
          <w:rFonts w:ascii="Times New Roman" w:eastAsia="Lucida Sans Unicode" w:hAnsi="Times New Roman"/>
          <w:kern w:val="1"/>
          <w:sz w:val="24"/>
          <w:szCs w:val="24"/>
          <w:lang w:val="en-GB"/>
        </w:rPr>
        <w:instrText xml:space="preserve"> XE "</w:instrText>
      </w:r>
      <w:r w:rsidR="009A119E">
        <w:rPr>
          <w:rFonts w:ascii="Times New Roman" w:eastAsia="Lucida Sans Unicode" w:hAnsi="Times New Roman"/>
          <w:kern w:val="1"/>
          <w:sz w:val="24"/>
          <w:szCs w:val="24"/>
          <w:lang w:val="en-GB"/>
        </w:rPr>
        <w:instrText>5</w:instrText>
      </w:r>
      <w:r w:rsidR="006E7371">
        <w:rPr>
          <w:rFonts w:ascii="Times New Roman" w:eastAsia="Lucida Sans Unicode" w:hAnsi="Times New Roman"/>
          <w:kern w:val="1"/>
          <w:sz w:val="24"/>
          <w:szCs w:val="24"/>
          <w:lang w:val="en-GB"/>
        </w:rPr>
        <w:instrText>.3</w:instrText>
      </w:r>
      <w:r w:rsidR="00523B3E" w:rsidRPr="008D2B9D">
        <w:rPr>
          <w:rFonts w:ascii="Times New Roman" w:eastAsia="Lucida Sans Unicode" w:hAnsi="Times New Roman"/>
          <w:kern w:val="1"/>
          <w:sz w:val="24"/>
          <w:szCs w:val="24"/>
          <w:lang w:val="en-GB"/>
        </w:rPr>
        <w:instrText>\</w:instrText>
      </w:r>
      <w:r w:rsidR="00523B3E" w:rsidRPr="008D2B9D">
        <w:rPr>
          <w:rFonts w:ascii="Times New Roman" w:eastAsia="Lucida Sans Unicode" w:hAnsi="Times New Roman"/>
          <w:b/>
          <w:kern w:val="1"/>
          <w:sz w:val="44"/>
          <w:szCs w:val="44"/>
          <w:lang w:val="en-GB"/>
        </w:rPr>
        <w:instrText>:</w:instrText>
      </w:r>
      <w:r w:rsidR="00523B3E">
        <w:rPr>
          <w:rFonts w:ascii="Times New Roman" w:eastAsia="Lucida Sans Unicode" w:hAnsi="Times New Roman"/>
          <w:b/>
          <w:kern w:val="1"/>
          <w:sz w:val="44"/>
          <w:szCs w:val="44"/>
          <w:lang w:val="en-GB"/>
        </w:rPr>
        <w:instrText>Fourt Part</w:instrText>
      </w:r>
      <w:r w:rsidR="00523B3E" w:rsidRPr="008D2B9D">
        <w:rPr>
          <w:rFonts w:ascii="Times New Roman" w:eastAsia="Lucida Sans Unicode" w:hAnsi="Times New Roman"/>
          <w:kern w:val="1"/>
          <w:sz w:val="24"/>
          <w:szCs w:val="24"/>
          <w:lang w:val="en-GB"/>
        </w:rPr>
        <w:instrText xml:space="preserve">" </w:instrText>
      </w:r>
      <w:r w:rsidR="00734692" w:rsidRPr="008D2B9D">
        <w:rPr>
          <w:rFonts w:ascii="Times New Roman" w:eastAsia="Lucida Sans Unicode" w:hAnsi="Times New Roman"/>
          <w:b/>
          <w:kern w:val="1"/>
          <w:sz w:val="44"/>
          <w:szCs w:val="44"/>
          <w:lang w:val="it-IT"/>
        </w:rPr>
        <w:fldChar w:fldCharType="end"/>
      </w:r>
    </w:p>
    <w:p w:rsidR="00523B3E" w:rsidRPr="008D2B9D" w:rsidRDefault="00523B3E" w:rsidP="00523B3E">
      <w:pPr>
        <w:widowControl w:val="0"/>
        <w:suppressAutoHyphens/>
        <w:spacing w:after="0" w:line="240" w:lineRule="auto"/>
        <w:jc w:val="center"/>
        <w:rPr>
          <w:rFonts w:ascii="Times New Roman" w:eastAsia="Lucida Sans Unicode" w:hAnsi="Times New Roman"/>
          <w:b/>
          <w:kern w:val="1"/>
          <w:sz w:val="44"/>
          <w:szCs w:val="44"/>
          <w:lang w:val="en-GB"/>
        </w:rPr>
      </w:pPr>
      <w:r>
        <w:rPr>
          <w:rFonts w:ascii="Times New Roman" w:eastAsia="Lucida Sans Unicode" w:hAnsi="Times New Roman"/>
          <w:b/>
          <w:kern w:val="1"/>
          <w:sz w:val="44"/>
          <w:szCs w:val="44"/>
          <w:lang w:val="en-GB"/>
        </w:rPr>
        <w:t>Test Case</w:t>
      </w:r>
      <w:r w:rsidR="00BD63B1">
        <w:rPr>
          <w:rFonts w:ascii="Times New Roman" w:eastAsia="Lucida Sans Unicode" w:hAnsi="Times New Roman"/>
          <w:b/>
          <w:kern w:val="1"/>
          <w:sz w:val="44"/>
          <w:szCs w:val="44"/>
          <w:lang w:val="en-GB"/>
        </w:rPr>
        <w:t>s</w:t>
      </w:r>
    </w:p>
    <w:p w:rsidR="008D2B9D" w:rsidRPr="00EE5A8C" w:rsidRDefault="008D2B9D" w:rsidP="008D2B9D">
      <w:pPr>
        <w:widowControl w:val="0"/>
        <w:suppressAutoHyphens/>
        <w:spacing w:after="0" w:line="240" w:lineRule="auto"/>
        <w:rPr>
          <w:rFonts w:ascii="Times New Roman" w:eastAsia="Lucida Sans Unicode" w:hAnsi="Times New Roman"/>
          <w:kern w:val="1"/>
          <w:sz w:val="36"/>
          <w:szCs w:val="36"/>
          <w:lang w:val="en-GB"/>
        </w:rPr>
      </w:pPr>
    </w:p>
    <w:p w:rsidR="008D2B9D" w:rsidRPr="00EE5A8C" w:rsidRDefault="008D2B9D" w:rsidP="008D2B9D">
      <w:pPr>
        <w:widowControl w:val="0"/>
        <w:suppressAutoHyphens/>
        <w:spacing w:after="0" w:line="240" w:lineRule="auto"/>
        <w:rPr>
          <w:rFonts w:ascii="Times New Roman" w:eastAsia="Lucida Sans Unicode" w:hAnsi="Times New Roman"/>
          <w:kern w:val="1"/>
          <w:sz w:val="36"/>
          <w:szCs w:val="36"/>
          <w:lang w:val="en-GB"/>
        </w:rPr>
      </w:pPr>
    </w:p>
    <w:p w:rsidR="008D2B9D" w:rsidRPr="00EE5A8C" w:rsidRDefault="008D2B9D" w:rsidP="008D2B9D">
      <w:pPr>
        <w:widowControl w:val="0"/>
        <w:suppressAutoHyphens/>
        <w:spacing w:after="0" w:line="240" w:lineRule="auto"/>
        <w:rPr>
          <w:rFonts w:ascii="Times New Roman" w:eastAsia="Lucida Sans Unicode" w:hAnsi="Times New Roman"/>
          <w:kern w:val="1"/>
          <w:sz w:val="36"/>
          <w:szCs w:val="36"/>
          <w:lang w:val="en-GB"/>
        </w:rPr>
      </w:pPr>
    </w:p>
    <w:p w:rsidR="008D2B9D" w:rsidRPr="00EE5A8C" w:rsidRDefault="008D2B9D" w:rsidP="008D2B9D">
      <w:pPr>
        <w:widowControl w:val="0"/>
        <w:suppressAutoHyphens/>
        <w:spacing w:after="0" w:line="240" w:lineRule="auto"/>
        <w:rPr>
          <w:rFonts w:ascii="Times New Roman" w:eastAsia="Lucida Sans Unicode" w:hAnsi="Times New Roman"/>
          <w:kern w:val="1"/>
          <w:sz w:val="36"/>
          <w:szCs w:val="36"/>
          <w:lang w:val="en-GB"/>
        </w:rPr>
      </w:pPr>
    </w:p>
    <w:p w:rsidR="008D2B9D" w:rsidRPr="00EE5A8C" w:rsidRDefault="008D2B9D" w:rsidP="008D2B9D">
      <w:pPr>
        <w:widowControl w:val="0"/>
        <w:suppressAutoHyphens/>
        <w:spacing w:after="0" w:line="240" w:lineRule="auto"/>
        <w:rPr>
          <w:rFonts w:ascii="Times New Roman" w:eastAsia="Lucida Sans Unicode" w:hAnsi="Times New Roman"/>
          <w:kern w:val="1"/>
          <w:sz w:val="36"/>
          <w:szCs w:val="36"/>
          <w:lang w:val="en-GB"/>
        </w:rPr>
      </w:pPr>
    </w:p>
    <w:p w:rsidR="008D2B9D" w:rsidRPr="00EE5A8C" w:rsidRDefault="008D2B9D" w:rsidP="008D2B9D">
      <w:pPr>
        <w:widowControl w:val="0"/>
        <w:suppressAutoHyphens/>
        <w:spacing w:after="0" w:line="240" w:lineRule="auto"/>
        <w:rPr>
          <w:rFonts w:ascii="Times New Roman" w:eastAsia="Lucida Sans Unicode" w:hAnsi="Times New Roman"/>
          <w:kern w:val="1"/>
          <w:sz w:val="36"/>
          <w:szCs w:val="36"/>
          <w:lang w:val="en-GB"/>
        </w:rPr>
      </w:pPr>
    </w:p>
    <w:p w:rsidR="008D2B9D" w:rsidRPr="00EE5A8C" w:rsidRDefault="008D2B9D" w:rsidP="008D2B9D">
      <w:pPr>
        <w:widowControl w:val="0"/>
        <w:suppressAutoHyphens/>
        <w:spacing w:after="0" w:line="240" w:lineRule="auto"/>
        <w:rPr>
          <w:rFonts w:ascii="Times New Roman" w:eastAsia="Lucida Sans Unicode" w:hAnsi="Times New Roman"/>
          <w:kern w:val="1"/>
          <w:sz w:val="36"/>
          <w:szCs w:val="36"/>
          <w:lang w:val="en-GB"/>
        </w:rPr>
      </w:pPr>
    </w:p>
    <w:p w:rsidR="008D2B9D" w:rsidRPr="00EE5A8C" w:rsidRDefault="008D2B9D" w:rsidP="008D2B9D">
      <w:pPr>
        <w:widowControl w:val="0"/>
        <w:suppressAutoHyphens/>
        <w:spacing w:after="0" w:line="240" w:lineRule="auto"/>
        <w:rPr>
          <w:rFonts w:ascii="Times New Roman" w:eastAsia="Lucida Sans Unicode" w:hAnsi="Times New Roman"/>
          <w:kern w:val="1"/>
          <w:sz w:val="36"/>
          <w:szCs w:val="36"/>
          <w:lang w:val="en-GB"/>
        </w:rPr>
      </w:pPr>
    </w:p>
    <w:p w:rsidR="008D2B9D" w:rsidRPr="00EE5A8C" w:rsidRDefault="008D2B9D" w:rsidP="008D2B9D">
      <w:pPr>
        <w:widowControl w:val="0"/>
        <w:suppressAutoHyphens/>
        <w:spacing w:after="0" w:line="240" w:lineRule="auto"/>
        <w:rPr>
          <w:rFonts w:ascii="Times New Roman" w:eastAsia="Lucida Sans Unicode" w:hAnsi="Times New Roman"/>
          <w:kern w:val="1"/>
          <w:sz w:val="36"/>
          <w:szCs w:val="36"/>
          <w:lang w:val="en-GB"/>
        </w:rPr>
      </w:pPr>
    </w:p>
    <w:p w:rsidR="008D2B9D" w:rsidRPr="00EE5A8C" w:rsidRDefault="008D2B9D" w:rsidP="008D2B9D">
      <w:pPr>
        <w:widowControl w:val="0"/>
        <w:suppressAutoHyphens/>
        <w:spacing w:after="0" w:line="240" w:lineRule="auto"/>
        <w:rPr>
          <w:rFonts w:ascii="Times New Roman" w:eastAsia="Lucida Sans Unicode" w:hAnsi="Times New Roman"/>
          <w:kern w:val="1"/>
          <w:sz w:val="36"/>
          <w:szCs w:val="36"/>
          <w:lang w:val="en-GB"/>
        </w:rPr>
      </w:pPr>
    </w:p>
    <w:p w:rsidR="008D2B9D" w:rsidRPr="00EE5A8C" w:rsidRDefault="008D2B9D" w:rsidP="008D2B9D">
      <w:pPr>
        <w:widowControl w:val="0"/>
        <w:suppressAutoHyphens/>
        <w:spacing w:after="0" w:line="240" w:lineRule="auto"/>
        <w:rPr>
          <w:rFonts w:ascii="Times New Roman" w:eastAsia="Lucida Sans Unicode" w:hAnsi="Times New Roman"/>
          <w:kern w:val="1"/>
          <w:sz w:val="36"/>
          <w:szCs w:val="36"/>
          <w:lang w:val="en-GB"/>
        </w:rPr>
      </w:pPr>
    </w:p>
    <w:p w:rsidR="008D2B9D" w:rsidRPr="00EE5A8C" w:rsidRDefault="008D2B9D" w:rsidP="008D2B9D">
      <w:pPr>
        <w:widowControl w:val="0"/>
        <w:suppressAutoHyphens/>
        <w:spacing w:after="0" w:line="240" w:lineRule="auto"/>
        <w:rPr>
          <w:rFonts w:ascii="Times New Roman" w:eastAsia="Lucida Sans Unicode" w:hAnsi="Times New Roman"/>
          <w:kern w:val="1"/>
          <w:sz w:val="36"/>
          <w:szCs w:val="36"/>
          <w:lang w:val="en-GB"/>
        </w:rPr>
      </w:pPr>
    </w:p>
    <w:p w:rsidR="008D2B9D" w:rsidRPr="00EE5A8C" w:rsidRDefault="008D2B9D" w:rsidP="008D2B9D">
      <w:pPr>
        <w:widowControl w:val="0"/>
        <w:suppressAutoHyphens/>
        <w:spacing w:after="0" w:line="240" w:lineRule="auto"/>
        <w:rPr>
          <w:rFonts w:ascii="Times New Roman" w:eastAsia="Lucida Sans Unicode" w:hAnsi="Times New Roman"/>
          <w:kern w:val="1"/>
          <w:sz w:val="36"/>
          <w:szCs w:val="36"/>
          <w:lang w:val="en-GB"/>
        </w:rPr>
      </w:pPr>
    </w:p>
    <w:p w:rsidR="008D2B9D" w:rsidRPr="00EE5A8C" w:rsidRDefault="008D2B9D" w:rsidP="008D2B9D">
      <w:pPr>
        <w:widowControl w:val="0"/>
        <w:suppressAutoHyphens/>
        <w:spacing w:after="0" w:line="240" w:lineRule="auto"/>
        <w:rPr>
          <w:rFonts w:ascii="Times New Roman" w:eastAsia="Lucida Sans Unicode" w:hAnsi="Times New Roman"/>
          <w:kern w:val="1"/>
          <w:sz w:val="36"/>
          <w:szCs w:val="36"/>
          <w:lang w:val="en-GB"/>
        </w:rPr>
      </w:pPr>
    </w:p>
    <w:p w:rsidR="008D2B9D" w:rsidRPr="00EE5A8C" w:rsidRDefault="008D2B9D" w:rsidP="008D2B9D">
      <w:pPr>
        <w:widowControl w:val="0"/>
        <w:suppressAutoHyphens/>
        <w:spacing w:after="0" w:line="240" w:lineRule="auto"/>
        <w:rPr>
          <w:rFonts w:ascii="Times New Roman" w:eastAsia="Lucida Sans Unicode" w:hAnsi="Times New Roman"/>
          <w:kern w:val="1"/>
          <w:sz w:val="36"/>
          <w:szCs w:val="36"/>
          <w:lang w:val="en-GB"/>
        </w:rPr>
      </w:pPr>
    </w:p>
    <w:p w:rsidR="00523B3E" w:rsidRPr="00EE5A8C" w:rsidRDefault="00523B3E" w:rsidP="008D2B9D">
      <w:pPr>
        <w:widowControl w:val="0"/>
        <w:suppressAutoHyphens/>
        <w:spacing w:after="0" w:line="240" w:lineRule="auto"/>
        <w:rPr>
          <w:rFonts w:ascii="Times New Roman" w:eastAsia="Lucida Sans Unicode" w:hAnsi="Times New Roman"/>
          <w:kern w:val="1"/>
          <w:sz w:val="36"/>
          <w:szCs w:val="36"/>
          <w:lang w:val="en-GB"/>
        </w:rPr>
      </w:pPr>
    </w:p>
    <w:p w:rsidR="00523B3E" w:rsidRPr="00EE5A8C" w:rsidRDefault="00523B3E" w:rsidP="008D2B9D">
      <w:pPr>
        <w:widowControl w:val="0"/>
        <w:suppressAutoHyphens/>
        <w:spacing w:after="0" w:line="240" w:lineRule="auto"/>
        <w:rPr>
          <w:rFonts w:ascii="Times New Roman" w:eastAsia="Lucida Sans Unicode" w:hAnsi="Times New Roman"/>
          <w:kern w:val="1"/>
          <w:sz w:val="36"/>
          <w:szCs w:val="36"/>
          <w:lang w:val="en-GB"/>
        </w:rPr>
      </w:pPr>
    </w:p>
    <w:p w:rsidR="008D2B9D" w:rsidRPr="008D2B9D" w:rsidRDefault="008D2B9D" w:rsidP="008D2B9D">
      <w:pPr>
        <w:widowControl w:val="0"/>
        <w:suppressAutoHyphens/>
        <w:spacing w:after="240" w:line="240" w:lineRule="auto"/>
        <w:rPr>
          <w:rFonts w:ascii="Times New Roman" w:eastAsia="Lucida Sans Unicode" w:hAnsi="Times New Roman"/>
          <w:kern w:val="1"/>
          <w:sz w:val="36"/>
          <w:szCs w:val="36"/>
          <w:u w:val="single"/>
          <w:lang w:val="en-GB"/>
        </w:rPr>
      </w:pPr>
      <w:r w:rsidRPr="008D2B9D">
        <w:rPr>
          <w:rFonts w:ascii="Times New Roman" w:eastAsia="Lucida Sans Unicode" w:hAnsi="Times New Roman"/>
          <w:kern w:val="1"/>
          <w:sz w:val="36"/>
          <w:szCs w:val="36"/>
          <w:u w:val="single"/>
          <w:lang w:val="en-GB"/>
        </w:rPr>
        <w:lastRenderedPageBreak/>
        <w:t>Chapter1: Test</w:t>
      </w:r>
      <w:r w:rsidR="00523B3E">
        <w:rPr>
          <w:rFonts w:ascii="Times New Roman" w:eastAsia="Lucida Sans Unicode" w:hAnsi="Times New Roman"/>
          <w:kern w:val="1"/>
          <w:sz w:val="36"/>
          <w:szCs w:val="36"/>
          <w:u w:val="single"/>
          <w:lang w:val="en-GB"/>
        </w:rPr>
        <w:t xml:space="preserve"> Case</w:t>
      </w:r>
      <w:r w:rsidR="00BD63B1">
        <w:rPr>
          <w:rFonts w:ascii="Times New Roman" w:eastAsia="Lucida Sans Unicode" w:hAnsi="Times New Roman"/>
          <w:kern w:val="1"/>
          <w:sz w:val="36"/>
          <w:szCs w:val="36"/>
          <w:u w:val="single"/>
          <w:lang w:val="en-GB"/>
        </w:rPr>
        <w:t>s</w:t>
      </w:r>
      <w:r w:rsidR="00734692">
        <w:rPr>
          <w:rFonts w:ascii="Times New Roman" w:eastAsia="Lucida Sans Unicode" w:hAnsi="Times New Roman"/>
          <w:kern w:val="1"/>
          <w:sz w:val="36"/>
          <w:szCs w:val="36"/>
          <w:u w:val="single"/>
          <w:lang w:val="en-GB"/>
        </w:rPr>
        <w:fldChar w:fldCharType="begin"/>
      </w:r>
      <w:r w:rsidR="003E4353">
        <w:instrText xml:space="preserve"> XE "</w:instrText>
      </w:r>
      <w:r w:rsidR="009A119E">
        <w:rPr>
          <w:rFonts w:ascii="Times New Roman" w:eastAsia="Lucida Sans Unicode" w:hAnsi="Times New Roman"/>
          <w:kern w:val="1"/>
          <w:sz w:val="36"/>
          <w:szCs w:val="36"/>
          <w:u w:val="single"/>
          <w:lang w:val="en-GB"/>
        </w:rPr>
        <w:instrText>6</w:instrText>
      </w:r>
      <w:r w:rsidR="003E4353" w:rsidRPr="007717A9">
        <w:rPr>
          <w:rFonts w:ascii="Times New Roman" w:eastAsia="Lucida Sans Unicode" w:hAnsi="Times New Roman"/>
          <w:kern w:val="1"/>
          <w:sz w:val="36"/>
          <w:szCs w:val="36"/>
          <w:u w:val="single"/>
          <w:lang w:val="en-GB"/>
        </w:rPr>
        <w:instrText xml:space="preserve">.1 </w:instrText>
      </w:r>
      <w:r w:rsidR="003E4353" w:rsidRPr="008D2B9D">
        <w:rPr>
          <w:rFonts w:ascii="Times New Roman" w:eastAsia="Lucida Sans Unicode" w:hAnsi="Times New Roman"/>
          <w:kern w:val="1"/>
          <w:sz w:val="36"/>
          <w:szCs w:val="36"/>
          <w:u w:val="single"/>
          <w:lang w:val="en-GB"/>
        </w:rPr>
        <w:instrText>Chapter1</w:instrText>
      </w:r>
      <w:r w:rsidR="003E4353" w:rsidRPr="007717A9">
        <w:instrText>\</w:instrText>
      </w:r>
      <w:r w:rsidR="003E4353" w:rsidRPr="008D2B9D">
        <w:rPr>
          <w:rFonts w:ascii="Times New Roman" w:eastAsia="Lucida Sans Unicode" w:hAnsi="Times New Roman"/>
          <w:kern w:val="1"/>
          <w:sz w:val="36"/>
          <w:szCs w:val="36"/>
          <w:u w:val="single"/>
          <w:lang w:val="en-GB"/>
        </w:rPr>
        <w:instrText>: Test</w:instrText>
      </w:r>
      <w:r w:rsidR="00BD63B1">
        <w:rPr>
          <w:rFonts w:ascii="Times New Roman" w:eastAsia="Lucida Sans Unicode" w:hAnsi="Times New Roman"/>
          <w:kern w:val="1"/>
          <w:sz w:val="36"/>
          <w:szCs w:val="36"/>
          <w:u w:val="single"/>
          <w:lang w:val="en-GB"/>
        </w:rPr>
        <w:instrText xml:space="preserve"> Cases</w:instrText>
      </w:r>
      <w:r w:rsidR="003E4353">
        <w:instrText xml:space="preserve">" </w:instrText>
      </w:r>
      <w:r w:rsidR="00734692">
        <w:rPr>
          <w:rFonts w:ascii="Times New Roman" w:eastAsia="Lucida Sans Unicode" w:hAnsi="Times New Roman"/>
          <w:kern w:val="1"/>
          <w:sz w:val="36"/>
          <w:szCs w:val="36"/>
          <w:u w:val="single"/>
          <w:lang w:val="en-GB"/>
        </w:rPr>
        <w:fldChar w:fldCharType="end"/>
      </w:r>
    </w:p>
    <w:p w:rsidR="000A5282" w:rsidRDefault="000A5282" w:rsidP="000A5282">
      <w:pPr>
        <w:widowControl w:val="0"/>
        <w:suppressAutoHyphens/>
        <w:spacing w:after="0" w:line="240" w:lineRule="auto"/>
        <w:jc w:val="both"/>
        <w:rPr>
          <w:rFonts w:ascii="Times New Roman" w:eastAsia="Lucida Sans Unicode" w:hAnsi="Times New Roman"/>
          <w:kern w:val="1"/>
          <w:sz w:val="24"/>
          <w:szCs w:val="24"/>
          <w:lang w:val="en-GB"/>
        </w:rPr>
      </w:pPr>
      <w:r w:rsidRPr="008D2B9D">
        <w:rPr>
          <w:rFonts w:ascii="Times New Roman" w:eastAsia="Lucida Sans Unicode" w:hAnsi="Times New Roman"/>
          <w:kern w:val="1"/>
          <w:sz w:val="24"/>
          <w:szCs w:val="24"/>
          <w:lang w:val="en-GB"/>
        </w:rPr>
        <w:t>In this Chapter we report some test case with different number of services and changing states’ number. These tests want show how more services are loaded and more the cost is high from a computational side. The important thing is the follow: we cannot know in how many time the orchestrator is calculated (with a big number of services) but the result is certainly correct.</w:t>
      </w:r>
    </w:p>
    <w:p w:rsidR="000A5282" w:rsidRPr="00A34537" w:rsidRDefault="000A5282" w:rsidP="000A5282">
      <w:pPr>
        <w:widowControl w:val="0"/>
        <w:suppressAutoHyphens/>
        <w:spacing w:after="0" w:line="240" w:lineRule="auto"/>
        <w:jc w:val="both"/>
        <w:rPr>
          <w:rFonts w:ascii="Times New Roman" w:eastAsia="Lucida Sans Unicode" w:hAnsi="Times New Roman"/>
          <w:kern w:val="1"/>
          <w:sz w:val="24"/>
          <w:szCs w:val="24"/>
          <w:lang w:val="en-GB"/>
        </w:rPr>
      </w:pPr>
      <w:r>
        <w:rPr>
          <w:rFonts w:ascii="Times New Roman" w:eastAsia="Lucida Sans Unicode" w:hAnsi="Times New Roman"/>
          <w:kern w:val="1"/>
          <w:sz w:val="24"/>
          <w:szCs w:val="24"/>
          <w:lang w:val="en-GB"/>
        </w:rPr>
        <w:t xml:space="preserve">These test have been executed with a machine </w:t>
      </w:r>
      <w:r w:rsidRPr="00A34537">
        <w:rPr>
          <w:rFonts w:ascii="Times New Roman" w:eastAsia="Lucida Sans Unicode" w:hAnsi="Times New Roman"/>
          <w:kern w:val="1"/>
          <w:sz w:val="24"/>
          <w:szCs w:val="24"/>
          <w:lang w:val="en-GB"/>
        </w:rPr>
        <w:t>Intel Core2 Duo CPU</w:t>
      </w:r>
      <w:r>
        <w:rPr>
          <w:rFonts w:ascii="Times New Roman" w:eastAsia="Lucida Sans Unicode" w:hAnsi="Times New Roman"/>
          <w:kern w:val="1"/>
          <w:sz w:val="24"/>
          <w:szCs w:val="24"/>
          <w:lang w:val="en-GB"/>
        </w:rPr>
        <w:t xml:space="preserve"> </w:t>
      </w:r>
      <w:r w:rsidRPr="00A34537">
        <w:rPr>
          <w:rFonts w:ascii="Times New Roman" w:eastAsia="Lucida Sans Unicode" w:hAnsi="Times New Roman"/>
          <w:kern w:val="1"/>
          <w:sz w:val="24"/>
          <w:szCs w:val="24"/>
          <w:lang w:val="en-GB"/>
        </w:rPr>
        <w:t xml:space="preserve"> @ 2.200GHz</w:t>
      </w:r>
      <w:r>
        <w:rPr>
          <w:rFonts w:ascii="Times New Roman" w:eastAsia="Lucida Sans Unicode" w:hAnsi="Times New Roman"/>
          <w:kern w:val="1"/>
          <w:sz w:val="24"/>
          <w:szCs w:val="24"/>
          <w:lang w:val="en-GB"/>
        </w:rPr>
        <w:t xml:space="preserve"> and </w:t>
      </w:r>
    </w:p>
    <w:p w:rsidR="000A5282" w:rsidRDefault="000A5282" w:rsidP="000A5282">
      <w:pPr>
        <w:widowControl w:val="0"/>
        <w:suppressAutoHyphens/>
        <w:spacing w:after="0" w:line="240" w:lineRule="auto"/>
        <w:jc w:val="both"/>
        <w:rPr>
          <w:rFonts w:ascii="Times New Roman" w:eastAsia="Lucida Sans Unicode" w:hAnsi="Times New Roman"/>
          <w:kern w:val="1"/>
          <w:sz w:val="24"/>
          <w:szCs w:val="24"/>
          <w:lang w:val="en-GB"/>
        </w:rPr>
      </w:pPr>
      <w:r w:rsidRPr="00A34537">
        <w:rPr>
          <w:rFonts w:ascii="Times New Roman" w:eastAsia="Lucida Sans Unicode" w:hAnsi="Times New Roman"/>
          <w:kern w:val="1"/>
          <w:sz w:val="24"/>
          <w:szCs w:val="24"/>
          <w:lang w:val="en-GB"/>
        </w:rPr>
        <w:t>RAM</w:t>
      </w:r>
      <w:r>
        <w:rPr>
          <w:rFonts w:ascii="Times New Roman" w:eastAsia="Lucida Sans Unicode" w:hAnsi="Times New Roman"/>
          <w:kern w:val="1"/>
          <w:sz w:val="24"/>
          <w:szCs w:val="24"/>
          <w:lang w:val="en-GB"/>
        </w:rPr>
        <w:t xml:space="preserve"> 2 GB.</w:t>
      </w:r>
    </w:p>
    <w:p w:rsidR="000A5282" w:rsidRPr="008D2B9D" w:rsidRDefault="000A5282" w:rsidP="000A5282">
      <w:pPr>
        <w:widowControl w:val="0"/>
        <w:suppressAutoHyphens/>
        <w:spacing w:after="0" w:line="240" w:lineRule="auto"/>
        <w:jc w:val="both"/>
        <w:rPr>
          <w:rFonts w:ascii="Times New Roman" w:eastAsia="Lucida Sans Unicode" w:hAnsi="Times New Roman"/>
          <w:kern w:val="1"/>
          <w:sz w:val="24"/>
          <w:szCs w:val="24"/>
          <w:lang w:val="en-GB"/>
        </w:rPr>
      </w:pPr>
      <w:r>
        <w:rPr>
          <w:rFonts w:ascii="Times New Roman" w:eastAsia="Lucida Sans Unicode" w:hAnsi="Times New Roman"/>
          <w:kern w:val="1"/>
          <w:sz w:val="24"/>
          <w:szCs w:val="24"/>
          <w:lang w:val="en-GB"/>
        </w:rPr>
        <w:t xml:space="preserve">We have decided to test application both in the case of the first implementation of community and in the last implementation of a “virtual community” with the same services. We experimented that in both cases the time taken is almost equal and we cannot express a fix time for each test due to the fact that each time record of simulation are checked in a different order. For this reason now we report a rough time obtained from the average of several tests executed in each case and that is the same in both version of community. </w:t>
      </w:r>
    </w:p>
    <w:p w:rsidR="000A5282" w:rsidRPr="00B438D9" w:rsidRDefault="000A5282" w:rsidP="000A5282">
      <w:pPr>
        <w:widowControl w:val="0"/>
        <w:suppressAutoHyphens/>
        <w:spacing w:after="240" w:line="240" w:lineRule="auto"/>
        <w:jc w:val="both"/>
        <w:rPr>
          <w:rFonts w:ascii="Times New Roman" w:eastAsia="Lucida Sans Unicode" w:hAnsi="Times New Roman"/>
          <w:kern w:val="1"/>
          <w:sz w:val="24"/>
          <w:szCs w:val="24"/>
          <w:lang w:val="en-GB"/>
        </w:rPr>
      </w:pPr>
      <w:r>
        <w:rPr>
          <w:rFonts w:ascii="Times New Roman" w:eastAsia="Lucida Sans Unicode" w:hAnsi="Times New Roman"/>
          <w:kern w:val="1"/>
          <w:sz w:val="24"/>
          <w:szCs w:val="24"/>
          <w:lang w:val="en-GB"/>
        </w:rPr>
        <w:t xml:space="preserve">Let report some tests </w:t>
      </w:r>
      <w:r w:rsidRPr="008D2B9D">
        <w:rPr>
          <w:rFonts w:ascii="Times New Roman" w:eastAsia="Lucida Sans Unicode" w:hAnsi="Times New Roman"/>
          <w:kern w:val="1"/>
          <w:sz w:val="24"/>
          <w:szCs w:val="24"/>
          <w:lang w:val="en-GB"/>
        </w:rPr>
        <w:t>order</w:t>
      </w:r>
      <w:r>
        <w:rPr>
          <w:rFonts w:ascii="Times New Roman" w:eastAsia="Lucida Sans Unicode" w:hAnsi="Times New Roman"/>
          <w:kern w:val="1"/>
          <w:sz w:val="24"/>
          <w:szCs w:val="24"/>
          <w:lang w:val="en-GB"/>
        </w:rPr>
        <w:t>ed</w:t>
      </w:r>
      <w:r w:rsidRPr="008D2B9D">
        <w:rPr>
          <w:rFonts w:ascii="Times New Roman" w:eastAsia="Lucida Sans Unicode" w:hAnsi="Times New Roman"/>
          <w:kern w:val="1"/>
          <w:sz w:val="24"/>
          <w:szCs w:val="24"/>
          <w:lang w:val="en-GB"/>
        </w:rPr>
        <w:t xml:space="preserve"> </w:t>
      </w:r>
      <w:r>
        <w:rPr>
          <w:rFonts w:ascii="Times New Roman" w:eastAsia="Lucida Sans Unicode" w:hAnsi="Times New Roman"/>
          <w:kern w:val="1"/>
          <w:sz w:val="24"/>
          <w:szCs w:val="24"/>
          <w:lang w:val="en-GB"/>
        </w:rPr>
        <w:t xml:space="preserve">by computational cost to build orchestrator </w:t>
      </w:r>
      <w:r w:rsidRPr="008D2B9D">
        <w:rPr>
          <w:rFonts w:ascii="Times New Roman" w:eastAsia="Lucida Sans Unicode" w:hAnsi="Times New Roman"/>
          <w:kern w:val="1"/>
          <w:sz w:val="24"/>
          <w:szCs w:val="24"/>
          <w:lang w:val="en-GB"/>
        </w:rPr>
        <w:t>:</w:t>
      </w:r>
    </w:p>
    <w:p w:rsidR="000A5282" w:rsidRPr="00BA2795" w:rsidRDefault="000A5282" w:rsidP="000A5282">
      <w:pPr>
        <w:widowControl w:val="0"/>
        <w:numPr>
          <w:ilvl w:val="0"/>
          <w:numId w:val="25"/>
        </w:numPr>
        <w:suppressAutoHyphens/>
        <w:spacing w:after="0" w:line="240" w:lineRule="auto"/>
        <w:jc w:val="both"/>
        <w:rPr>
          <w:rFonts w:ascii="Times New Roman" w:eastAsia="Lucida Sans Unicode" w:hAnsi="Times New Roman"/>
          <w:kern w:val="1"/>
          <w:sz w:val="24"/>
          <w:szCs w:val="24"/>
          <w:lang w:val="en-GB"/>
        </w:rPr>
      </w:pPr>
      <w:r w:rsidRPr="00740520">
        <w:rPr>
          <w:rFonts w:ascii="Times New Roman" w:eastAsia="Lucida Sans Unicode" w:hAnsi="Times New Roman"/>
          <w:kern w:val="1"/>
          <w:sz w:val="24"/>
          <w:szCs w:val="24"/>
          <w:lang w:val="en-GB"/>
        </w:rPr>
        <w:t xml:space="preserve">We added </w:t>
      </w:r>
      <w:r>
        <w:rPr>
          <w:rFonts w:ascii="Times New Roman" w:eastAsia="Lucida Sans Unicode" w:hAnsi="Times New Roman"/>
          <w:kern w:val="1"/>
          <w:sz w:val="24"/>
          <w:szCs w:val="24"/>
          <w:lang w:val="en-GB"/>
        </w:rPr>
        <w:t>3</w:t>
      </w:r>
      <w:r w:rsidRPr="00740520">
        <w:rPr>
          <w:rFonts w:ascii="Times New Roman" w:eastAsia="Lucida Sans Unicode" w:hAnsi="Times New Roman"/>
          <w:kern w:val="1"/>
          <w:sz w:val="24"/>
          <w:szCs w:val="24"/>
          <w:lang w:val="en-GB"/>
        </w:rPr>
        <w:t xml:space="preserve"> available services with </w:t>
      </w:r>
      <w:r>
        <w:rPr>
          <w:rFonts w:ascii="Times New Roman" w:eastAsia="Lucida Sans Unicode" w:hAnsi="Times New Roman"/>
          <w:kern w:val="1"/>
          <w:sz w:val="24"/>
          <w:szCs w:val="24"/>
          <w:lang w:val="en-GB"/>
        </w:rPr>
        <w:t>10</w:t>
      </w:r>
      <w:r w:rsidRPr="00740520">
        <w:rPr>
          <w:rFonts w:ascii="Times New Roman" w:eastAsia="Lucida Sans Unicode" w:hAnsi="Times New Roman"/>
          <w:kern w:val="1"/>
          <w:sz w:val="24"/>
          <w:szCs w:val="24"/>
          <w:lang w:val="en-GB"/>
        </w:rPr>
        <w:t xml:space="preserve"> states for each one and a target with </w:t>
      </w:r>
      <w:r>
        <w:rPr>
          <w:rFonts w:ascii="Times New Roman" w:eastAsia="Lucida Sans Unicode" w:hAnsi="Times New Roman"/>
          <w:kern w:val="1"/>
          <w:sz w:val="24"/>
          <w:szCs w:val="24"/>
          <w:lang w:val="en-GB"/>
        </w:rPr>
        <w:t>6</w:t>
      </w:r>
      <w:r w:rsidRPr="00740520">
        <w:rPr>
          <w:rFonts w:ascii="Times New Roman" w:eastAsia="Lucida Sans Unicode" w:hAnsi="Times New Roman"/>
          <w:kern w:val="1"/>
          <w:sz w:val="24"/>
          <w:szCs w:val="24"/>
          <w:lang w:val="en-GB"/>
        </w:rPr>
        <w:t xml:space="preserve"> states so </w:t>
      </w:r>
      <w:r>
        <w:rPr>
          <w:rFonts w:ascii="Times New Roman" w:eastAsia="Lucida Sans Unicode" w:hAnsi="Times New Roman"/>
          <w:kern w:val="1"/>
          <w:sz w:val="24"/>
          <w:szCs w:val="24"/>
          <w:lang w:val="en-GB"/>
        </w:rPr>
        <w:t>6000</w:t>
      </w:r>
      <w:r w:rsidRPr="00740520">
        <w:rPr>
          <w:rFonts w:ascii="Times New Roman" w:eastAsia="Lucida Sans Unicode" w:hAnsi="Times New Roman"/>
          <w:kern w:val="1"/>
          <w:sz w:val="24"/>
          <w:szCs w:val="24"/>
          <w:lang w:val="en-GB"/>
        </w:rPr>
        <w:t xml:space="preserve"> maximum number of simulation’s record </w:t>
      </w:r>
      <w:r w:rsidR="00D04DF3" w:rsidRPr="00734692">
        <w:rPr>
          <w:rFonts w:eastAsia="Lucida Sans Unicode"/>
          <w:position w:val="-1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16.5pt" equationxml="&lt;">
            <v:imagedata r:id="rId29" o:title="" chromakey="white"/>
          </v:shape>
        </w:pict>
      </w:r>
      <w:r w:rsidRPr="00740520">
        <w:rPr>
          <w:rFonts w:ascii="Times New Roman" w:eastAsia="Lucida Sans Unicode" w:hAnsi="Times New Roman"/>
          <w:kern w:val="1"/>
          <w:sz w:val="24"/>
          <w:szCs w:val="24"/>
          <w:lang w:val="en-GB"/>
        </w:rPr>
        <w:t xml:space="preserve"> to calculate</w:t>
      </w:r>
      <w:r>
        <w:rPr>
          <w:rFonts w:ascii="Times New Roman" w:eastAsia="Lucida Sans Unicode" w:hAnsi="Times New Roman"/>
          <w:kern w:val="1"/>
          <w:sz w:val="24"/>
          <w:szCs w:val="24"/>
          <w:lang w:val="en-GB"/>
        </w:rPr>
        <w:t xml:space="preserve"> orchestrator application spends about 4</w:t>
      </w:r>
      <w:r w:rsidRPr="00740520">
        <w:rPr>
          <w:rFonts w:ascii="Times New Roman" w:eastAsia="Lucida Sans Unicode" w:hAnsi="Times New Roman"/>
          <w:kern w:val="1"/>
          <w:sz w:val="24"/>
          <w:szCs w:val="24"/>
          <w:lang w:val="en-GB"/>
        </w:rPr>
        <w:t xml:space="preserve"> seconds;   </w:t>
      </w:r>
    </w:p>
    <w:p w:rsidR="000A5282" w:rsidRPr="00BC70CB" w:rsidRDefault="000A5282" w:rsidP="000A5282">
      <w:pPr>
        <w:widowControl w:val="0"/>
        <w:suppressAutoHyphens/>
        <w:spacing w:line="240" w:lineRule="auto"/>
        <w:ind w:left="720"/>
        <w:jc w:val="center"/>
        <w:rPr>
          <w:rFonts w:ascii="Times New Roman" w:eastAsia="Lucida Sans Unicode" w:hAnsi="Times New Roman"/>
          <w:kern w:val="1"/>
          <w:sz w:val="24"/>
          <w:szCs w:val="24"/>
          <w:u w:val="single"/>
          <w:lang w:val="en-GB"/>
        </w:rPr>
      </w:pPr>
      <w:r w:rsidRPr="00BC70CB">
        <w:rPr>
          <w:rFonts w:ascii="Times New Roman" w:eastAsia="Lucida Sans Unicode" w:hAnsi="Times New Roman"/>
          <w:kern w:val="1"/>
          <w:sz w:val="24"/>
          <w:szCs w:val="24"/>
          <w:u w:val="single"/>
          <w:lang w:val="en-GB"/>
        </w:rPr>
        <w:t>Available Services</w:t>
      </w:r>
    </w:p>
    <w:tbl>
      <w:tblPr>
        <w:tblW w:w="0" w:type="auto"/>
        <w:jc w:val="center"/>
        <w:tblInd w:w="720" w:type="dxa"/>
        <w:tblLook w:val="04A0"/>
      </w:tblPr>
      <w:tblGrid>
        <w:gridCol w:w="2311"/>
        <w:gridCol w:w="2312"/>
        <w:gridCol w:w="2313"/>
      </w:tblGrid>
      <w:tr w:rsidR="000A5282" w:rsidTr="000A5282">
        <w:trPr>
          <w:jc w:val="center"/>
        </w:trPr>
        <w:tc>
          <w:tcPr>
            <w:tcW w:w="2311" w:type="dxa"/>
          </w:tcPr>
          <w:p w:rsidR="000A5282" w:rsidRPr="003820DC" w:rsidRDefault="000A5282" w:rsidP="000A5282">
            <w:pPr>
              <w:widowControl w:val="0"/>
              <w:suppressAutoHyphens/>
              <w:spacing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A1.txt</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 xml:space="preserve">transition:    </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s1-a-s2;</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s2-c-s1;</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s1-a-s3;</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s3-b-s4;</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s4-a-s5;</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s5-b-s4;</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s4-a-s6;</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s6-c-s7;</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s7-c-s6;</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s7-a-s8;</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s8-b-s9;</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s9-a-s10;</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s8-b-s9;</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initial:</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s1;</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final:</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s1;</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s2;</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s5;</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s6;</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s10.</w:t>
            </w:r>
          </w:p>
        </w:tc>
        <w:tc>
          <w:tcPr>
            <w:tcW w:w="2312" w:type="dxa"/>
          </w:tcPr>
          <w:p w:rsidR="000A5282" w:rsidRPr="0095784E" w:rsidRDefault="000A5282" w:rsidP="000A5282">
            <w:pPr>
              <w:widowControl w:val="0"/>
              <w:suppressAutoHyphens/>
              <w:spacing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A2.txt</w:t>
            </w: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 xml:space="preserve">transition:    </w:t>
            </w: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q1-c-q2;</w:t>
            </w: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q1-b-q1;</w:t>
            </w: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q2-a-q3;</w:t>
            </w: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q2-b-q4;</w:t>
            </w: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q2-c-q5;</w:t>
            </w: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q1-c-q6;</w:t>
            </w: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q5-d-q6;</w:t>
            </w: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q6-a-q7;</w:t>
            </w: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q1-b-q7;</w:t>
            </w: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q7-a-q8;</w:t>
            </w: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q7-b-q9;</w:t>
            </w: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q9-c-q10;</w:t>
            </w: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initial:</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q1;</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 xml:space="preserve">final: </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q1;</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q3;</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q4;</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q8;</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q10.</w:t>
            </w:r>
          </w:p>
        </w:tc>
        <w:tc>
          <w:tcPr>
            <w:tcW w:w="2313" w:type="dxa"/>
          </w:tcPr>
          <w:p w:rsidR="000A5282" w:rsidRPr="003820DC" w:rsidRDefault="000A5282" w:rsidP="000A5282">
            <w:pPr>
              <w:widowControl w:val="0"/>
              <w:suppressAutoHyphens/>
              <w:spacing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A3.txt</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 xml:space="preserve">transition:  </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r1-c-r2;</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r1-b-r3;</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r1-a-r1;</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r3-a-r1;</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r3-c-r4;</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r3-d-r5;</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r4-b-r8;</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r5-c-r6;</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r1-b-r6;</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r6-a-r7;</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r5-a-r8;</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r8-c-r9;</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r6-c-r9;</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r9-d-r10;</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initial:</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r1;</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final:</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r1;</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r2;</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r7;</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r10.</w:t>
            </w:r>
          </w:p>
        </w:tc>
      </w:tr>
    </w:tbl>
    <w:p w:rsidR="000A5282" w:rsidRDefault="000A5282" w:rsidP="000A5282">
      <w:pPr>
        <w:widowControl w:val="0"/>
        <w:suppressAutoHyphens/>
        <w:spacing w:after="0" w:line="240" w:lineRule="auto"/>
        <w:rPr>
          <w:rFonts w:ascii="Times New Roman" w:eastAsia="Lucida Sans Unicode" w:hAnsi="Times New Roman"/>
          <w:kern w:val="1"/>
          <w:sz w:val="24"/>
          <w:szCs w:val="24"/>
          <w:lang w:val="en-GB"/>
        </w:rPr>
      </w:pPr>
    </w:p>
    <w:p w:rsidR="000A5282" w:rsidRDefault="000A5282" w:rsidP="000A5282">
      <w:pPr>
        <w:widowControl w:val="0"/>
        <w:suppressAutoHyphens/>
        <w:spacing w:after="0" w:line="240" w:lineRule="auto"/>
        <w:ind w:left="720"/>
        <w:jc w:val="center"/>
        <w:rPr>
          <w:rFonts w:ascii="Times New Roman" w:eastAsia="Lucida Sans Unicode" w:hAnsi="Times New Roman"/>
          <w:kern w:val="1"/>
          <w:sz w:val="24"/>
          <w:szCs w:val="24"/>
          <w:u w:val="single"/>
          <w:lang w:val="en-GB"/>
        </w:rPr>
      </w:pPr>
    </w:p>
    <w:p w:rsidR="000A5282" w:rsidRDefault="000A5282" w:rsidP="000A5282">
      <w:pPr>
        <w:widowControl w:val="0"/>
        <w:suppressAutoHyphens/>
        <w:spacing w:after="0" w:line="240" w:lineRule="auto"/>
        <w:ind w:left="720"/>
        <w:jc w:val="center"/>
        <w:rPr>
          <w:rFonts w:ascii="Times New Roman" w:eastAsia="Lucida Sans Unicode" w:hAnsi="Times New Roman"/>
          <w:kern w:val="1"/>
          <w:sz w:val="24"/>
          <w:szCs w:val="24"/>
          <w:u w:val="single"/>
          <w:lang w:val="en-GB"/>
        </w:rPr>
      </w:pPr>
    </w:p>
    <w:p w:rsidR="000A5282" w:rsidRDefault="000A5282" w:rsidP="000A5282">
      <w:pPr>
        <w:widowControl w:val="0"/>
        <w:suppressAutoHyphens/>
        <w:spacing w:after="0" w:line="240" w:lineRule="auto"/>
        <w:ind w:left="720"/>
        <w:jc w:val="center"/>
        <w:rPr>
          <w:rFonts w:ascii="Times New Roman" w:eastAsia="Lucida Sans Unicode" w:hAnsi="Times New Roman"/>
          <w:kern w:val="1"/>
          <w:sz w:val="24"/>
          <w:szCs w:val="24"/>
          <w:u w:val="single"/>
          <w:lang w:val="en-GB"/>
        </w:rPr>
      </w:pPr>
    </w:p>
    <w:p w:rsidR="000A5282" w:rsidRDefault="000A5282" w:rsidP="000A5282">
      <w:pPr>
        <w:widowControl w:val="0"/>
        <w:suppressAutoHyphens/>
        <w:spacing w:after="0" w:line="240" w:lineRule="auto"/>
        <w:ind w:left="720"/>
        <w:jc w:val="center"/>
        <w:rPr>
          <w:rFonts w:ascii="Times New Roman" w:eastAsia="Lucida Sans Unicode" w:hAnsi="Times New Roman"/>
          <w:kern w:val="1"/>
          <w:sz w:val="24"/>
          <w:szCs w:val="24"/>
          <w:u w:val="single"/>
          <w:lang w:val="en-GB"/>
        </w:rPr>
      </w:pPr>
    </w:p>
    <w:p w:rsidR="000A5282" w:rsidRDefault="000A5282" w:rsidP="000A5282">
      <w:pPr>
        <w:widowControl w:val="0"/>
        <w:suppressAutoHyphens/>
        <w:spacing w:after="0" w:line="240" w:lineRule="auto"/>
        <w:ind w:left="720"/>
        <w:jc w:val="center"/>
        <w:rPr>
          <w:rFonts w:ascii="Times New Roman" w:eastAsia="Lucida Sans Unicode" w:hAnsi="Times New Roman"/>
          <w:kern w:val="1"/>
          <w:sz w:val="24"/>
          <w:szCs w:val="24"/>
          <w:u w:val="single"/>
          <w:lang w:val="en-GB"/>
        </w:rPr>
      </w:pPr>
    </w:p>
    <w:p w:rsidR="000A5282" w:rsidRPr="00BC70CB" w:rsidRDefault="000A5282" w:rsidP="000A5282">
      <w:pPr>
        <w:widowControl w:val="0"/>
        <w:suppressAutoHyphens/>
        <w:spacing w:after="0" w:line="240" w:lineRule="auto"/>
        <w:ind w:left="720"/>
        <w:jc w:val="center"/>
        <w:rPr>
          <w:rFonts w:ascii="Times New Roman" w:eastAsia="Lucida Sans Unicode" w:hAnsi="Times New Roman"/>
          <w:kern w:val="1"/>
          <w:sz w:val="24"/>
          <w:szCs w:val="24"/>
          <w:u w:val="single"/>
          <w:lang w:val="en-GB"/>
        </w:rPr>
      </w:pPr>
      <w:r w:rsidRPr="00BC70CB">
        <w:rPr>
          <w:rFonts w:ascii="Times New Roman" w:eastAsia="Lucida Sans Unicode" w:hAnsi="Times New Roman"/>
          <w:kern w:val="1"/>
          <w:sz w:val="24"/>
          <w:szCs w:val="24"/>
          <w:u w:val="single"/>
          <w:lang w:val="en-GB"/>
        </w:rPr>
        <w:lastRenderedPageBreak/>
        <w:t>Target Service</w:t>
      </w:r>
    </w:p>
    <w:tbl>
      <w:tblPr>
        <w:tblW w:w="0" w:type="auto"/>
        <w:tblInd w:w="720" w:type="dxa"/>
        <w:tblLook w:val="04A0"/>
      </w:tblPr>
      <w:tblGrid>
        <w:gridCol w:w="9134"/>
      </w:tblGrid>
      <w:tr w:rsidR="000A5282" w:rsidTr="000A5282">
        <w:tc>
          <w:tcPr>
            <w:tcW w:w="9854" w:type="dxa"/>
            <w:vAlign w:val="center"/>
          </w:tcPr>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T.txt</w:t>
            </w: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transition:</w:t>
            </w: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t1-a-t2;</w:t>
            </w: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t2-b-t2;</w:t>
            </w: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t2-c-t3;</w:t>
            </w: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t3-a-t4;</w:t>
            </w: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t4-b-t5;</w:t>
            </w: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t5-a-t6;</w:t>
            </w: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initial:</w:t>
            </w: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t1;</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final:</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t1.</w:t>
            </w:r>
          </w:p>
        </w:tc>
      </w:tr>
    </w:tbl>
    <w:p w:rsidR="000A5282" w:rsidRPr="008D2B9D" w:rsidRDefault="000A5282" w:rsidP="000A5282">
      <w:pPr>
        <w:widowControl w:val="0"/>
        <w:suppressAutoHyphens/>
        <w:spacing w:after="0" w:line="240" w:lineRule="auto"/>
        <w:rPr>
          <w:rFonts w:ascii="Times New Roman" w:eastAsia="Lucida Sans Unicode" w:hAnsi="Times New Roman"/>
          <w:kern w:val="1"/>
          <w:sz w:val="24"/>
          <w:szCs w:val="24"/>
          <w:lang w:val="en-GB"/>
        </w:rPr>
      </w:pPr>
    </w:p>
    <w:p w:rsidR="000A5282" w:rsidRDefault="000A5282" w:rsidP="000A5282">
      <w:pPr>
        <w:widowControl w:val="0"/>
        <w:numPr>
          <w:ilvl w:val="0"/>
          <w:numId w:val="25"/>
        </w:numPr>
        <w:suppressAutoHyphens/>
        <w:spacing w:after="0" w:line="240" w:lineRule="auto"/>
        <w:jc w:val="both"/>
        <w:rPr>
          <w:rFonts w:ascii="Times New Roman" w:eastAsia="Lucida Sans Unicode" w:hAnsi="Times New Roman"/>
          <w:kern w:val="1"/>
          <w:sz w:val="24"/>
          <w:szCs w:val="24"/>
          <w:lang w:val="en-GB"/>
        </w:rPr>
      </w:pPr>
      <w:r w:rsidRPr="008D2B9D">
        <w:rPr>
          <w:rFonts w:ascii="Times New Roman" w:eastAsia="Lucida Sans Unicode" w:hAnsi="Times New Roman"/>
          <w:kern w:val="1"/>
          <w:sz w:val="24"/>
          <w:szCs w:val="24"/>
          <w:lang w:val="en-GB"/>
        </w:rPr>
        <w:t xml:space="preserve">Proving to the application </w:t>
      </w:r>
      <w:r>
        <w:rPr>
          <w:rFonts w:ascii="Times New Roman" w:eastAsia="Lucida Sans Unicode" w:hAnsi="Times New Roman"/>
          <w:kern w:val="1"/>
          <w:sz w:val="24"/>
          <w:szCs w:val="24"/>
          <w:lang w:val="en-GB"/>
        </w:rPr>
        <w:t xml:space="preserve">4 </w:t>
      </w:r>
      <w:r w:rsidRPr="008D2B9D">
        <w:rPr>
          <w:rFonts w:ascii="Times New Roman" w:eastAsia="Lucida Sans Unicode" w:hAnsi="Times New Roman"/>
          <w:kern w:val="1"/>
          <w:sz w:val="24"/>
          <w:szCs w:val="24"/>
          <w:lang w:val="en-GB"/>
        </w:rPr>
        <w:t>available service</w:t>
      </w:r>
      <w:r>
        <w:rPr>
          <w:rFonts w:ascii="Times New Roman" w:eastAsia="Lucida Sans Unicode" w:hAnsi="Times New Roman"/>
          <w:kern w:val="1"/>
          <w:sz w:val="24"/>
          <w:szCs w:val="24"/>
          <w:lang w:val="en-GB"/>
        </w:rPr>
        <w:t>s</w:t>
      </w:r>
      <w:r w:rsidRPr="008D2B9D">
        <w:rPr>
          <w:rFonts w:ascii="Times New Roman" w:eastAsia="Lucida Sans Unicode" w:hAnsi="Times New Roman"/>
          <w:kern w:val="1"/>
          <w:sz w:val="24"/>
          <w:szCs w:val="24"/>
          <w:lang w:val="en-GB"/>
        </w:rPr>
        <w:t xml:space="preserve"> </w:t>
      </w:r>
      <w:r>
        <w:rPr>
          <w:rFonts w:ascii="Times New Roman" w:eastAsia="Lucida Sans Unicode" w:hAnsi="Times New Roman"/>
          <w:kern w:val="1"/>
          <w:sz w:val="24"/>
          <w:szCs w:val="24"/>
          <w:lang w:val="en-GB"/>
        </w:rPr>
        <w:t>and</w:t>
      </w:r>
      <w:r w:rsidRPr="008D2B9D">
        <w:rPr>
          <w:rFonts w:ascii="Times New Roman" w:eastAsia="Lucida Sans Unicode" w:hAnsi="Times New Roman"/>
          <w:kern w:val="1"/>
          <w:sz w:val="24"/>
          <w:szCs w:val="24"/>
          <w:lang w:val="en-GB"/>
        </w:rPr>
        <w:t xml:space="preserve"> a target with </w:t>
      </w:r>
      <w:r>
        <w:rPr>
          <w:rFonts w:ascii="Times New Roman" w:eastAsia="Lucida Sans Unicode" w:hAnsi="Times New Roman"/>
          <w:kern w:val="1"/>
          <w:sz w:val="24"/>
          <w:szCs w:val="24"/>
          <w:lang w:val="en-GB"/>
        </w:rPr>
        <w:t>10</w:t>
      </w:r>
      <w:r w:rsidRPr="008D2B9D">
        <w:rPr>
          <w:rFonts w:ascii="Times New Roman" w:eastAsia="Lucida Sans Unicode" w:hAnsi="Times New Roman"/>
          <w:kern w:val="1"/>
          <w:sz w:val="24"/>
          <w:szCs w:val="24"/>
          <w:lang w:val="en-GB"/>
        </w:rPr>
        <w:t xml:space="preserve"> states</w:t>
      </w:r>
      <w:r>
        <w:rPr>
          <w:rFonts w:ascii="Times New Roman" w:eastAsia="Lucida Sans Unicode" w:hAnsi="Times New Roman"/>
          <w:kern w:val="1"/>
          <w:sz w:val="24"/>
          <w:szCs w:val="24"/>
          <w:lang w:val="en-GB"/>
        </w:rPr>
        <w:t>,</w:t>
      </w:r>
      <w:r w:rsidRPr="008D2B9D">
        <w:rPr>
          <w:rFonts w:ascii="Times New Roman" w:eastAsia="Lucida Sans Unicode" w:hAnsi="Times New Roman"/>
          <w:kern w:val="1"/>
          <w:sz w:val="24"/>
          <w:szCs w:val="24"/>
          <w:lang w:val="en-GB"/>
        </w:rPr>
        <w:t xml:space="preserve"> so </w:t>
      </w:r>
      <w:r>
        <w:rPr>
          <w:rFonts w:ascii="Times New Roman" w:eastAsia="Lucida Sans Unicode" w:hAnsi="Times New Roman"/>
          <w:kern w:val="1"/>
          <w:sz w:val="24"/>
          <w:szCs w:val="24"/>
          <w:lang w:val="en-GB"/>
        </w:rPr>
        <w:t xml:space="preserve">100000 maximum number of simulation’s record </w:t>
      </w:r>
      <w:r w:rsidR="00D04DF3" w:rsidRPr="00734692">
        <w:rPr>
          <w:rFonts w:eastAsia="Lucida Sans Unicode"/>
          <w:position w:val="-11"/>
        </w:rPr>
        <w:pict>
          <v:shape id="_x0000_i1026" type="#_x0000_t75" style="width:14.25pt;height:16.5pt" equationxml="&lt;">
            <v:imagedata r:id="rId29" o:title="" chromakey="white"/>
          </v:shape>
        </w:pict>
      </w:r>
      <w:r w:rsidRPr="008D2B9D">
        <w:rPr>
          <w:rFonts w:ascii="Times New Roman" w:eastAsia="Lucida Sans Unicode" w:hAnsi="Times New Roman"/>
          <w:kern w:val="1"/>
          <w:sz w:val="24"/>
          <w:szCs w:val="24"/>
          <w:lang w:val="en-GB"/>
        </w:rPr>
        <w:t xml:space="preserve"> to calculate </w:t>
      </w:r>
      <w:r>
        <w:rPr>
          <w:rFonts w:ascii="Times New Roman" w:eastAsia="Lucida Sans Unicode" w:hAnsi="Times New Roman"/>
          <w:kern w:val="1"/>
          <w:sz w:val="24"/>
          <w:szCs w:val="24"/>
          <w:lang w:val="en-GB"/>
        </w:rPr>
        <w:t>orchestrator</w:t>
      </w:r>
      <w:r w:rsidRPr="008D2B9D">
        <w:rPr>
          <w:rFonts w:ascii="Times New Roman" w:eastAsia="Lucida Sans Unicode" w:hAnsi="Times New Roman"/>
          <w:kern w:val="1"/>
          <w:sz w:val="24"/>
          <w:szCs w:val="24"/>
          <w:lang w:val="en-GB"/>
        </w:rPr>
        <w:t xml:space="preserve"> application spends </w:t>
      </w:r>
      <w:r>
        <w:rPr>
          <w:rFonts w:ascii="Times New Roman" w:eastAsia="Lucida Sans Unicode" w:hAnsi="Times New Roman"/>
          <w:kern w:val="1"/>
          <w:sz w:val="24"/>
          <w:szCs w:val="24"/>
          <w:lang w:val="en-GB"/>
        </w:rPr>
        <w:t>about 9</w:t>
      </w:r>
      <w:r w:rsidRPr="008D2B9D">
        <w:rPr>
          <w:rFonts w:ascii="Times New Roman" w:eastAsia="Lucida Sans Unicode" w:hAnsi="Times New Roman"/>
          <w:kern w:val="1"/>
          <w:sz w:val="24"/>
          <w:szCs w:val="24"/>
          <w:lang w:val="en-GB"/>
        </w:rPr>
        <w:t xml:space="preserve"> minutes</w:t>
      </w:r>
      <w:r>
        <w:rPr>
          <w:rFonts w:ascii="Times New Roman" w:eastAsia="Lucida Sans Unicode" w:hAnsi="Times New Roman"/>
          <w:kern w:val="1"/>
          <w:sz w:val="24"/>
          <w:szCs w:val="24"/>
          <w:lang w:val="en-GB"/>
        </w:rPr>
        <w:t xml:space="preserve">; </w:t>
      </w:r>
    </w:p>
    <w:p w:rsidR="000A5282" w:rsidRDefault="000A5282" w:rsidP="000A5282">
      <w:pPr>
        <w:widowControl w:val="0"/>
        <w:suppressAutoHyphens/>
        <w:spacing w:after="0" w:line="240" w:lineRule="auto"/>
        <w:ind w:left="720"/>
        <w:rPr>
          <w:rFonts w:ascii="Times New Roman" w:eastAsia="Lucida Sans Unicode" w:hAnsi="Times New Roman"/>
          <w:kern w:val="1"/>
          <w:sz w:val="24"/>
          <w:szCs w:val="24"/>
          <w:lang w:val="en-GB"/>
        </w:rPr>
      </w:pPr>
    </w:p>
    <w:tbl>
      <w:tblPr>
        <w:tblW w:w="8602" w:type="dxa"/>
        <w:tblInd w:w="720" w:type="dxa"/>
        <w:tblLook w:val="04A0"/>
      </w:tblPr>
      <w:tblGrid>
        <w:gridCol w:w="4775"/>
        <w:gridCol w:w="3827"/>
      </w:tblGrid>
      <w:tr w:rsidR="000A5282" w:rsidTr="000A5282">
        <w:trPr>
          <w:trHeight w:val="345"/>
        </w:trPr>
        <w:tc>
          <w:tcPr>
            <w:tcW w:w="4775" w:type="dxa"/>
          </w:tcPr>
          <w:p w:rsidR="000A5282" w:rsidRPr="003820DC" w:rsidRDefault="000A5282" w:rsidP="000A5282">
            <w:pPr>
              <w:widowControl w:val="0"/>
              <w:suppressAutoHyphens/>
              <w:spacing w:line="240" w:lineRule="auto"/>
              <w:jc w:val="center"/>
              <w:rPr>
                <w:rFonts w:ascii="Times New Roman" w:eastAsia="Lucida Sans Unicode" w:hAnsi="Times New Roman"/>
                <w:kern w:val="1"/>
                <w:sz w:val="24"/>
                <w:szCs w:val="24"/>
                <w:u w:val="single"/>
                <w:lang w:val="en-GB"/>
              </w:rPr>
            </w:pPr>
            <w:r w:rsidRPr="003820DC">
              <w:rPr>
                <w:rFonts w:ascii="Times New Roman" w:eastAsia="Lucida Sans Unicode" w:hAnsi="Times New Roman"/>
                <w:kern w:val="1"/>
                <w:sz w:val="24"/>
                <w:szCs w:val="24"/>
                <w:u w:val="single"/>
                <w:lang w:val="en-GB"/>
              </w:rPr>
              <w:t>Available Services</w:t>
            </w:r>
          </w:p>
          <w:p w:rsidR="000A5282" w:rsidRPr="003820DC" w:rsidRDefault="000A5282" w:rsidP="000A5282">
            <w:pPr>
              <w:widowControl w:val="0"/>
              <w:suppressAutoHyphens/>
              <w:spacing w:line="240" w:lineRule="auto"/>
              <w:rPr>
                <w:rFonts w:ascii="Times New Roman" w:eastAsia="Lucida Sans Unicode" w:hAnsi="Times New Roman"/>
                <w:kern w:val="1"/>
                <w:sz w:val="24"/>
                <w:szCs w:val="24"/>
                <w:u w:val="single"/>
                <w:lang w:val="en-GB"/>
              </w:rPr>
            </w:pPr>
            <w:r w:rsidRPr="003820DC">
              <w:rPr>
                <w:rFonts w:ascii="Times New Roman" w:eastAsia="Lucida Sans Unicode" w:hAnsi="Times New Roman"/>
                <w:kern w:val="1"/>
                <w:sz w:val="24"/>
                <w:szCs w:val="24"/>
                <w:lang w:val="en-GB"/>
              </w:rPr>
              <w:t>We used the previous available services adding the following</w:t>
            </w:r>
          </w:p>
        </w:tc>
        <w:tc>
          <w:tcPr>
            <w:tcW w:w="3827" w:type="dxa"/>
          </w:tcPr>
          <w:p w:rsidR="000A5282" w:rsidRPr="003820DC" w:rsidRDefault="000A5282" w:rsidP="000A5282">
            <w:pPr>
              <w:widowControl w:val="0"/>
              <w:suppressAutoHyphens/>
              <w:spacing w:after="0" w:line="240" w:lineRule="auto"/>
              <w:jc w:val="center"/>
              <w:rPr>
                <w:rFonts w:ascii="Times New Roman" w:eastAsia="Lucida Sans Unicode" w:hAnsi="Times New Roman"/>
                <w:kern w:val="1"/>
                <w:sz w:val="24"/>
                <w:szCs w:val="24"/>
                <w:u w:val="single"/>
                <w:lang w:val="en-GB"/>
              </w:rPr>
            </w:pPr>
            <w:r w:rsidRPr="003820DC">
              <w:rPr>
                <w:rFonts w:ascii="Times New Roman" w:eastAsia="Lucida Sans Unicode" w:hAnsi="Times New Roman"/>
                <w:kern w:val="1"/>
                <w:sz w:val="24"/>
                <w:szCs w:val="24"/>
                <w:u w:val="single"/>
                <w:lang w:val="en-GB"/>
              </w:rPr>
              <w:t>Target Service</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p>
        </w:tc>
      </w:tr>
      <w:tr w:rsidR="000A5282" w:rsidTr="000A5282">
        <w:trPr>
          <w:trHeight w:val="5580"/>
        </w:trPr>
        <w:tc>
          <w:tcPr>
            <w:tcW w:w="4775" w:type="dxa"/>
          </w:tcPr>
          <w:p w:rsidR="000A5282" w:rsidRPr="003820DC" w:rsidRDefault="000A5282" w:rsidP="000A5282">
            <w:pPr>
              <w:widowControl w:val="0"/>
              <w:suppressAutoHyphens/>
              <w:spacing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A4.txt</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 xml:space="preserve">transition:    </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p1-a-p2;</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p2-c-p1;</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p1-a-p3;</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p3-b-p4;</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p4-a-p5;</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p5-b-p4;</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p1-a-p6;</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p6-c-p1;</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p1-a-p7;</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p7-b-p10;</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p7-a-p8;</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p8-b-p9;</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initial:</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p1;</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final:</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p1;</w:t>
            </w:r>
          </w:p>
          <w:p w:rsidR="000A5282" w:rsidRPr="003820DC" w:rsidRDefault="000A5282" w:rsidP="000A5282">
            <w:pPr>
              <w:widowControl w:val="0"/>
              <w:suppressAutoHyphens/>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p5.</w:t>
            </w:r>
          </w:p>
        </w:tc>
        <w:tc>
          <w:tcPr>
            <w:tcW w:w="3827" w:type="dxa"/>
          </w:tcPr>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T2.txt</w:t>
            </w: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 xml:space="preserve">transition:    </w:t>
            </w: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t1-a-t2;</w:t>
            </w: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t2-b-t2;</w:t>
            </w: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t2-c-t3;</w:t>
            </w: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t3-a-t4;</w:t>
            </w: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t4-b-t5;</w:t>
            </w: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t5-a-t6;</w:t>
            </w: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t6-d-t5;</w:t>
            </w: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t5-c-t7;</w:t>
            </w: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t4-d-t8;</w:t>
            </w: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t8-d-t10;</w:t>
            </w: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t8-c-t9;</w:t>
            </w: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initial:</w:t>
            </w: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t1;</w:t>
            </w: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 xml:space="preserve">final: </w:t>
            </w: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t1;</w:t>
            </w: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t6;</w:t>
            </w: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t7;</w:t>
            </w: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t9;</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t10.</w:t>
            </w:r>
          </w:p>
        </w:tc>
      </w:tr>
    </w:tbl>
    <w:p w:rsidR="000A5282" w:rsidRDefault="000A5282" w:rsidP="000A5282">
      <w:pPr>
        <w:widowControl w:val="0"/>
        <w:suppressAutoHyphens/>
        <w:spacing w:after="0" w:line="240" w:lineRule="auto"/>
        <w:ind w:left="720"/>
        <w:rPr>
          <w:rFonts w:ascii="Times New Roman" w:eastAsia="Lucida Sans Unicode" w:hAnsi="Times New Roman"/>
          <w:kern w:val="1"/>
          <w:sz w:val="24"/>
          <w:szCs w:val="24"/>
          <w:lang w:val="en-GB"/>
        </w:rPr>
      </w:pPr>
    </w:p>
    <w:p w:rsidR="000A5282" w:rsidRDefault="000A5282" w:rsidP="000A5282">
      <w:pPr>
        <w:widowControl w:val="0"/>
        <w:suppressAutoHyphens/>
        <w:spacing w:after="0" w:line="240" w:lineRule="auto"/>
        <w:ind w:left="720"/>
        <w:rPr>
          <w:rFonts w:ascii="Times New Roman" w:eastAsia="Lucida Sans Unicode" w:hAnsi="Times New Roman"/>
          <w:kern w:val="1"/>
          <w:sz w:val="24"/>
          <w:szCs w:val="24"/>
          <w:lang w:val="en-GB"/>
        </w:rPr>
      </w:pPr>
    </w:p>
    <w:p w:rsidR="000A5282" w:rsidRDefault="000A5282" w:rsidP="000A5282">
      <w:pPr>
        <w:widowControl w:val="0"/>
        <w:suppressAutoHyphens/>
        <w:spacing w:after="0" w:line="240" w:lineRule="auto"/>
        <w:ind w:left="720"/>
        <w:rPr>
          <w:rFonts w:ascii="Times New Roman" w:eastAsia="Lucida Sans Unicode" w:hAnsi="Times New Roman"/>
          <w:kern w:val="1"/>
          <w:sz w:val="24"/>
          <w:szCs w:val="24"/>
          <w:lang w:val="en-GB"/>
        </w:rPr>
      </w:pPr>
    </w:p>
    <w:p w:rsidR="000A5282" w:rsidRDefault="000A5282" w:rsidP="000A5282">
      <w:pPr>
        <w:widowControl w:val="0"/>
        <w:suppressAutoHyphens/>
        <w:spacing w:after="0" w:line="240" w:lineRule="auto"/>
        <w:ind w:left="720"/>
        <w:rPr>
          <w:rFonts w:ascii="Times New Roman" w:eastAsia="Lucida Sans Unicode" w:hAnsi="Times New Roman"/>
          <w:kern w:val="1"/>
          <w:sz w:val="24"/>
          <w:szCs w:val="24"/>
          <w:lang w:val="en-GB"/>
        </w:rPr>
      </w:pPr>
    </w:p>
    <w:p w:rsidR="000A5282" w:rsidRDefault="000A5282" w:rsidP="000A5282">
      <w:pPr>
        <w:widowControl w:val="0"/>
        <w:suppressAutoHyphens/>
        <w:spacing w:after="0" w:line="240" w:lineRule="auto"/>
        <w:ind w:left="720"/>
        <w:rPr>
          <w:rFonts w:ascii="Times New Roman" w:eastAsia="Lucida Sans Unicode" w:hAnsi="Times New Roman"/>
          <w:kern w:val="1"/>
          <w:sz w:val="24"/>
          <w:szCs w:val="24"/>
          <w:lang w:val="en-GB"/>
        </w:rPr>
      </w:pPr>
    </w:p>
    <w:p w:rsidR="000A5282" w:rsidRDefault="000A5282" w:rsidP="000A5282">
      <w:pPr>
        <w:widowControl w:val="0"/>
        <w:suppressAutoHyphens/>
        <w:spacing w:after="0" w:line="240" w:lineRule="auto"/>
        <w:ind w:left="720"/>
        <w:rPr>
          <w:rFonts w:ascii="Times New Roman" w:eastAsia="Lucida Sans Unicode" w:hAnsi="Times New Roman"/>
          <w:kern w:val="1"/>
          <w:sz w:val="24"/>
          <w:szCs w:val="24"/>
          <w:lang w:val="en-GB"/>
        </w:rPr>
      </w:pPr>
    </w:p>
    <w:p w:rsidR="000A5282" w:rsidRDefault="000A5282" w:rsidP="000A5282">
      <w:pPr>
        <w:widowControl w:val="0"/>
        <w:numPr>
          <w:ilvl w:val="0"/>
          <w:numId w:val="25"/>
        </w:numPr>
        <w:suppressAutoHyphens/>
        <w:spacing w:line="240" w:lineRule="auto"/>
        <w:jc w:val="both"/>
        <w:rPr>
          <w:rFonts w:ascii="Times New Roman" w:eastAsia="Lucida Sans Unicode" w:hAnsi="Times New Roman"/>
          <w:kern w:val="1"/>
          <w:sz w:val="24"/>
          <w:szCs w:val="24"/>
          <w:lang w:val="en-GB"/>
        </w:rPr>
      </w:pPr>
      <w:r w:rsidRPr="008D2B9D">
        <w:rPr>
          <w:rFonts w:ascii="Times New Roman" w:eastAsia="Lucida Sans Unicode" w:hAnsi="Times New Roman"/>
          <w:kern w:val="1"/>
          <w:sz w:val="24"/>
          <w:szCs w:val="24"/>
          <w:lang w:val="en-GB"/>
        </w:rPr>
        <w:t xml:space="preserve">Differently with </w:t>
      </w:r>
      <w:r>
        <w:rPr>
          <w:rFonts w:ascii="Times New Roman" w:eastAsia="Lucida Sans Unicode" w:hAnsi="Times New Roman"/>
          <w:kern w:val="1"/>
          <w:sz w:val="24"/>
          <w:szCs w:val="24"/>
          <w:lang w:val="en-GB"/>
        </w:rPr>
        <w:t>5</w:t>
      </w:r>
      <w:r w:rsidRPr="008D2B9D">
        <w:rPr>
          <w:rFonts w:ascii="Times New Roman" w:eastAsia="Lucida Sans Unicode" w:hAnsi="Times New Roman"/>
          <w:kern w:val="1"/>
          <w:sz w:val="24"/>
          <w:szCs w:val="24"/>
          <w:lang w:val="en-GB"/>
        </w:rPr>
        <w:t xml:space="preserve"> available service</w:t>
      </w:r>
      <w:r>
        <w:rPr>
          <w:rFonts w:ascii="Times New Roman" w:eastAsia="Lucida Sans Unicode" w:hAnsi="Times New Roman"/>
          <w:kern w:val="1"/>
          <w:sz w:val="24"/>
          <w:szCs w:val="24"/>
          <w:lang w:val="en-GB"/>
        </w:rPr>
        <w:t>s</w:t>
      </w:r>
      <w:r w:rsidRPr="008D2B9D">
        <w:rPr>
          <w:rFonts w:ascii="Times New Roman" w:eastAsia="Lucida Sans Unicode" w:hAnsi="Times New Roman"/>
          <w:kern w:val="1"/>
          <w:sz w:val="24"/>
          <w:szCs w:val="24"/>
          <w:lang w:val="en-GB"/>
        </w:rPr>
        <w:t xml:space="preserve"> and target with </w:t>
      </w:r>
      <w:r>
        <w:rPr>
          <w:rFonts w:ascii="Times New Roman" w:eastAsia="Lucida Sans Unicode" w:hAnsi="Times New Roman"/>
          <w:kern w:val="1"/>
          <w:sz w:val="24"/>
          <w:szCs w:val="24"/>
          <w:lang w:val="en-GB"/>
        </w:rPr>
        <w:t>6</w:t>
      </w:r>
      <w:r w:rsidRPr="008D2B9D">
        <w:rPr>
          <w:rFonts w:ascii="Times New Roman" w:eastAsia="Lucida Sans Unicode" w:hAnsi="Times New Roman"/>
          <w:kern w:val="1"/>
          <w:sz w:val="24"/>
          <w:szCs w:val="24"/>
          <w:lang w:val="en-GB"/>
        </w:rPr>
        <w:t xml:space="preserve"> states</w:t>
      </w:r>
      <w:r>
        <w:rPr>
          <w:rFonts w:ascii="Times New Roman" w:eastAsia="Lucida Sans Unicode" w:hAnsi="Times New Roman"/>
          <w:kern w:val="1"/>
          <w:sz w:val="24"/>
          <w:szCs w:val="24"/>
          <w:lang w:val="en-GB"/>
        </w:rPr>
        <w:t>,</w:t>
      </w:r>
      <w:r w:rsidRPr="008D2B9D">
        <w:rPr>
          <w:rFonts w:ascii="Times New Roman" w:eastAsia="Lucida Sans Unicode" w:hAnsi="Times New Roman"/>
          <w:kern w:val="1"/>
          <w:sz w:val="24"/>
          <w:szCs w:val="24"/>
          <w:lang w:val="en-GB"/>
        </w:rPr>
        <w:t xml:space="preserve"> so </w:t>
      </w:r>
      <w:r>
        <w:rPr>
          <w:rFonts w:ascii="Times New Roman" w:eastAsia="Lucida Sans Unicode" w:hAnsi="Times New Roman"/>
          <w:kern w:val="1"/>
          <w:sz w:val="24"/>
          <w:szCs w:val="24"/>
          <w:lang w:val="en-GB"/>
        </w:rPr>
        <w:t xml:space="preserve">600000 maximum number of simulation’s record </w:t>
      </w:r>
      <w:r w:rsidR="00D04DF3" w:rsidRPr="00734692">
        <w:rPr>
          <w:rFonts w:eastAsia="Lucida Sans Unicode"/>
          <w:position w:val="-11"/>
        </w:rPr>
        <w:pict>
          <v:shape id="_x0000_i1027" type="#_x0000_t75" style="width:14.25pt;height:16.5pt" equationxml="&lt;">
            <v:imagedata r:id="rId29" o:title="" chromakey="white"/>
          </v:shape>
        </w:pict>
      </w:r>
      <w:r w:rsidRPr="008D2B9D">
        <w:rPr>
          <w:rFonts w:ascii="Times New Roman" w:eastAsia="Lucida Sans Unicode" w:hAnsi="Times New Roman"/>
          <w:kern w:val="1"/>
          <w:sz w:val="24"/>
          <w:szCs w:val="24"/>
          <w:lang w:val="en-GB"/>
        </w:rPr>
        <w:t xml:space="preserve"> to calculate </w:t>
      </w:r>
      <w:r>
        <w:rPr>
          <w:rFonts w:ascii="Times New Roman" w:eastAsia="Lucida Sans Unicode" w:hAnsi="Times New Roman"/>
          <w:kern w:val="1"/>
          <w:sz w:val="24"/>
          <w:szCs w:val="24"/>
          <w:lang w:val="en-GB"/>
        </w:rPr>
        <w:t>orchestrator</w:t>
      </w:r>
      <w:r w:rsidRPr="008D2B9D">
        <w:rPr>
          <w:rFonts w:ascii="Times New Roman" w:eastAsia="Lucida Sans Unicode" w:hAnsi="Times New Roman"/>
          <w:kern w:val="1"/>
          <w:sz w:val="24"/>
          <w:szCs w:val="24"/>
          <w:lang w:val="en-GB"/>
        </w:rPr>
        <w:t xml:space="preserve"> application</w:t>
      </w:r>
      <w:r w:rsidR="00D04DF3">
        <w:rPr>
          <w:rFonts w:ascii="Times New Roman" w:eastAsia="Lucida Sans Unicode" w:hAnsi="Times New Roman"/>
          <w:kern w:val="1"/>
          <w:sz w:val="24"/>
          <w:szCs w:val="24"/>
          <w:lang w:val="en-GB"/>
        </w:rPr>
        <w:t xml:space="preserve"> without virtual memory</w:t>
      </w:r>
      <w:r w:rsidRPr="008D2B9D">
        <w:rPr>
          <w:rFonts w:ascii="Times New Roman" w:eastAsia="Lucida Sans Unicode" w:hAnsi="Times New Roman"/>
          <w:kern w:val="1"/>
          <w:sz w:val="24"/>
          <w:szCs w:val="24"/>
          <w:lang w:val="en-GB"/>
        </w:rPr>
        <w:t xml:space="preserve"> spends </w:t>
      </w:r>
      <w:r w:rsidR="00D04DF3">
        <w:rPr>
          <w:rFonts w:ascii="Times New Roman" w:eastAsia="Lucida Sans Unicode" w:hAnsi="Times New Roman"/>
          <w:kern w:val="1"/>
          <w:sz w:val="24"/>
          <w:szCs w:val="24"/>
          <w:lang w:val="en-GB"/>
        </w:rPr>
        <w:t>18</w:t>
      </w:r>
      <w:r w:rsidRPr="008D2B9D">
        <w:rPr>
          <w:rFonts w:ascii="Times New Roman" w:eastAsia="Lucida Sans Unicode" w:hAnsi="Times New Roman"/>
          <w:kern w:val="1"/>
          <w:sz w:val="24"/>
          <w:szCs w:val="24"/>
          <w:lang w:val="en-GB"/>
        </w:rPr>
        <w:t xml:space="preserve"> hours</w:t>
      </w:r>
      <w:r w:rsidR="00D04DF3">
        <w:rPr>
          <w:rFonts w:ascii="Times New Roman" w:eastAsia="Lucida Sans Unicode" w:hAnsi="Times New Roman"/>
          <w:kern w:val="1"/>
          <w:sz w:val="24"/>
          <w:szCs w:val="24"/>
          <w:lang w:val="en-GB"/>
        </w:rPr>
        <w:t xml:space="preserve"> differently application with virtual memory spends 18 hours and half </w:t>
      </w:r>
      <w:r w:rsidRPr="008D2B9D">
        <w:rPr>
          <w:rFonts w:ascii="Times New Roman" w:eastAsia="Lucida Sans Unicode" w:hAnsi="Times New Roman"/>
          <w:kern w:val="1"/>
          <w:sz w:val="24"/>
          <w:szCs w:val="24"/>
          <w:lang w:val="en-GB"/>
        </w:rPr>
        <w:t>.</w:t>
      </w:r>
    </w:p>
    <w:tbl>
      <w:tblPr>
        <w:tblW w:w="8602" w:type="dxa"/>
        <w:tblInd w:w="720" w:type="dxa"/>
        <w:tblLook w:val="04A0"/>
      </w:tblPr>
      <w:tblGrid>
        <w:gridCol w:w="4775"/>
        <w:gridCol w:w="3827"/>
      </w:tblGrid>
      <w:tr w:rsidR="000A5282" w:rsidTr="000A5282">
        <w:trPr>
          <w:trHeight w:val="345"/>
        </w:trPr>
        <w:tc>
          <w:tcPr>
            <w:tcW w:w="4775" w:type="dxa"/>
          </w:tcPr>
          <w:p w:rsidR="000A5282" w:rsidRPr="003820DC" w:rsidRDefault="000A5282" w:rsidP="000A5282">
            <w:pPr>
              <w:widowControl w:val="0"/>
              <w:suppressAutoHyphens/>
              <w:spacing w:line="240" w:lineRule="auto"/>
              <w:jc w:val="center"/>
              <w:rPr>
                <w:rFonts w:ascii="Times New Roman" w:eastAsia="Lucida Sans Unicode" w:hAnsi="Times New Roman"/>
                <w:kern w:val="1"/>
                <w:sz w:val="24"/>
                <w:szCs w:val="24"/>
                <w:u w:val="single"/>
                <w:lang w:val="en-GB"/>
              </w:rPr>
            </w:pPr>
            <w:r w:rsidRPr="003820DC">
              <w:rPr>
                <w:rFonts w:ascii="Times New Roman" w:eastAsia="Lucida Sans Unicode" w:hAnsi="Times New Roman"/>
                <w:kern w:val="1"/>
                <w:sz w:val="24"/>
                <w:szCs w:val="24"/>
                <w:u w:val="single"/>
                <w:lang w:val="en-GB"/>
              </w:rPr>
              <w:t>Available Services</w:t>
            </w:r>
          </w:p>
          <w:p w:rsidR="000A5282" w:rsidRPr="003820DC" w:rsidRDefault="000A5282" w:rsidP="000A5282">
            <w:pPr>
              <w:widowControl w:val="0"/>
              <w:suppressAutoHyphens/>
              <w:spacing w:line="240" w:lineRule="auto"/>
              <w:rPr>
                <w:rFonts w:ascii="Times New Roman" w:eastAsia="Lucida Sans Unicode" w:hAnsi="Times New Roman"/>
                <w:kern w:val="1"/>
                <w:sz w:val="24"/>
                <w:szCs w:val="24"/>
                <w:u w:val="single"/>
                <w:lang w:val="en-GB"/>
              </w:rPr>
            </w:pPr>
            <w:r w:rsidRPr="003820DC">
              <w:rPr>
                <w:rFonts w:ascii="Times New Roman" w:eastAsia="Lucida Sans Unicode" w:hAnsi="Times New Roman"/>
                <w:kern w:val="1"/>
                <w:sz w:val="24"/>
                <w:szCs w:val="24"/>
                <w:lang w:val="en-GB"/>
              </w:rPr>
              <w:t>We used the previous available services adding the following</w:t>
            </w:r>
          </w:p>
        </w:tc>
        <w:tc>
          <w:tcPr>
            <w:tcW w:w="3827" w:type="dxa"/>
          </w:tcPr>
          <w:p w:rsidR="000A5282" w:rsidRPr="003820DC" w:rsidRDefault="000A5282" w:rsidP="000A5282">
            <w:pPr>
              <w:widowControl w:val="0"/>
              <w:suppressAutoHyphens/>
              <w:spacing w:after="0" w:line="240" w:lineRule="auto"/>
              <w:jc w:val="center"/>
              <w:rPr>
                <w:rFonts w:ascii="Times New Roman" w:eastAsia="Lucida Sans Unicode" w:hAnsi="Times New Roman"/>
                <w:kern w:val="1"/>
                <w:sz w:val="24"/>
                <w:szCs w:val="24"/>
                <w:u w:val="single"/>
                <w:lang w:val="en-GB"/>
              </w:rPr>
            </w:pPr>
            <w:r w:rsidRPr="003820DC">
              <w:rPr>
                <w:rFonts w:ascii="Times New Roman" w:eastAsia="Lucida Sans Unicode" w:hAnsi="Times New Roman"/>
                <w:kern w:val="1"/>
                <w:sz w:val="24"/>
                <w:szCs w:val="24"/>
                <w:u w:val="single"/>
                <w:lang w:val="en-GB"/>
              </w:rPr>
              <w:t>Target Service</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p>
        </w:tc>
      </w:tr>
      <w:tr w:rsidR="000A5282" w:rsidTr="000A5282">
        <w:trPr>
          <w:trHeight w:val="5580"/>
        </w:trPr>
        <w:tc>
          <w:tcPr>
            <w:tcW w:w="4775" w:type="dxa"/>
          </w:tcPr>
          <w:p w:rsidR="000A5282" w:rsidRPr="003820DC" w:rsidRDefault="000A5282" w:rsidP="000A5282">
            <w:pPr>
              <w:widowControl w:val="0"/>
              <w:suppressAutoHyphens/>
              <w:spacing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A5.txt</w:t>
            </w:r>
          </w:p>
          <w:p w:rsidR="000A5282" w:rsidRPr="003820DC" w:rsidRDefault="000A5282" w:rsidP="000A5282">
            <w:pPr>
              <w:widowControl w:val="0"/>
              <w:suppressAutoHyphens/>
              <w:spacing w:after="0"/>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 xml:space="preserve">transition:    </w:t>
            </w:r>
          </w:p>
          <w:p w:rsidR="000A5282" w:rsidRPr="003820DC" w:rsidRDefault="000A5282" w:rsidP="000A5282">
            <w:pPr>
              <w:widowControl w:val="0"/>
              <w:suppressAutoHyphens/>
              <w:spacing w:after="0"/>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u1-a-u2;</w:t>
            </w:r>
          </w:p>
          <w:p w:rsidR="000A5282" w:rsidRPr="0095784E" w:rsidRDefault="000A5282" w:rsidP="000A5282">
            <w:pPr>
              <w:widowControl w:val="0"/>
              <w:suppressAutoHyphens/>
              <w:spacing w:after="0"/>
              <w:rPr>
                <w:rFonts w:ascii="Times New Roman" w:eastAsia="Lucida Sans Unicode" w:hAnsi="Times New Roman"/>
                <w:kern w:val="1"/>
                <w:sz w:val="24"/>
                <w:szCs w:val="24"/>
              </w:rPr>
            </w:pPr>
            <w:r w:rsidRPr="0095784E">
              <w:rPr>
                <w:rFonts w:ascii="Times New Roman" w:eastAsia="Lucida Sans Unicode" w:hAnsi="Times New Roman"/>
                <w:kern w:val="1"/>
                <w:sz w:val="24"/>
                <w:szCs w:val="24"/>
              </w:rPr>
              <w:t>u2-c-u1;</w:t>
            </w:r>
          </w:p>
          <w:p w:rsidR="000A5282" w:rsidRPr="0095784E" w:rsidRDefault="000A5282" w:rsidP="000A5282">
            <w:pPr>
              <w:widowControl w:val="0"/>
              <w:suppressAutoHyphens/>
              <w:spacing w:after="0"/>
              <w:rPr>
                <w:rFonts w:ascii="Times New Roman" w:eastAsia="Lucida Sans Unicode" w:hAnsi="Times New Roman"/>
                <w:kern w:val="1"/>
                <w:sz w:val="24"/>
                <w:szCs w:val="24"/>
              </w:rPr>
            </w:pPr>
            <w:r w:rsidRPr="0095784E">
              <w:rPr>
                <w:rFonts w:ascii="Times New Roman" w:eastAsia="Lucida Sans Unicode" w:hAnsi="Times New Roman"/>
                <w:kern w:val="1"/>
                <w:sz w:val="24"/>
                <w:szCs w:val="24"/>
              </w:rPr>
              <w:t>u2-b-u9;</w:t>
            </w:r>
          </w:p>
          <w:p w:rsidR="000A5282" w:rsidRPr="0095784E" w:rsidRDefault="000A5282" w:rsidP="000A5282">
            <w:pPr>
              <w:widowControl w:val="0"/>
              <w:suppressAutoHyphens/>
              <w:spacing w:after="0"/>
              <w:rPr>
                <w:rFonts w:ascii="Times New Roman" w:eastAsia="Lucida Sans Unicode" w:hAnsi="Times New Roman"/>
                <w:kern w:val="1"/>
                <w:sz w:val="24"/>
                <w:szCs w:val="24"/>
              </w:rPr>
            </w:pPr>
            <w:r w:rsidRPr="0095784E">
              <w:rPr>
                <w:rFonts w:ascii="Times New Roman" w:eastAsia="Lucida Sans Unicode" w:hAnsi="Times New Roman"/>
                <w:kern w:val="1"/>
                <w:sz w:val="24"/>
                <w:szCs w:val="24"/>
              </w:rPr>
              <w:t>u2-d-u7;</w:t>
            </w:r>
          </w:p>
          <w:p w:rsidR="000A5282" w:rsidRPr="0095784E" w:rsidRDefault="000A5282" w:rsidP="000A5282">
            <w:pPr>
              <w:widowControl w:val="0"/>
              <w:suppressAutoHyphens/>
              <w:spacing w:after="0"/>
              <w:rPr>
                <w:rFonts w:ascii="Times New Roman" w:eastAsia="Lucida Sans Unicode" w:hAnsi="Times New Roman"/>
                <w:kern w:val="1"/>
                <w:sz w:val="24"/>
                <w:szCs w:val="24"/>
              </w:rPr>
            </w:pPr>
            <w:r w:rsidRPr="0095784E">
              <w:rPr>
                <w:rFonts w:ascii="Times New Roman" w:eastAsia="Lucida Sans Unicode" w:hAnsi="Times New Roman"/>
                <w:kern w:val="1"/>
                <w:sz w:val="24"/>
                <w:szCs w:val="24"/>
              </w:rPr>
              <w:t>u1-a-u3;</w:t>
            </w:r>
          </w:p>
          <w:p w:rsidR="000A5282" w:rsidRPr="0095784E" w:rsidRDefault="000A5282" w:rsidP="000A5282">
            <w:pPr>
              <w:widowControl w:val="0"/>
              <w:suppressAutoHyphens/>
              <w:spacing w:after="0"/>
              <w:rPr>
                <w:rFonts w:ascii="Times New Roman" w:eastAsia="Lucida Sans Unicode" w:hAnsi="Times New Roman"/>
                <w:kern w:val="1"/>
                <w:sz w:val="24"/>
                <w:szCs w:val="24"/>
              </w:rPr>
            </w:pPr>
            <w:r w:rsidRPr="0095784E">
              <w:rPr>
                <w:rFonts w:ascii="Times New Roman" w:eastAsia="Lucida Sans Unicode" w:hAnsi="Times New Roman"/>
                <w:kern w:val="1"/>
                <w:sz w:val="24"/>
                <w:szCs w:val="24"/>
              </w:rPr>
              <w:t>u3-b-u4;</w:t>
            </w:r>
          </w:p>
          <w:p w:rsidR="000A5282" w:rsidRPr="003820DC" w:rsidRDefault="000A5282" w:rsidP="000A5282">
            <w:pPr>
              <w:widowControl w:val="0"/>
              <w:suppressAutoHyphens/>
              <w:spacing w:after="0"/>
              <w:rPr>
                <w:rFonts w:ascii="Times New Roman" w:eastAsia="Lucida Sans Unicode" w:hAnsi="Times New Roman"/>
                <w:kern w:val="1"/>
                <w:sz w:val="24"/>
                <w:szCs w:val="24"/>
                <w:lang w:val="it-IT"/>
              </w:rPr>
            </w:pPr>
            <w:r w:rsidRPr="003820DC">
              <w:rPr>
                <w:rFonts w:ascii="Times New Roman" w:eastAsia="Lucida Sans Unicode" w:hAnsi="Times New Roman"/>
                <w:kern w:val="1"/>
                <w:sz w:val="24"/>
                <w:szCs w:val="24"/>
                <w:lang w:val="it-IT"/>
              </w:rPr>
              <w:t>u4-a-u5;</w:t>
            </w:r>
          </w:p>
          <w:p w:rsidR="000A5282" w:rsidRPr="003820DC" w:rsidRDefault="000A5282" w:rsidP="000A5282">
            <w:pPr>
              <w:widowControl w:val="0"/>
              <w:suppressAutoHyphens/>
              <w:spacing w:after="0"/>
              <w:rPr>
                <w:rFonts w:ascii="Times New Roman" w:eastAsia="Lucida Sans Unicode" w:hAnsi="Times New Roman"/>
                <w:kern w:val="1"/>
                <w:sz w:val="24"/>
                <w:szCs w:val="24"/>
                <w:lang w:val="it-IT"/>
              </w:rPr>
            </w:pPr>
            <w:r w:rsidRPr="003820DC">
              <w:rPr>
                <w:rFonts w:ascii="Times New Roman" w:eastAsia="Lucida Sans Unicode" w:hAnsi="Times New Roman"/>
                <w:kern w:val="1"/>
                <w:sz w:val="24"/>
                <w:szCs w:val="24"/>
                <w:lang w:val="it-IT"/>
              </w:rPr>
              <w:t>u5-b-u4;</w:t>
            </w:r>
          </w:p>
          <w:p w:rsidR="000A5282" w:rsidRPr="003820DC" w:rsidRDefault="000A5282" w:rsidP="000A5282">
            <w:pPr>
              <w:widowControl w:val="0"/>
              <w:suppressAutoHyphens/>
              <w:spacing w:after="0"/>
              <w:rPr>
                <w:rFonts w:ascii="Times New Roman" w:eastAsia="Lucida Sans Unicode" w:hAnsi="Times New Roman"/>
                <w:kern w:val="1"/>
                <w:sz w:val="24"/>
                <w:szCs w:val="24"/>
                <w:lang w:val="it-IT"/>
              </w:rPr>
            </w:pPr>
            <w:r w:rsidRPr="003820DC">
              <w:rPr>
                <w:rFonts w:ascii="Times New Roman" w:eastAsia="Lucida Sans Unicode" w:hAnsi="Times New Roman"/>
                <w:kern w:val="1"/>
                <w:sz w:val="24"/>
                <w:szCs w:val="24"/>
                <w:lang w:val="it-IT"/>
              </w:rPr>
              <w:t>u4-a-u6;</w:t>
            </w:r>
          </w:p>
          <w:p w:rsidR="000A5282" w:rsidRPr="003820DC" w:rsidRDefault="000A5282" w:rsidP="000A5282">
            <w:pPr>
              <w:widowControl w:val="0"/>
              <w:suppressAutoHyphens/>
              <w:spacing w:after="0"/>
              <w:rPr>
                <w:rFonts w:ascii="Times New Roman" w:eastAsia="Lucida Sans Unicode" w:hAnsi="Times New Roman"/>
                <w:kern w:val="1"/>
                <w:sz w:val="24"/>
                <w:szCs w:val="24"/>
                <w:lang w:val="it-IT"/>
              </w:rPr>
            </w:pPr>
            <w:r w:rsidRPr="003820DC">
              <w:rPr>
                <w:rFonts w:ascii="Times New Roman" w:eastAsia="Lucida Sans Unicode" w:hAnsi="Times New Roman"/>
                <w:kern w:val="1"/>
                <w:sz w:val="24"/>
                <w:szCs w:val="24"/>
                <w:lang w:val="it-IT"/>
              </w:rPr>
              <w:t>u7-c-u6;</w:t>
            </w:r>
          </w:p>
          <w:p w:rsidR="000A5282" w:rsidRPr="0095784E" w:rsidRDefault="000A5282" w:rsidP="000A5282">
            <w:pPr>
              <w:widowControl w:val="0"/>
              <w:suppressAutoHyphens/>
              <w:spacing w:after="0"/>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u7-a-u8;</w:t>
            </w:r>
          </w:p>
          <w:p w:rsidR="000A5282" w:rsidRPr="0095784E" w:rsidRDefault="000A5282" w:rsidP="000A5282">
            <w:pPr>
              <w:widowControl w:val="0"/>
              <w:suppressAutoHyphens/>
              <w:spacing w:after="0"/>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u8-b-u9;</w:t>
            </w:r>
          </w:p>
          <w:p w:rsidR="000A5282" w:rsidRPr="0095784E" w:rsidRDefault="000A5282" w:rsidP="000A5282">
            <w:pPr>
              <w:widowControl w:val="0"/>
              <w:suppressAutoHyphens/>
              <w:spacing w:after="0"/>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u9-a-u10;</w:t>
            </w:r>
          </w:p>
          <w:p w:rsidR="000A5282" w:rsidRPr="0095784E" w:rsidRDefault="000A5282" w:rsidP="000A5282">
            <w:pPr>
              <w:widowControl w:val="0"/>
              <w:suppressAutoHyphens/>
              <w:spacing w:after="0"/>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u8-b-u9;</w:t>
            </w:r>
          </w:p>
          <w:p w:rsidR="000A5282" w:rsidRPr="0095784E" w:rsidRDefault="000A5282" w:rsidP="000A5282">
            <w:pPr>
              <w:widowControl w:val="0"/>
              <w:suppressAutoHyphens/>
              <w:spacing w:after="0"/>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u10-c-u5;</w:t>
            </w:r>
          </w:p>
          <w:p w:rsidR="000A5282" w:rsidRPr="0095784E" w:rsidRDefault="000A5282" w:rsidP="000A5282">
            <w:pPr>
              <w:widowControl w:val="0"/>
              <w:suppressAutoHyphens/>
              <w:spacing w:after="0"/>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initial:</w:t>
            </w:r>
          </w:p>
          <w:p w:rsidR="000A5282" w:rsidRPr="003820DC" w:rsidRDefault="000A5282" w:rsidP="000A5282">
            <w:pPr>
              <w:widowControl w:val="0"/>
              <w:suppressAutoHyphens/>
              <w:spacing w:after="0"/>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u2;</w:t>
            </w:r>
          </w:p>
          <w:p w:rsidR="000A5282" w:rsidRPr="003820DC" w:rsidRDefault="000A5282" w:rsidP="000A5282">
            <w:pPr>
              <w:widowControl w:val="0"/>
              <w:suppressAutoHyphens/>
              <w:spacing w:after="0"/>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final:</w:t>
            </w:r>
          </w:p>
          <w:p w:rsidR="000A5282" w:rsidRPr="003820DC" w:rsidRDefault="000A5282" w:rsidP="000A5282">
            <w:pPr>
              <w:widowControl w:val="0"/>
              <w:suppressAutoHyphens/>
              <w:spacing w:after="0"/>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u1;</w:t>
            </w:r>
          </w:p>
          <w:p w:rsidR="000A5282" w:rsidRPr="003820DC" w:rsidRDefault="000A5282" w:rsidP="000A5282">
            <w:pPr>
              <w:widowControl w:val="0"/>
              <w:suppressAutoHyphens/>
              <w:spacing w:after="0"/>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u5;</w:t>
            </w:r>
          </w:p>
          <w:p w:rsidR="000A5282" w:rsidRPr="003820DC" w:rsidRDefault="000A5282" w:rsidP="000A5282">
            <w:pPr>
              <w:widowControl w:val="0"/>
              <w:suppressAutoHyphens/>
              <w:spacing w:after="0"/>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u6.</w:t>
            </w:r>
          </w:p>
        </w:tc>
        <w:tc>
          <w:tcPr>
            <w:tcW w:w="3827" w:type="dxa"/>
          </w:tcPr>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T1.txt</w:t>
            </w: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 xml:space="preserve">transition:    </w:t>
            </w: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t1-a-t2;</w:t>
            </w: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t2-b-t2;</w:t>
            </w: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t2-c-t3;</w:t>
            </w: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t3-a-t4;</w:t>
            </w: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t4-b-t5;</w:t>
            </w: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t5-a-t6;</w:t>
            </w: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initial:</w:t>
            </w:r>
          </w:p>
          <w:p w:rsidR="000A5282" w:rsidRPr="0095784E" w:rsidRDefault="000A5282" w:rsidP="000A5282">
            <w:pPr>
              <w:widowControl w:val="0"/>
              <w:suppressAutoHyphens/>
              <w:spacing w:after="0" w:line="240" w:lineRule="auto"/>
              <w:rPr>
                <w:rFonts w:ascii="Times New Roman" w:eastAsia="Lucida Sans Unicode" w:hAnsi="Times New Roman"/>
                <w:kern w:val="1"/>
                <w:sz w:val="24"/>
                <w:szCs w:val="24"/>
                <w:lang w:val="fr-FR"/>
              </w:rPr>
            </w:pPr>
            <w:r w:rsidRPr="0095784E">
              <w:rPr>
                <w:rFonts w:ascii="Times New Roman" w:eastAsia="Lucida Sans Unicode" w:hAnsi="Times New Roman"/>
                <w:kern w:val="1"/>
                <w:sz w:val="24"/>
                <w:szCs w:val="24"/>
                <w:lang w:val="fr-FR"/>
              </w:rPr>
              <w:t>t1;</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 xml:space="preserve">final: </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t1;</w:t>
            </w:r>
          </w:p>
          <w:p w:rsidR="000A5282" w:rsidRPr="003820DC" w:rsidRDefault="000A5282" w:rsidP="000A5282">
            <w:pPr>
              <w:widowControl w:val="0"/>
              <w:suppressAutoHyphens/>
              <w:spacing w:after="0" w:line="240" w:lineRule="auto"/>
              <w:rPr>
                <w:rFonts w:ascii="Times New Roman" w:eastAsia="Lucida Sans Unicode" w:hAnsi="Times New Roman"/>
                <w:kern w:val="1"/>
                <w:sz w:val="24"/>
                <w:szCs w:val="24"/>
                <w:lang w:val="en-GB"/>
              </w:rPr>
            </w:pPr>
            <w:r w:rsidRPr="003820DC">
              <w:rPr>
                <w:rFonts w:ascii="Times New Roman" w:eastAsia="Lucida Sans Unicode" w:hAnsi="Times New Roman"/>
                <w:kern w:val="1"/>
                <w:sz w:val="24"/>
                <w:szCs w:val="24"/>
                <w:lang w:val="en-GB"/>
              </w:rPr>
              <w:t>t6.</w:t>
            </w:r>
          </w:p>
        </w:tc>
      </w:tr>
    </w:tbl>
    <w:p w:rsidR="000A5282" w:rsidRDefault="000A5282" w:rsidP="000A5282">
      <w:pPr>
        <w:widowControl w:val="0"/>
        <w:suppressAutoHyphens/>
        <w:spacing w:line="240" w:lineRule="auto"/>
        <w:ind w:left="720"/>
        <w:rPr>
          <w:rFonts w:ascii="Times New Roman" w:eastAsia="Lucida Sans Unicode" w:hAnsi="Times New Roman"/>
          <w:kern w:val="1"/>
          <w:sz w:val="24"/>
          <w:szCs w:val="24"/>
          <w:lang w:val="en-GB"/>
        </w:rPr>
      </w:pPr>
    </w:p>
    <w:p w:rsidR="000A5282" w:rsidRPr="00B438D9" w:rsidRDefault="000A5282" w:rsidP="000A5282">
      <w:pPr>
        <w:widowControl w:val="0"/>
        <w:suppressAutoHyphens/>
        <w:spacing w:after="240" w:line="240" w:lineRule="auto"/>
        <w:jc w:val="both"/>
        <w:rPr>
          <w:rFonts w:ascii="Times New Roman" w:eastAsia="Lucida Sans Unicode" w:hAnsi="Times New Roman"/>
          <w:kern w:val="1"/>
          <w:sz w:val="24"/>
          <w:szCs w:val="24"/>
          <w:lang w:val="en-GB"/>
        </w:rPr>
      </w:pPr>
      <w:r>
        <w:rPr>
          <w:rFonts w:ascii="Times New Roman" w:eastAsia="Lucida Sans Unicode" w:hAnsi="Times New Roman"/>
          <w:kern w:val="1"/>
          <w:sz w:val="24"/>
          <w:szCs w:val="24"/>
          <w:lang w:val="en-GB"/>
        </w:rPr>
        <w:t>Let report</w:t>
      </w:r>
      <w:r w:rsidRPr="00B438D9">
        <w:rPr>
          <w:rFonts w:ascii="Times New Roman" w:eastAsia="Lucida Sans Unicode" w:hAnsi="Times New Roman"/>
          <w:kern w:val="1"/>
          <w:sz w:val="24"/>
          <w:szCs w:val="24"/>
          <w:lang w:val="en-GB"/>
        </w:rPr>
        <w:t xml:space="preserve"> some tests ordered by computational cost</w:t>
      </w:r>
      <w:r>
        <w:rPr>
          <w:rFonts w:ascii="Times New Roman" w:eastAsia="Lucida Sans Unicode" w:hAnsi="Times New Roman"/>
          <w:kern w:val="1"/>
          <w:sz w:val="24"/>
          <w:szCs w:val="24"/>
          <w:lang w:val="en-GB"/>
        </w:rPr>
        <w:t xml:space="preserve"> for Cartesian product</w:t>
      </w:r>
      <w:r w:rsidRPr="00B438D9">
        <w:rPr>
          <w:rFonts w:ascii="Times New Roman" w:eastAsia="Lucida Sans Unicode" w:hAnsi="Times New Roman"/>
          <w:kern w:val="1"/>
          <w:sz w:val="24"/>
          <w:szCs w:val="24"/>
          <w:lang w:val="en-GB"/>
        </w:rPr>
        <w:t xml:space="preserve"> algorithm:</w:t>
      </w:r>
    </w:p>
    <w:p w:rsidR="000A5282" w:rsidRPr="008D2B9D" w:rsidRDefault="000A5282" w:rsidP="000A5282">
      <w:pPr>
        <w:widowControl w:val="0"/>
        <w:numPr>
          <w:ilvl w:val="0"/>
          <w:numId w:val="25"/>
        </w:numPr>
        <w:suppressAutoHyphens/>
        <w:spacing w:after="0" w:line="240" w:lineRule="auto"/>
        <w:jc w:val="both"/>
        <w:rPr>
          <w:rFonts w:ascii="Times New Roman" w:eastAsia="Lucida Sans Unicode" w:hAnsi="Times New Roman"/>
          <w:kern w:val="1"/>
          <w:sz w:val="24"/>
          <w:szCs w:val="24"/>
          <w:lang w:val="en-GB"/>
        </w:rPr>
      </w:pPr>
      <w:r>
        <w:rPr>
          <w:rFonts w:ascii="Times New Roman" w:eastAsia="Lucida Sans Unicode" w:hAnsi="Times New Roman"/>
          <w:kern w:val="1"/>
          <w:sz w:val="24"/>
          <w:szCs w:val="24"/>
          <w:lang w:val="en-GB"/>
        </w:rPr>
        <w:t>We added three</w:t>
      </w:r>
      <w:r w:rsidRPr="008D2B9D">
        <w:rPr>
          <w:rFonts w:ascii="Times New Roman" w:eastAsia="Lucida Sans Unicode" w:hAnsi="Times New Roman"/>
          <w:kern w:val="1"/>
          <w:sz w:val="24"/>
          <w:szCs w:val="24"/>
          <w:lang w:val="en-GB"/>
        </w:rPr>
        <w:t xml:space="preserve"> available</w:t>
      </w:r>
      <w:r>
        <w:rPr>
          <w:rFonts w:ascii="Times New Roman" w:eastAsia="Lucida Sans Unicode" w:hAnsi="Times New Roman"/>
          <w:kern w:val="1"/>
          <w:sz w:val="24"/>
          <w:szCs w:val="24"/>
          <w:lang w:val="en-GB"/>
        </w:rPr>
        <w:t>(A1.txt, A2.txt)</w:t>
      </w:r>
      <w:r w:rsidRPr="008D2B9D">
        <w:rPr>
          <w:rFonts w:ascii="Times New Roman" w:eastAsia="Lucida Sans Unicode" w:hAnsi="Times New Roman"/>
          <w:kern w:val="1"/>
          <w:sz w:val="24"/>
          <w:szCs w:val="24"/>
          <w:lang w:val="en-GB"/>
        </w:rPr>
        <w:t xml:space="preserve"> services </w:t>
      </w:r>
      <w:r>
        <w:rPr>
          <w:rFonts w:ascii="Times New Roman" w:eastAsia="Lucida Sans Unicode" w:hAnsi="Times New Roman"/>
          <w:kern w:val="1"/>
          <w:sz w:val="24"/>
          <w:szCs w:val="24"/>
          <w:lang w:val="en-GB"/>
        </w:rPr>
        <w:t>to application</w:t>
      </w:r>
      <w:r w:rsidR="00D04DF3" w:rsidRPr="00734692">
        <w:rPr>
          <w:rFonts w:eastAsia="Lucida Sans Unicode"/>
          <w:position w:val="-11"/>
        </w:rPr>
        <w:pict>
          <v:shape id="_x0000_i1028" type="#_x0000_t75" style="width:14.25pt;height:16.5pt" equationxml="&lt;">
            <v:imagedata r:id="rId29" o:title="" chromakey="white"/>
          </v:shape>
        </w:pict>
      </w:r>
      <w:r>
        <w:rPr>
          <w:rFonts w:ascii="Times New Roman" w:eastAsia="Lucida Sans Unicode" w:hAnsi="Times New Roman"/>
          <w:kern w:val="1"/>
          <w:sz w:val="24"/>
          <w:szCs w:val="24"/>
          <w:lang w:val="en-GB"/>
        </w:rPr>
        <w:t xml:space="preserve"> the calculus </w:t>
      </w:r>
      <w:r w:rsidRPr="008D2B9D">
        <w:rPr>
          <w:rFonts w:ascii="Times New Roman" w:eastAsia="Lucida Sans Unicode" w:hAnsi="Times New Roman"/>
          <w:kern w:val="1"/>
          <w:sz w:val="24"/>
          <w:szCs w:val="24"/>
          <w:lang w:val="en-GB"/>
        </w:rPr>
        <w:t>spends</w:t>
      </w:r>
      <w:r>
        <w:rPr>
          <w:rFonts w:ascii="Times New Roman" w:eastAsia="Lucida Sans Unicode" w:hAnsi="Times New Roman"/>
          <w:kern w:val="1"/>
          <w:sz w:val="24"/>
          <w:szCs w:val="24"/>
          <w:lang w:val="en-GB"/>
        </w:rPr>
        <w:t xml:space="preserve"> 32 msec</w:t>
      </w:r>
      <w:r w:rsidRPr="008D2B9D">
        <w:rPr>
          <w:rFonts w:ascii="Times New Roman" w:eastAsia="Lucida Sans Unicode" w:hAnsi="Times New Roman"/>
          <w:kern w:val="1"/>
          <w:sz w:val="24"/>
          <w:szCs w:val="24"/>
          <w:lang w:val="en-GB"/>
        </w:rPr>
        <w:t>;</w:t>
      </w:r>
    </w:p>
    <w:p w:rsidR="000A5282" w:rsidRDefault="000A5282" w:rsidP="000A5282">
      <w:pPr>
        <w:pStyle w:val="Paragrafoelenco"/>
        <w:widowControl w:val="0"/>
        <w:numPr>
          <w:ilvl w:val="0"/>
          <w:numId w:val="26"/>
        </w:numPr>
        <w:suppressAutoHyphens/>
        <w:spacing w:after="0" w:line="240" w:lineRule="auto"/>
        <w:jc w:val="both"/>
        <w:rPr>
          <w:rFonts w:ascii="Times New Roman" w:eastAsia="Lucida Sans Unicode" w:hAnsi="Times New Roman"/>
          <w:kern w:val="1"/>
          <w:sz w:val="24"/>
          <w:szCs w:val="24"/>
          <w:lang w:val="en-GB"/>
        </w:rPr>
      </w:pPr>
      <w:r w:rsidRPr="00D467A5">
        <w:rPr>
          <w:rFonts w:ascii="Times New Roman" w:eastAsia="Lucida Sans Unicode" w:hAnsi="Times New Roman"/>
          <w:kern w:val="1"/>
          <w:sz w:val="24"/>
          <w:szCs w:val="24"/>
          <w:lang w:val="en-GB"/>
        </w:rPr>
        <w:t xml:space="preserve">Providing to the system </w:t>
      </w:r>
      <w:r>
        <w:rPr>
          <w:rFonts w:ascii="Times New Roman" w:eastAsia="Lucida Sans Unicode" w:hAnsi="Times New Roman"/>
          <w:kern w:val="1"/>
          <w:sz w:val="24"/>
          <w:szCs w:val="24"/>
          <w:lang w:val="en-GB"/>
        </w:rPr>
        <w:t xml:space="preserve">previous service and adding A3.txt </w:t>
      </w:r>
      <w:r w:rsidRPr="00D467A5">
        <w:rPr>
          <w:rFonts w:ascii="Times New Roman" w:eastAsia="Lucida Sans Unicode" w:hAnsi="Times New Roman"/>
          <w:kern w:val="1"/>
          <w:sz w:val="24"/>
          <w:szCs w:val="24"/>
          <w:lang w:val="en-GB"/>
        </w:rPr>
        <w:t xml:space="preserve">the Cartesian product spends </w:t>
      </w:r>
      <w:r>
        <w:rPr>
          <w:rFonts w:ascii="Times New Roman" w:eastAsia="Lucida Sans Unicode" w:hAnsi="Times New Roman"/>
          <w:kern w:val="1"/>
          <w:sz w:val="24"/>
          <w:szCs w:val="24"/>
          <w:lang w:val="en-GB"/>
        </w:rPr>
        <w:t>4 minute</w:t>
      </w:r>
      <w:r w:rsidRPr="00D467A5">
        <w:rPr>
          <w:rFonts w:ascii="Times New Roman" w:eastAsia="Lucida Sans Unicode" w:hAnsi="Times New Roman"/>
          <w:kern w:val="1"/>
          <w:sz w:val="24"/>
          <w:szCs w:val="24"/>
          <w:lang w:val="en-GB"/>
        </w:rPr>
        <w:t>.</w:t>
      </w:r>
    </w:p>
    <w:p w:rsidR="00C87DBF" w:rsidRDefault="00C87DBF" w:rsidP="00C87DBF">
      <w:pPr>
        <w:widowControl w:val="0"/>
        <w:suppressAutoHyphens/>
        <w:spacing w:after="0" w:line="240" w:lineRule="auto"/>
        <w:rPr>
          <w:rFonts w:ascii="Times New Roman" w:eastAsia="Lucida Sans Unicode" w:hAnsi="Times New Roman"/>
          <w:kern w:val="1"/>
          <w:sz w:val="24"/>
          <w:szCs w:val="24"/>
          <w:lang w:val="en-GB"/>
        </w:rPr>
      </w:pPr>
    </w:p>
    <w:p w:rsidR="00C87DBF" w:rsidRPr="00C87DBF" w:rsidRDefault="00C87DBF" w:rsidP="00C87DBF">
      <w:pPr>
        <w:widowControl w:val="0"/>
        <w:suppressAutoHyphens/>
        <w:spacing w:after="0" w:line="240" w:lineRule="auto"/>
        <w:rPr>
          <w:rFonts w:ascii="Times New Roman" w:eastAsia="Lucida Sans Unicode" w:hAnsi="Times New Roman"/>
          <w:kern w:val="1"/>
          <w:sz w:val="24"/>
          <w:szCs w:val="24"/>
          <w:lang w:val="en-GB"/>
        </w:rPr>
      </w:pPr>
      <w:r>
        <w:rPr>
          <w:rFonts w:ascii="Times New Roman" w:eastAsia="Lucida Sans Unicode" w:hAnsi="Times New Roman"/>
          <w:kern w:val="1"/>
          <w:sz w:val="24"/>
          <w:szCs w:val="24"/>
          <w:lang w:val="en-GB"/>
        </w:rPr>
        <w:t>These files are present in the root directory of application: Example’s File folder.</w:t>
      </w:r>
    </w:p>
    <w:sectPr w:rsidR="00C87DBF" w:rsidRPr="00C87DBF" w:rsidSect="00E74245">
      <w:headerReference w:type="default" r:id="rId30"/>
      <w:footerReference w:type="default" r:id="rId31"/>
      <w:headerReference w:type="first" r:id="rId32"/>
      <w:pgSz w:w="11906" w:h="16838" w:code="9"/>
      <w:pgMar w:top="1418"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47D6" w:rsidRDefault="006E47D6" w:rsidP="00C840C5">
      <w:pPr>
        <w:spacing w:after="0" w:line="240" w:lineRule="auto"/>
      </w:pPr>
      <w:r>
        <w:separator/>
      </w:r>
    </w:p>
  </w:endnote>
  <w:endnote w:type="continuationSeparator" w:id="1">
    <w:p w:rsidR="006E47D6" w:rsidRDefault="006E47D6" w:rsidP="00C840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onsolas">
    <w:panose1 w:val="020B0609020204030204"/>
    <w:charset w:val="00"/>
    <w:family w:val="modern"/>
    <w:pitch w:val="fixed"/>
    <w:sig w:usb0="A00002EF" w:usb1="4000204B"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Berlin Sans FB">
    <w:panose1 w:val="020E0602020502020306"/>
    <w:charset w:val="00"/>
    <w:family w:val="swiss"/>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434"/>
      <w:gridCol w:w="985"/>
      <w:gridCol w:w="4434"/>
    </w:tblGrid>
    <w:tr w:rsidR="00D04DF3">
      <w:trPr>
        <w:trHeight w:val="151"/>
      </w:trPr>
      <w:tc>
        <w:tcPr>
          <w:tcW w:w="2250" w:type="pct"/>
          <w:tcBorders>
            <w:bottom w:val="single" w:sz="4" w:space="0" w:color="4F81BD" w:themeColor="accent1"/>
          </w:tcBorders>
        </w:tcPr>
        <w:p w:rsidR="00D04DF3" w:rsidRDefault="00D04DF3">
          <w:pPr>
            <w:pStyle w:val="Intestazione"/>
            <w:rPr>
              <w:rFonts w:asciiTheme="majorHAnsi" w:eastAsiaTheme="majorEastAsia" w:hAnsiTheme="majorHAnsi" w:cstheme="majorBidi"/>
              <w:b/>
              <w:bCs/>
            </w:rPr>
          </w:pPr>
        </w:p>
      </w:tc>
      <w:tc>
        <w:tcPr>
          <w:tcW w:w="500" w:type="pct"/>
          <w:vMerge w:val="restart"/>
          <w:noWrap/>
          <w:vAlign w:val="center"/>
        </w:tcPr>
        <w:p w:rsidR="00D04DF3" w:rsidRDefault="00D04DF3">
          <w:pPr>
            <w:pStyle w:val="Nessunaspaziatura"/>
            <w:rPr>
              <w:rFonts w:asciiTheme="majorHAnsi" w:hAnsiTheme="majorHAnsi"/>
            </w:rPr>
          </w:pPr>
          <w:r>
            <w:rPr>
              <w:rFonts w:asciiTheme="majorHAnsi" w:hAnsiTheme="majorHAnsi"/>
              <w:b/>
            </w:rPr>
            <w:t xml:space="preserve">Pag. </w:t>
          </w:r>
          <w:fldSimple w:instr=" PAGE  \* MERGEFORMAT ">
            <w:r w:rsidRPr="00D04DF3">
              <w:rPr>
                <w:rFonts w:asciiTheme="majorHAnsi" w:hAnsiTheme="majorHAnsi"/>
                <w:b/>
                <w:noProof/>
              </w:rPr>
              <w:t>2</w:t>
            </w:r>
          </w:fldSimple>
        </w:p>
      </w:tc>
      <w:tc>
        <w:tcPr>
          <w:tcW w:w="2250" w:type="pct"/>
          <w:tcBorders>
            <w:bottom w:val="single" w:sz="4" w:space="0" w:color="4F81BD" w:themeColor="accent1"/>
          </w:tcBorders>
        </w:tcPr>
        <w:p w:rsidR="00D04DF3" w:rsidRDefault="00D04DF3">
          <w:pPr>
            <w:pStyle w:val="Intestazione"/>
            <w:rPr>
              <w:rFonts w:asciiTheme="majorHAnsi" w:eastAsiaTheme="majorEastAsia" w:hAnsiTheme="majorHAnsi" w:cstheme="majorBidi"/>
              <w:b/>
              <w:bCs/>
            </w:rPr>
          </w:pPr>
        </w:p>
      </w:tc>
    </w:tr>
    <w:tr w:rsidR="00D04DF3">
      <w:trPr>
        <w:trHeight w:val="150"/>
      </w:trPr>
      <w:tc>
        <w:tcPr>
          <w:tcW w:w="2250" w:type="pct"/>
          <w:tcBorders>
            <w:top w:val="single" w:sz="4" w:space="0" w:color="4F81BD" w:themeColor="accent1"/>
          </w:tcBorders>
        </w:tcPr>
        <w:p w:rsidR="00D04DF3" w:rsidRDefault="00D04DF3">
          <w:pPr>
            <w:pStyle w:val="Intestazione"/>
            <w:rPr>
              <w:rFonts w:asciiTheme="majorHAnsi" w:eastAsiaTheme="majorEastAsia" w:hAnsiTheme="majorHAnsi" w:cstheme="majorBidi"/>
              <w:b/>
              <w:bCs/>
            </w:rPr>
          </w:pPr>
        </w:p>
      </w:tc>
      <w:tc>
        <w:tcPr>
          <w:tcW w:w="500" w:type="pct"/>
          <w:vMerge/>
        </w:tcPr>
        <w:p w:rsidR="00D04DF3" w:rsidRDefault="00D04DF3">
          <w:pPr>
            <w:pStyle w:val="Intestazione"/>
            <w:jc w:val="center"/>
            <w:rPr>
              <w:rFonts w:asciiTheme="majorHAnsi" w:eastAsiaTheme="majorEastAsia" w:hAnsiTheme="majorHAnsi" w:cstheme="majorBidi"/>
              <w:b/>
              <w:bCs/>
            </w:rPr>
          </w:pPr>
        </w:p>
      </w:tc>
      <w:tc>
        <w:tcPr>
          <w:tcW w:w="2250" w:type="pct"/>
          <w:tcBorders>
            <w:top w:val="single" w:sz="4" w:space="0" w:color="4F81BD" w:themeColor="accent1"/>
          </w:tcBorders>
        </w:tcPr>
        <w:p w:rsidR="00D04DF3" w:rsidRDefault="00D04DF3">
          <w:pPr>
            <w:pStyle w:val="Intestazione"/>
            <w:rPr>
              <w:rFonts w:asciiTheme="majorHAnsi" w:eastAsiaTheme="majorEastAsia" w:hAnsiTheme="majorHAnsi" w:cstheme="majorBidi"/>
              <w:b/>
              <w:bCs/>
            </w:rPr>
          </w:pPr>
        </w:p>
      </w:tc>
    </w:tr>
  </w:tbl>
  <w:p w:rsidR="00D04DF3" w:rsidRDefault="00D04DF3">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435"/>
      <w:gridCol w:w="985"/>
      <w:gridCol w:w="4434"/>
    </w:tblGrid>
    <w:tr w:rsidR="00D04DF3" w:rsidRPr="00E0013B">
      <w:trPr>
        <w:trHeight w:val="151"/>
      </w:trPr>
      <w:tc>
        <w:tcPr>
          <w:tcW w:w="2250" w:type="pct"/>
          <w:tcBorders>
            <w:bottom w:val="single" w:sz="4" w:space="0" w:color="4F81BD"/>
          </w:tcBorders>
        </w:tcPr>
        <w:p w:rsidR="00D04DF3" w:rsidRDefault="00D04DF3">
          <w:pPr>
            <w:pStyle w:val="Intestazione"/>
            <w:rPr>
              <w:rFonts w:ascii="Cambria" w:hAnsi="Cambria"/>
              <w:b/>
              <w:bCs/>
            </w:rPr>
          </w:pPr>
        </w:p>
      </w:tc>
      <w:tc>
        <w:tcPr>
          <w:tcW w:w="500" w:type="pct"/>
          <w:vMerge w:val="restart"/>
          <w:noWrap/>
          <w:vAlign w:val="center"/>
        </w:tcPr>
        <w:p w:rsidR="00D04DF3" w:rsidRPr="00E0013B" w:rsidRDefault="00D04DF3">
          <w:pPr>
            <w:pStyle w:val="Nessunaspaziatura"/>
            <w:rPr>
              <w:rFonts w:ascii="Cambria" w:hAnsi="Cambria"/>
              <w:sz w:val="20"/>
              <w:szCs w:val="20"/>
            </w:rPr>
          </w:pPr>
          <w:r w:rsidRPr="00E0013B">
            <w:rPr>
              <w:rFonts w:ascii="Cambria" w:hAnsi="Cambria"/>
              <w:b/>
              <w:sz w:val="20"/>
              <w:szCs w:val="20"/>
            </w:rPr>
            <w:t xml:space="preserve">Pag. </w:t>
          </w:r>
          <w:r w:rsidRPr="00E0013B">
            <w:rPr>
              <w:sz w:val="20"/>
              <w:szCs w:val="20"/>
            </w:rPr>
            <w:fldChar w:fldCharType="begin"/>
          </w:r>
          <w:r w:rsidRPr="00E0013B">
            <w:rPr>
              <w:sz w:val="20"/>
              <w:szCs w:val="20"/>
            </w:rPr>
            <w:instrText xml:space="preserve"> PAGE  \* MERGEFORMAT </w:instrText>
          </w:r>
          <w:r w:rsidRPr="00E0013B">
            <w:rPr>
              <w:sz w:val="20"/>
              <w:szCs w:val="20"/>
            </w:rPr>
            <w:fldChar w:fldCharType="separate"/>
          </w:r>
          <w:r w:rsidR="00801FF9" w:rsidRPr="00801FF9">
            <w:rPr>
              <w:rFonts w:ascii="Cambria" w:hAnsi="Cambria"/>
              <w:b/>
              <w:noProof/>
              <w:sz w:val="20"/>
              <w:szCs w:val="20"/>
            </w:rPr>
            <w:t>58</w:t>
          </w:r>
          <w:r w:rsidRPr="00E0013B">
            <w:rPr>
              <w:sz w:val="20"/>
              <w:szCs w:val="20"/>
            </w:rPr>
            <w:fldChar w:fldCharType="end"/>
          </w:r>
        </w:p>
      </w:tc>
      <w:tc>
        <w:tcPr>
          <w:tcW w:w="2250" w:type="pct"/>
          <w:tcBorders>
            <w:bottom w:val="single" w:sz="4" w:space="0" w:color="4F81BD"/>
          </w:tcBorders>
        </w:tcPr>
        <w:p w:rsidR="00D04DF3" w:rsidRDefault="00D04DF3">
          <w:pPr>
            <w:pStyle w:val="Intestazione"/>
            <w:rPr>
              <w:rFonts w:ascii="Cambria" w:hAnsi="Cambria"/>
              <w:b/>
              <w:bCs/>
            </w:rPr>
          </w:pPr>
        </w:p>
      </w:tc>
    </w:tr>
    <w:tr w:rsidR="00D04DF3" w:rsidRPr="00E0013B">
      <w:trPr>
        <w:trHeight w:val="150"/>
      </w:trPr>
      <w:tc>
        <w:tcPr>
          <w:tcW w:w="2250" w:type="pct"/>
          <w:tcBorders>
            <w:top w:val="single" w:sz="4" w:space="0" w:color="4F81BD"/>
          </w:tcBorders>
        </w:tcPr>
        <w:p w:rsidR="00D04DF3" w:rsidRDefault="00D04DF3">
          <w:pPr>
            <w:pStyle w:val="Intestazione"/>
            <w:rPr>
              <w:rFonts w:ascii="Cambria" w:hAnsi="Cambria"/>
              <w:b/>
              <w:bCs/>
            </w:rPr>
          </w:pPr>
        </w:p>
      </w:tc>
      <w:tc>
        <w:tcPr>
          <w:tcW w:w="500" w:type="pct"/>
          <w:vMerge/>
        </w:tcPr>
        <w:p w:rsidR="00D04DF3" w:rsidRDefault="00D04DF3">
          <w:pPr>
            <w:pStyle w:val="Intestazione"/>
            <w:jc w:val="center"/>
            <w:rPr>
              <w:rFonts w:ascii="Cambria" w:hAnsi="Cambria"/>
              <w:b/>
              <w:bCs/>
            </w:rPr>
          </w:pPr>
        </w:p>
      </w:tc>
      <w:tc>
        <w:tcPr>
          <w:tcW w:w="2250" w:type="pct"/>
          <w:tcBorders>
            <w:top w:val="single" w:sz="4" w:space="0" w:color="4F81BD"/>
          </w:tcBorders>
        </w:tcPr>
        <w:p w:rsidR="00D04DF3" w:rsidRDefault="00D04DF3">
          <w:pPr>
            <w:pStyle w:val="Intestazione"/>
            <w:rPr>
              <w:rFonts w:ascii="Cambria" w:hAnsi="Cambria"/>
              <w:b/>
              <w:bCs/>
            </w:rPr>
          </w:pPr>
        </w:p>
      </w:tc>
    </w:tr>
  </w:tbl>
  <w:p w:rsidR="00D04DF3" w:rsidRDefault="00D04DF3">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47D6" w:rsidRDefault="006E47D6" w:rsidP="00C840C5">
      <w:pPr>
        <w:spacing w:after="0" w:line="240" w:lineRule="auto"/>
      </w:pPr>
      <w:r>
        <w:separator/>
      </w:r>
    </w:p>
  </w:footnote>
  <w:footnote w:type="continuationSeparator" w:id="1">
    <w:p w:rsidR="006E47D6" w:rsidRDefault="006E47D6" w:rsidP="00C840C5">
      <w:pPr>
        <w:spacing w:after="0" w:line="240" w:lineRule="auto"/>
      </w:pPr>
      <w:r>
        <w:continuationSeparator/>
      </w:r>
    </w:p>
  </w:footnote>
  <w:footnote w:id="2">
    <w:p w:rsidR="00D04DF3" w:rsidRDefault="00D04DF3" w:rsidP="00AA6D85">
      <w:pPr>
        <w:pStyle w:val="Testonotaapidipagina"/>
        <w:spacing w:after="0"/>
        <w:rPr>
          <w:rStyle w:val="Enfasidelicata"/>
        </w:rPr>
      </w:pPr>
      <w:r>
        <w:rPr>
          <w:rStyle w:val="Caratteredellanota"/>
          <w:rFonts w:ascii="Times New Roman" w:hAnsi="Times New Roman"/>
        </w:rPr>
        <w:footnoteRef/>
      </w:r>
      <w:r>
        <w:tab/>
        <w:t xml:space="preserve"> </w:t>
      </w:r>
      <w:r>
        <w:rPr>
          <w:rStyle w:val="Enfasidelicata"/>
        </w:rPr>
        <w:t>Transition Systems and Bisimulation, Giuseppe De Giacomo - Service Integration A.A. 2008/09</w:t>
      </w:r>
    </w:p>
  </w:footnote>
  <w:footnote w:id="3">
    <w:p w:rsidR="00D04DF3" w:rsidRDefault="00D04DF3" w:rsidP="00AA6D85">
      <w:pPr>
        <w:pStyle w:val="Testonotaapidipagina"/>
        <w:spacing w:after="0"/>
        <w:rPr>
          <w:rStyle w:val="Enfasidelicata"/>
          <w:lang w:val="it-IT"/>
        </w:rPr>
      </w:pPr>
      <w:r>
        <w:rPr>
          <w:rStyle w:val="Caratteredellanota"/>
          <w:rFonts w:ascii="Times New Roman" w:hAnsi="Times New Roman"/>
        </w:rPr>
        <w:footnoteRef/>
      </w:r>
      <w:r>
        <w:rPr>
          <w:lang w:val="it-IT"/>
        </w:rPr>
        <w:tab/>
        <w:t xml:space="preserve"> </w:t>
      </w:r>
      <w:r>
        <w:rPr>
          <w:rStyle w:val="Enfasidelicata"/>
          <w:lang w:val="it-IT"/>
        </w:rPr>
        <w:t>Composition via Simulation, Giuseppe Dee Giacomo – Service Ingration A.A. 2008/09</w:t>
      </w:r>
    </w:p>
  </w:footnote>
  <w:footnote w:id="4">
    <w:p w:rsidR="00D04DF3" w:rsidRDefault="00D04DF3" w:rsidP="001144C2">
      <w:pPr>
        <w:pStyle w:val="Testonotaapidipagina"/>
        <w:spacing w:after="0"/>
        <w:rPr>
          <w:rStyle w:val="Enfasidelicata"/>
          <w:lang w:val="it-IT"/>
        </w:rPr>
      </w:pPr>
      <w:r>
        <w:rPr>
          <w:rStyle w:val="Caratteredellanota"/>
          <w:rFonts w:ascii="Times New Roman" w:hAnsi="Times New Roman"/>
        </w:rPr>
        <w:footnoteRef/>
      </w:r>
      <w:r>
        <w:rPr>
          <w:lang w:val="it-IT"/>
        </w:rPr>
        <w:tab/>
        <w:t xml:space="preserve"> </w:t>
      </w:r>
      <w:r>
        <w:rPr>
          <w:rStyle w:val="Enfasidelicata"/>
          <w:lang w:val="it-IT"/>
        </w:rPr>
        <w:t xml:space="preserve">PAC: Presentation – Abstraction - Control (ovvero l’Architettura di un’Applicazione Software), Claudio Di </w:t>
      </w:r>
    </w:p>
    <w:p w:rsidR="00D04DF3" w:rsidRPr="00ED0844" w:rsidRDefault="00D04DF3" w:rsidP="001144C2">
      <w:pPr>
        <w:pStyle w:val="Testonotaapidipagina"/>
        <w:spacing w:after="0"/>
        <w:ind w:firstLine="709"/>
        <w:rPr>
          <w:rStyle w:val="Enfasidelicata"/>
          <w:lang w:val="en-GB"/>
        </w:rPr>
      </w:pPr>
      <w:r w:rsidRPr="00ED0844">
        <w:rPr>
          <w:rStyle w:val="Enfasidelicata"/>
          <w:lang w:val="en-GB"/>
        </w:rPr>
        <w:t>Ciccio, Massimo Mecella</w:t>
      </w:r>
    </w:p>
  </w:footnote>
  <w:footnote w:id="5">
    <w:p w:rsidR="00D04DF3" w:rsidRPr="00ED0844" w:rsidRDefault="00D04DF3" w:rsidP="00AA6D85">
      <w:pPr>
        <w:pStyle w:val="Testonotaapidipagina"/>
        <w:rPr>
          <w:rStyle w:val="Enfasidelicata"/>
          <w:lang w:val="en-GB"/>
        </w:rPr>
      </w:pPr>
      <w:r>
        <w:rPr>
          <w:rStyle w:val="Caratteredellanota"/>
          <w:rFonts w:ascii="Times New Roman" w:hAnsi="Times New Roman"/>
        </w:rPr>
        <w:footnoteRef/>
      </w:r>
      <w:r w:rsidRPr="00ED0844">
        <w:rPr>
          <w:lang w:val="en-GB"/>
        </w:rPr>
        <w:tab/>
        <w:t xml:space="preserve"> </w:t>
      </w:r>
      <w:r w:rsidRPr="00ED0844">
        <w:rPr>
          <w:rStyle w:val="Enfasidelicata"/>
          <w:lang w:val="en-GB"/>
        </w:rPr>
        <w:t>Java Hashed Collections By Mark Gran</w:t>
      </w:r>
    </w:p>
  </w:footnote>
  <w:footnote w:id="6">
    <w:p w:rsidR="00D04DF3" w:rsidRPr="00ED0844" w:rsidRDefault="00D04DF3" w:rsidP="00FD6E60">
      <w:pPr>
        <w:pStyle w:val="Testonotaapidipagina"/>
        <w:rPr>
          <w:rStyle w:val="Enfasidelicata"/>
          <w:lang w:val="en-GB"/>
        </w:rPr>
      </w:pPr>
      <w:r>
        <w:rPr>
          <w:rStyle w:val="Caratteredellanota"/>
          <w:rFonts w:ascii="Times New Roman" w:hAnsi="Times New Roman"/>
        </w:rPr>
        <w:footnoteRef/>
      </w:r>
      <w:r w:rsidRPr="00ED0844">
        <w:rPr>
          <w:lang w:val="en-GB"/>
        </w:rPr>
        <w:tab/>
        <w:t xml:space="preserve"> </w:t>
      </w:r>
      <w:r w:rsidRPr="00ED0844">
        <w:rPr>
          <w:rStyle w:val="Enfasidelicata"/>
          <w:lang w:val="en-GB"/>
        </w:rPr>
        <w:t>Java Hashed Collections By Mark Gran</w:t>
      </w:r>
    </w:p>
  </w:footnote>
  <w:footnote w:id="7">
    <w:p w:rsidR="00D04DF3" w:rsidRDefault="00D04DF3" w:rsidP="004653D2">
      <w:pPr>
        <w:pStyle w:val="Testonotaapidipagina"/>
        <w:rPr>
          <w:rStyle w:val="Enfasidelicata"/>
          <w:sz w:val="16"/>
          <w:szCs w:val="16"/>
          <w:lang w:val="it-IT"/>
        </w:rPr>
      </w:pPr>
      <w:r>
        <w:rPr>
          <w:rStyle w:val="Caratteredellanota"/>
          <w:rFonts w:ascii="Times New Roman" w:hAnsi="Times New Roman"/>
        </w:rPr>
        <w:footnoteRef/>
      </w:r>
      <w:r>
        <w:rPr>
          <w:lang w:val="it-IT"/>
        </w:rPr>
        <w:tab/>
        <w:t xml:space="preserve"> </w:t>
      </w:r>
      <w:r w:rsidRPr="00EA1241">
        <w:rPr>
          <w:rStyle w:val="Enfasidelicata"/>
          <w:sz w:val="16"/>
          <w:szCs w:val="16"/>
          <w:lang w:val="it-IT"/>
        </w:rPr>
        <w:t>Automatic Service Composition Via Simulation – Daniela Belardi, Fahima Cheikh, Giuseppe De Giacomo, Fabio Patrizi</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szCs w:val="18"/>
        <w:lang w:val="it-IT"/>
      </w:rPr>
      <w:alias w:val="Titolo"/>
      <w:id w:val="77547040"/>
      <w:placeholder>
        <w:docPart w:val="C87CC2D0F47B4D60AAF68082F00A7D41"/>
      </w:placeholder>
      <w:dataBinding w:prefixMappings="xmlns:ns0='http://schemas.openxmlformats.org/package/2006/metadata/core-properties' xmlns:ns1='http://purl.org/dc/elements/1.1/'" w:xpath="/ns0:coreProperties[1]/ns1:title[1]" w:storeItemID="{6C3C8BC8-F283-45AE-878A-BAB7291924A1}"/>
      <w:text/>
    </w:sdtPr>
    <w:sdtContent>
      <w:p w:rsidR="00D04DF3" w:rsidRPr="0017006C" w:rsidRDefault="00D04DF3" w:rsidP="0017006C">
        <w:pPr>
          <w:pStyle w:val="Intestazione"/>
          <w:pBdr>
            <w:between w:val="single" w:sz="4" w:space="1" w:color="4F81BD" w:themeColor="accent1"/>
          </w:pBdr>
          <w:spacing w:line="276" w:lineRule="auto"/>
          <w:jc w:val="center"/>
          <w:rPr>
            <w:lang w:val="it-IT"/>
          </w:rPr>
        </w:pPr>
        <w:r>
          <w:rPr>
            <w:sz w:val="18"/>
            <w:szCs w:val="18"/>
            <w:lang w:val="it-IT"/>
          </w:rPr>
          <w:t>Service Integration                                                                                                                  Authors: Balestra, Coccia, Colarullo, Iachini, Qusa</w:t>
        </w:r>
      </w:p>
    </w:sdtContent>
  </w:sdt>
  <w:sdt>
    <w:sdtPr>
      <w:rPr>
        <w:lang w:val="en-GB"/>
      </w:rPr>
      <w:alias w:val="Data"/>
      <w:id w:val="77547044"/>
      <w:placeholder>
        <w:docPart w:val="4F4709E0417A42B4AA962DEBD884EBAC"/>
      </w:placeholder>
      <w:dataBinding w:prefixMappings="xmlns:ns0='http://schemas.microsoft.com/office/2006/coverPageProps'" w:xpath="/ns0:CoverPageProperties[1]/ns0:PublishDate[1]" w:storeItemID="{55AF091B-3C7A-41E3-B477-F2FDAA23CFDA}"/>
      <w:date>
        <w:dateFormat w:val="d MMMM yyyy"/>
        <w:lid w:val="it-IT"/>
        <w:storeMappedDataAs w:val="dateTime"/>
        <w:calendar w:val="gregorian"/>
      </w:date>
    </w:sdtPr>
    <w:sdtContent>
      <w:p w:rsidR="00D04DF3" w:rsidRDefault="00D04DF3">
        <w:pPr>
          <w:pStyle w:val="Intestazione"/>
          <w:pBdr>
            <w:between w:val="single" w:sz="4" w:space="1" w:color="4F81BD" w:themeColor="accent1"/>
          </w:pBdr>
          <w:spacing w:line="276" w:lineRule="auto"/>
          <w:jc w:val="center"/>
        </w:pPr>
        <w:r w:rsidRPr="0017006C">
          <w:rPr>
            <w:lang w:val="en-GB"/>
          </w:rPr>
          <w:t>2009, 15th  May</w:t>
        </w:r>
      </w:p>
    </w:sdtContent>
  </w:sdt>
  <w:p w:rsidR="00D04DF3" w:rsidRDefault="00D04DF3">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DF3" w:rsidRPr="008C6519" w:rsidRDefault="00D04DF3">
    <w:pPr>
      <w:pStyle w:val="Intestazione"/>
      <w:pBdr>
        <w:between w:val="single" w:sz="4" w:space="1" w:color="4F81BD"/>
      </w:pBdr>
      <w:spacing w:line="276" w:lineRule="auto"/>
      <w:jc w:val="center"/>
      <w:rPr>
        <w:sz w:val="18"/>
        <w:szCs w:val="18"/>
        <w:lang w:val="it-IT"/>
      </w:rPr>
    </w:pPr>
    <w:r w:rsidRPr="008C6519">
      <w:rPr>
        <w:sz w:val="18"/>
        <w:szCs w:val="18"/>
        <w:lang w:val="it-IT"/>
      </w:rPr>
      <w:t>Service Integration                                                                                                                  Authors: Balestra, Coccia, Colarullo, Iachini, Qusa</w:t>
    </w:r>
  </w:p>
  <w:p w:rsidR="00D04DF3" w:rsidRPr="002C37E5" w:rsidRDefault="00D04DF3">
    <w:pPr>
      <w:pStyle w:val="Intestazione"/>
      <w:pBdr>
        <w:between w:val="single" w:sz="4" w:space="1" w:color="4F81BD"/>
      </w:pBdr>
      <w:spacing w:line="276" w:lineRule="auto"/>
      <w:jc w:val="center"/>
      <w:rPr>
        <w:lang w:val="en-GB"/>
      </w:rPr>
    </w:pPr>
    <w:r>
      <w:rPr>
        <w:sz w:val="20"/>
        <w:szCs w:val="20"/>
        <w:lang w:val="en-GB"/>
      </w:rPr>
      <w:t>2009, 15</w:t>
    </w:r>
    <w:r w:rsidRPr="002C37E5">
      <w:rPr>
        <w:sz w:val="20"/>
        <w:szCs w:val="20"/>
        <w:lang w:val="en-GB"/>
      </w:rPr>
      <w:t xml:space="preserve">th </w:t>
    </w:r>
    <w:r>
      <w:rPr>
        <w:sz w:val="20"/>
        <w:szCs w:val="20"/>
        <w:lang w:val="en-GB"/>
      </w:rPr>
      <w:t>May</w:t>
    </w:r>
  </w:p>
  <w:p w:rsidR="00D04DF3" w:rsidRDefault="00D04DF3">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DF3" w:rsidRDefault="00D04DF3">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1425"/>
        </w:tabs>
        <w:ind w:left="1425" w:hanging="360"/>
      </w:pPr>
      <w:rPr>
        <w:rFonts w:ascii="Wingdings" w:hAnsi="Wingdings"/>
      </w:rPr>
    </w:lvl>
  </w:abstractNum>
  <w:abstractNum w:abstractNumId="1">
    <w:nsid w:val="00000002"/>
    <w:multiLevelType w:val="singleLevel"/>
    <w:tmpl w:val="00000002"/>
    <w:name w:val="WW8Num5"/>
    <w:lvl w:ilvl="0">
      <w:start w:val="1"/>
      <w:numFmt w:val="bullet"/>
      <w:lvlText w:val=""/>
      <w:lvlJc w:val="left"/>
      <w:pPr>
        <w:tabs>
          <w:tab w:val="num" w:pos="3552"/>
        </w:tabs>
        <w:ind w:left="3552" w:hanging="360"/>
      </w:pPr>
      <w:rPr>
        <w:rFonts w:ascii="Wingdings" w:hAnsi="Wingdings"/>
      </w:rPr>
    </w:lvl>
  </w:abstractNum>
  <w:abstractNum w:abstractNumId="2">
    <w:nsid w:val="00000003"/>
    <w:multiLevelType w:val="singleLevel"/>
    <w:tmpl w:val="00000003"/>
    <w:name w:val="WW8Num8"/>
    <w:lvl w:ilvl="0">
      <w:start w:val="1"/>
      <w:numFmt w:val="bullet"/>
      <w:lvlText w:val=""/>
      <w:lvlJc w:val="left"/>
      <w:pPr>
        <w:tabs>
          <w:tab w:val="num" w:pos="720"/>
        </w:tabs>
        <w:ind w:left="720" w:hanging="360"/>
      </w:pPr>
      <w:rPr>
        <w:rFonts w:ascii="Wingdings" w:hAnsi="Wingdings"/>
        <w:sz w:val="22"/>
      </w:rPr>
    </w:lvl>
  </w:abstractNum>
  <w:abstractNum w:abstractNumId="3">
    <w:nsid w:val="00000004"/>
    <w:multiLevelType w:val="singleLevel"/>
    <w:tmpl w:val="00000004"/>
    <w:name w:val="WW8Num10"/>
    <w:lvl w:ilvl="0">
      <w:start w:val="1"/>
      <w:numFmt w:val="bullet"/>
      <w:lvlText w:val=""/>
      <w:lvlJc w:val="left"/>
      <w:pPr>
        <w:tabs>
          <w:tab w:val="num" w:pos="1068"/>
        </w:tabs>
        <w:ind w:left="1068" w:hanging="360"/>
      </w:pPr>
      <w:rPr>
        <w:rFonts w:ascii="Wingdings" w:hAnsi="Wingdings"/>
      </w:rPr>
    </w:lvl>
  </w:abstractNum>
  <w:abstractNum w:abstractNumId="4">
    <w:nsid w:val="00000005"/>
    <w:multiLevelType w:val="singleLevel"/>
    <w:tmpl w:val="00000005"/>
    <w:name w:val="WW8Num11"/>
    <w:lvl w:ilvl="0">
      <w:start w:val="1"/>
      <w:numFmt w:val="decimal"/>
      <w:lvlText w:val="%1."/>
      <w:lvlJc w:val="left"/>
      <w:pPr>
        <w:tabs>
          <w:tab w:val="num" w:pos="720"/>
        </w:tabs>
        <w:ind w:left="720" w:hanging="360"/>
      </w:pPr>
    </w:lvl>
  </w:abstractNum>
  <w:abstractNum w:abstractNumId="5">
    <w:nsid w:val="00000006"/>
    <w:multiLevelType w:val="singleLevel"/>
    <w:tmpl w:val="00000006"/>
    <w:name w:val="WW8Num18"/>
    <w:lvl w:ilvl="0">
      <w:start w:val="1"/>
      <w:numFmt w:val="bullet"/>
      <w:lvlText w:val=""/>
      <w:lvlJc w:val="left"/>
      <w:pPr>
        <w:tabs>
          <w:tab w:val="num" w:pos="720"/>
        </w:tabs>
        <w:ind w:left="720" w:hanging="360"/>
      </w:pPr>
      <w:rPr>
        <w:rFonts w:ascii="Wingdings" w:hAnsi="Wingdings"/>
      </w:rPr>
    </w:lvl>
  </w:abstractNum>
  <w:abstractNum w:abstractNumId="6">
    <w:nsid w:val="00000007"/>
    <w:multiLevelType w:val="singleLevel"/>
    <w:tmpl w:val="00000007"/>
    <w:name w:val="WW8Num19"/>
    <w:lvl w:ilvl="0">
      <w:start w:val="1"/>
      <w:numFmt w:val="bullet"/>
      <w:lvlText w:val=""/>
      <w:lvlJc w:val="left"/>
      <w:pPr>
        <w:tabs>
          <w:tab w:val="num" w:pos="720"/>
        </w:tabs>
        <w:ind w:left="720" w:hanging="360"/>
      </w:pPr>
      <w:rPr>
        <w:rFonts w:ascii="Wingdings" w:hAnsi="Wingdings"/>
      </w:rPr>
    </w:lvl>
  </w:abstractNum>
  <w:abstractNum w:abstractNumId="7">
    <w:nsid w:val="00000008"/>
    <w:multiLevelType w:val="multilevel"/>
    <w:tmpl w:val="00000008"/>
    <w:name w:val="WW8Num20"/>
    <w:lvl w:ilvl="0">
      <w:start w:val="1"/>
      <w:numFmt w:val="bullet"/>
      <w:lvlText w:val=""/>
      <w:lvlJc w:val="left"/>
      <w:pPr>
        <w:tabs>
          <w:tab w:val="num" w:pos="1068"/>
        </w:tabs>
        <w:ind w:left="1068" w:hanging="360"/>
      </w:pPr>
      <w:rPr>
        <w:rFonts w:ascii="Wingdings" w:hAnsi="Wingdings"/>
      </w:rPr>
    </w:lvl>
    <w:lvl w:ilvl="1">
      <w:start w:val="1"/>
      <w:numFmt w:val="bullet"/>
      <w:lvlText w:val="o"/>
      <w:lvlJc w:val="left"/>
      <w:pPr>
        <w:tabs>
          <w:tab w:val="num" w:pos="1788"/>
        </w:tabs>
        <w:ind w:left="1788" w:hanging="360"/>
      </w:pPr>
      <w:rPr>
        <w:rFonts w:ascii="Courier New" w:hAnsi="Courier New" w:cs="Courier New"/>
      </w:rPr>
    </w:lvl>
    <w:lvl w:ilvl="2">
      <w:start w:val="1"/>
      <w:numFmt w:val="bullet"/>
      <w:lvlText w:val=""/>
      <w:lvlJc w:val="left"/>
      <w:pPr>
        <w:tabs>
          <w:tab w:val="num" w:pos="2508"/>
        </w:tabs>
        <w:ind w:left="2508" w:hanging="360"/>
      </w:pPr>
      <w:rPr>
        <w:rFonts w:ascii="Wingdings" w:hAnsi="Wingdings"/>
      </w:rPr>
    </w:lvl>
    <w:lvl w:ilvl="3">
      <w:start w:val="1"/>
      <w:numFmt w:val="bullet"/>
      <w:lvlText w:val=""/>
      <w:lvlJc w:val="left"/>
      <w:pPr>
        <w:tabs>
          <w:tab w:val="num" w:pos="3228"/>
        </w:tabs>
        <w:ind w:left="3228" w:hanging="360"/>
      </w:pPr>
      <w:rPr>
        <w:rFonts w:ascii="Symbol" w:hAnsi="Symbol"/>
      </w:rPr>
    </w:lvl>
    <w:lvl w:ilvl="4">
      <w:start w:val="1"/>
      <w:numFmt w:val="bullet"/>
      <w:lvlText w:val="o"/>
      <w:lvlJc w:val="left"/>
      <w:pPr>
        <w:tabs>
          <w:tab w:val="num" w:pos="3948"/>
        </w:tabs>
        <w:ind w:left="3948" w:hanging="360"/>
      </w:pPr>
      <w:rPr>
        <w:rFonts w:ascii="Courier New" w:hAnsi="Courier New" w:cs="Courier New"/>
      </w:rPr>
    </w:lvl>
    <w:lvl w:ilvl="5">
      <w:start w:val="1"/>
      <w:numFmt w:val="bullet"/>
      <w:lvlText w:val=""/>
      <w:lvlJc w:val="left"/>
      <w:pPr>
        <w:tabs>
          <w:tab w:val="num" w:pos="4668"/>
        </w:tabs>
        <w:ind w:left="4668" w:hanging="360"/>
      </w:pPr>
      <w:rPr>
        <w:rFonts w:ascii="Wingdings" w:hAnsi="Wingdings"/>
      </w:rPr>
    </w:lvl>
    <w:lvl w:ilvl="6">
      <w:start w:val="1"/>
      <w:numFmt w:val="bullet"/>
      <w:lvlText w:val=""/>
      <w:lvlJc w:val="left"/>
      <w:pPr>
        <w:tabs>
          <w:tab w:val="num" w:pos="5388"/>
        </w:tabs>
        <w:ind w:left="5388" w:hanging="360"/>
      </w:pPr>
      <w:rPr>
        <w:rFonts w:ascii="Symbol" w:hAnsi="Symbol"/>
      </w:rPr>
    </w:lvl>
    <w:lvl w:ilvl="7">
      <w:start w:val="1"/>
      <w:numFmt w:val="bullet"/>
      <w:lvlText w:val="o"/>
      <w:lvlJc w:val="left"/>
      <w:pPr>
        <w:tabs>
          <w:tab w:val="num" w:pos="6108"/>
        </w:tabs>
        <w:ind w:left="6108" w:hanging="360"/>
      </w:pPr>
      <w:rPr>
        <w:rFonts w:ascii="Courier New" w:hAnsi="Courier New" w:cs="Courier New"/>
      </w:rPr>
    </w:lvl>
    <w:lvl w:ilvl="8">
      <w:start w:val="1"/>
      <w:numFmt w:val="bullet"/>
      <w:lvlText w:val=""/>
      <w:lvlJc w:val="left"/>
      <w:pPr>
        <w:tabs>
          <w:tab w:val="num" w:pos="6828"/>
        </w:tabs>
        <w:ind w:left="6828" w:hanging="360"/>
      </w:pPr>
      <w:rPr>
        <w:rFonts w:ascii="Wingdings" w:hAnsi="Wingdings"/>
      </w:rPr>
    </w:lvl>
  </w:abstractNum>
  <w:abstractNum w:abstractNumId="8">
    <w:nsid w:val="00000009"/>
    <w:multiLevelType w:val="singleLevel"/>
    <w:tmpl w:val="00000009"/>
    <w:name w:val="WW8Num22"/>
    <w:lvl w:ilvl="0">
      <w:start w:val="1"/>
      <w:numFmt w:val="bullet"/>
      <w:lvlText w:val=""/>
      <w:lvlJc w:val="left"/>
      <w:pPr>
        <w:tabs>
          <w:tab w:val="num" w:pos="1425"/>
        </w:tabs>
        <w:ind w:left="1425" w:hanging="360"/>
      </w:pPr>
      <w:rPr>
        <w:rFonts w:ascii="Wingdings" w:hAnsi="Wingdings"/>
      </w:rPr>
    </w:lvl>
  </w:abstractNum>
  <w:abstractNum w:abstractNumId="9">
    <w:nsid w:val="0000000A"/>
    <w:multiLevelType w:val="singleLevel"/>
    <w:tmpl w:val="0000000A"/>
    <w:name w:val="WW8Num24"/>
    <w:lvl w:ilvl="0">
      <w:start w:val="1"/>
      <w:numFmt w:val="bullet"/>
      <w:lvlText w:val=""/>
      <w:lvlJc w:val="left"/>
      <w:pPr>
        <w:tabs>
          <w:tab w:val="num" w:pos="720"/>
        </w:tabs>
        <w:ind w:left="720" w:hanging="360"/>
      </w:pPr>
      <w:rPr>
        <w:rFonts w:ascii="Wingdings" w:hAnsi="Wingdings"/>
      </w:rPr>
    </w:lvl>
  </w:abstractNum>
  <w:abstractNum w:abstractNumId="10">
    <w:nsid w:val="0000000B"/>
    <w:multiLevelType w:val="singleLevel"/>
    <w:tmpl w:val="0000000B"/>
    <w:name w:val="WW8Num26"/>
    <w:lvl w:ilvl="0">
      <w:start w:val="1"/>
      <w:numFmt w:val="bullet"/>
      <w:lvlText w:val=""/>
      <w:lvlJc w:val="left"/>
      <w:pPr>
        <w:tabs>
          <w:tab w:val="num" w:pos="1425"/>
        </w:tabs>
        <w:ind w:left="1425" w:hanging="360"/>
      </w:pPr>
      <w:rPr>
        <w:rFonts w:ascii="Wingdings" w:hAnsi="Wingdings"/>
      </w:rPr>
    </w:lvl>
  </w:abstractNum>
  <w:abstractNum w:abstractNumId="11">
    <w:nsid w:val="0000000D"/>
    <w:multiLevelType w:val="singleLevel"/>
    <w:tmpl w:val="0000000D"/>
    <w:name w:val="WW8Num28"/>
    <w:lvl w:ilvl="0">
      <w:start w:val="1"/>
      <w:numFmt w:val="bullet"/>
      <w:lvlText w:val=""/>
      <w:lvlJc w:val="left"/>
      <w:pPr>
        <w:tabs>
          <w:tab w:val="num" w:pos="1426"/>
        </w:tabs>
        <w:ind w:left="1426" w:hanging="360"/>
      </w:pPr>
      <w:rPr>
        <w:rFonts w:ascii="Wingdings" w:hAnsi="Wingdings"/>
      </w:rPr>
    </w:lvl>
  </w:abstractNum>
  <w:abstractNum w:abstractNumId="12">
    <w:nsid w:val="0000000E"/>
    <w:multiLevelType w:val="singleLevel"/>
    <w:tmpl w:val="0000000E"/>
    <w:name w:val="WW8Num30"/>
    <w:lvl w:ilvl="0">
      <w:start w:val="1"/>
      <w:numFmt w:val="decimal"/>
      <w:lvlText w:val="%1."/>
      <w:lvlJc w:val="left"/>
      <w:pPr>
        <w:tabs>
          <w:tab w:val="num" w:pos="720"/>
        </w:tabs>
        <w:ind w:left="720" w:hanging="360"/>
      </w:pPr>
    </w:lvl>
  </w:abstractNum>
  <w:abstractNum w:abstractNumId="13">
    <w:nsid w:val="0000000F"/>
    <w:multiLevelType w:val="singleLevel"/>
    <w:tmpl w:val="0000000F"/>
    <w:name w:val="WW8Num31"/>
    <w:lvl w:ilvl="0">
      <w:start w:val="1"/>
      <w:numFmt w:val="bullet"/>
      <w:lvlText w:val="-"/>
      <w:lvlJc w:val="left"/>
      <w:pPr>
        <w:tabs>
          <w:tab w:val="num" w:pos="780"/>
        </w:tabs>
        <w:ind w:left="780" w:hanging="360"/>
      </w:pPr>
      <w:rPr>
        <w:rFonts w:ascii="Times New Roman" w:hAnsi="Times New Roman" w:cs="Times New Roman"/>
      </w:rPr>
    </w:lvl>
  </w:abstractNum>
  <w:abstractNum w:abstractNumId="14">
    <w:nsid w:val="00000010"/>
    <w:multiLevelType w:val="singleLevel"/>
    <w:tmpl w:val="00000010"/>
    <w:name w:val="WW8Num32"/>
    <w:lvl w:ilvl="0">
      <w:start w:val="1"/>
      <w:numFmt w:val="bullet"/>
      <w:lvlText w:val=""/>
      <w:lvlJc w:val="left"/>
      <w:pPr>
        <w:tabs>
          <w:tab w:val="num" w:pos="1428"/>
        </w:tabs>
        <w:ind w:left="1428" w:hanging="360"/>
      </w:pPr>
      <w:rPr>
        <w:rFonts w:ascii="Wingdings" w:hAnsi="Wingdings"/>
      </w:rPr>
    </w:lvl>
  </w:abstractNum>
  <w:abstractNum w:abstractNumId="15">
    <w:nsid w:val="00000011"/>
    <w:multiLevelType w:val="singleLevel"/>
    <w:tmpl w:val="00000011"/>
    <w:name w:val="WW8Num33"/>
    <w:lvl w:ilvl="0">
      <w:start w:val="1"/>
      <w:numFmt w:val="bullet"/>
      <w:lvlText w:val=""/>
      <w:lvlJc w:val="left"/>
      <w:pPr>
        <w:tabs>
          <w:tab w:val="num" w:pos="1425"/>
        </w:tabs>
        <w:ind w:left="1425" w:hanging="360"/>
      </w:pPr>
      <w:rPr>
        <w:rFonts w:ascii="Wingdings" w:hAnsi="Wingdings"/>
      </w:rPr>
    </w:lvl>
  </w:abstractNum>
  <w:abstractNum w:abstractNumId="16">
    <w:nsid w:val="00000012"/>
    <w:multiLevelType w:val="singleLevel"/>
    <w:tmpl w:val="00000012"/>
    <w:lvl w:ilvl="0">
      <w:numFmt w:val="bullet"/>
      <w:lvlText w:val="-"/>
      <w:lvlJc w:val="left"/>
      <w:pPr>
        <w:tabs>
          <w:tab w:val="num" w:pos="720"/>
        </w:tabs>
        <w:ind w:left="720" w:hanging="360"/>
      </w:pPr>
      <w:rPr>
        <w:rFonts w:ascii="Times New Roman" w:hAnsi="Times New Roman" w:cs="Times New Roman"/>
      </w:rPr>
    </w:lvl>
  </w:abstractNum>
  <w:abstractNum w:abstractNumId="17">
    <w:nsid w:val="1059504C"/>
    <w:multiLevelType w:val="hybridMultilevel"/>
    <w:tmpl w:val="85D22894"/>
    <w:lvl w:ilvl="0" w:tplc="0410000D">
      <w:start w:val="1"/>
      <w:numFmt w:val="bullet"/>
      <w:lvlText w:val=""/>
      <w:lvlJc w:val="left"/>
      <w:pPr>
        <w:ind w:left="765" w:hanging="360"/>
      </w:pPr>
      <w:rPr>
        <w:rFonts w:ascii="Wingdings" w:hAnsi="Wingdings"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18">
    <w:nsid w:val="15D42B25"/>
    <w:multiLevelType w:val="hybridMultilevel"/>
    <w:tmpl w:val="DBE8CC30"/>
    <w:lvl w:ilvl="0" w:tplc="04100005">
      <w:start w:val="1"/>
      <w:numFmt w:val="bullet"/>
      <w:lvlText w:val=""/>
      <w:lvlJc w:val="left"/>
      <w:pPr>
        <w:ind w:left="3552" w:hanging="360"/>
      </w:pPr>
      <w:rPr>
        <w:rFonts w:ascii="Wingdings" w:hAnsi="Wingdings" w:hint="default"/>
      </w:rPr>
    </w:lvl>
    <w:lvl w:ilvl="1" w:tplc="04100003" w:tentative="1">
      <w:start w:val="1"/>
      <w:numFmt w:val="bullet"/>
      <w:lvlText w:val="o"/>
      <w:lvlJc w:val="left"/>
      <w:pPr>
        <w:ind w:left="4272" w:hanging="360"/>
      </w:pPr>
      <w:rPr>
        <w:rFonts w:ascii="Courier New" w:hAnsi="Courier New" w:cs="Courier New" w:hint="default"/>
      </w:rPr>
    </w:lvl>
    <w:lvl w:ilvl="2" w:tplc="04100005" w:tentative="1">
      <w:start w:val="1"/>
      <w:numFmt w:val="bullet"/>
      <w:lvlText w:val=""/>
      <w:lvlJc w:val="left"/>
      <w:pPr>
        <w:ind w:left="4992" w:hanging="360"/>
      </w:pPr>
      <w:rPr>
        <w:rFonts w:ascii="Wingdings" w:hAnsi="Wingdings" w:hint="default"/>
      </w:rPr>
    </w:lvl>
    <w:lvl w:ilvl="3" w:tplc="04100001" w:tentative="1">
      <w:start w:val="1"/>
      <w:numFmt w:val="bullet"/>
      <w:lvlText w:val=""/>
      <w:lvlJc w:val="left"/>
      <w:pPr>
        <w:ind w:left="5712" w:hanging="360"/>
      </w:pPr>
      <w:rPr>
        <w:rFonts w:ascii="Symbol" w:hAnsi="Symbol" w:hint="default"/>
      </w:rPr>
    </w:lvl>
    <w:lvl w:ilvl="4" w:tplc="04100003" w:tentative="1">
      <w:start w:val="1"/>
      <w:numFmt w:val="bullet"/>
      <w:lvlText w:val="o"/>
      <w:lvlJc w:val="left"/>
      <w:pPr>
        <w:ind w:left="6432" w:hanging="360"/>
      </w:pPr>
      <w:rPr>
        <w:rFonts w:ascii="Courier New" w:hAnsi="Courier New" w:cs="Courier New" w:hint="default"/>
      </w:rPr>
    </w:lvl>
    <w:lvl w:ilvl="5" w:tplc="04100005" w:tentative="1">
      <w:start w:val="1"/>
      <w:numFmt w:val="bullet"/>
      <w:lvlText w:val=""/>
      <w:lvlJc w:val="left"/>
      <w:pPr>
        <w:ind w:left="7152" w:hanging="360"/>
      </w:pPr>
      <w:rPr>
        <w:rFonts w:ascii="Wingdings" w:hAnsi="Wingdings" w:hint="default"/>
      </w:rPr>
    </w:lvl>
    <w:lvl w:ilvl="6" w:tplc="04100001" w:tentative="1">
      <w:start w:val="1"/>
      <w:numFmt w:val="bullet"/>
      <w:lvlText w:val=""/>
      <w:lvlJc w:val="left"/>
      <w:pPr>
        <w:ind w:left="7872" w:hanging="360"/>
      </w:pPr>
      <w:rPr>
        <w:rFonts w:ascii="Symbol" w:hAnsi="Symbol" w:hint="default"/>
      </w:rPr>
    </w:lvl>
    <w:lvl w:ilvl="7" w:tplc="04100003" w:tentative="1">
      <w:start w:val="1"/>
      <w:numFmt w:val="bullet"/>
      <w:lvlText w:val="o"/>
      <w:lvlJc w:val="left"/>
      <w:pPr>
        <w:ind w:left="8592" w:hanging="360"/>
      </w:pPr>
      <w:rPr>
        <w:rFonts w:ascii="Courier New" w:hAnsi="Courier New" w:cs="Courier New" w:hint="default"/>
      </w:rPr>
    </w:lvl>
    <w:lvl w:ilvl="8" w:tplc="04100005" w:tentative="1">
      <w:start w:val="1"/>
      <w:numFmt w:val="bullet"/>
      <w:lvlText w:val=""/>
      <w:lvlJc w:val="left"/>
      <w:pPr>
        <w:ind w:left="9312" w:hanging="360"/>
      </w:pPr>
      <w:rPr>
        <w:rFonts w:ascii="Wingdings" w:hAnsi="Wingdings" w:hint="default"/>
      </w:rPr>
    </w:lvl>
  </w:abstractNum>
  <w:abstractNum w:abstractNumId="19">
    <w:nsid w:val="169E64A2"/>
    <w:multiLevelType w:val="hybridMultilevel"/>
    <w:tmpl w:val="BAD65238"/>
    <w:lvl w:ilvl="0" w:tplc="0410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1D40517C"/>
    <w:multiLevelType w:val="hybridMultilevel"/>
    <w:tmpl w:val="8ECEF19A"/>
    <w:lvl w:ilvl="0" w:tplc="0410000D">
      <w:start w:val="1"/>
      <w:numFmt w:val="bullet"/>
      <w:lvlText w:val=""/>
      <w:lvlJc w:val="left"/>
      <w:pPr>
        <w:ind w:left="720" w:hanging="360"/>
      </w:pPr>
      <w:rPr>
        <w:rFonts w:ascii="Wingdings" w:hAnsi="Wingdings"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25B72973"/>
    <w:multiLevelType w:val="hybridMultilevel"/>
    <w:tmpl w:val="2214C5C2"/>
    <w:lvl w:ilvl="0" w:tplc="0410000D">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2">
    <w:nsid w:val="53006AC6"/>
    <w:multiLevelType w:val="hybridMultilevel"/>
    <w:tmpl w:val="F96C519C"/>
    <w:lvl w:ilvl="0" w:tplc="0410000D">
      <w:start w:val="1"/>
      <w:numFmt w:val="bullet"/>
      <w:lvlText w:val=""/>
      <w:lvlJc w:val="left"/>
      <w:pPr>
        <w:ind w:left="1068" w:hanging="360"/>
      </w:pPr>
      <w:rPr>
        <w:rFonts w:ascii="Wingdings" w:hAnsi="Wingdings" w:hint="default"/>
      </w:rPr>
    </w:lvl>
    <w:lvl w:ilvl="1" w:tplc="04100003">
      <w:start w:val="1"/>
      <w:numFmt w:val="bullet"/>
      <w:lvlText w:val="o"/>
      <w:lvlJc w:val="left"/>
      <w:pPr>
        <w:ind w:left="1788" w:hanging="360"/>
      </w:pPr>
      <w:rPr>
        <w:rFonts w:ascii="Courier New" w:hAnsi="Courier New" w:cs="Courier New" w:hint="default"/>
      </w:rPr>
    </w:lvl>
    <w:lvl w:ilvl="2" w:tplc="04100005">
      <w:start w:val="1"/>
      <w:numFmt w:val="bullet"/>
      <w:lvlText w:val=""/>
      <w:lvlJc w:val="left"/>
      <w:pPr>
        <w:ind w:left="2508" w:hanging="360"/>
      </w:pPr>
      <w:rPr>
        <w:rFonts w:ascii="Wingdings" w:hAnsi="Wingdings" w:hint="default"/>
      </w:rPr>
    </w:lvl>
    <w:lvl w:ilvl="3" w:tplc="04100001">
      <w:start w:val="1"/>
      <w:numFmt w:val="bullet"/>
      <w:lvlText w:val=""/>
      <w:lvlJc w:val="left"/>
      <w:pPr>
        <w:ind w:left="3228" w:hanging="360"/>
      </w:pPr>
      <w:rPr>
        <w:rFonts w:ascii="Symbol" w:hAnsi="Symbol" w:hint="default"/>
      </w:rPr>
    </w:lvl>
    <w:lvl w:ilvl="4" w:tplc="04100003">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3">
    <w:nsid w:val="55D940B0"/>
    <w:multiLevelType w:val="hybridMultilevel"/>
    <w:tmpl w:val="A888FB06"/>
    <w:lvl w:ilvl="0" w:tplc="0410000D">
      <w:start w:val="1"/>
      <w:numFmt w:val="bullet"/>
      <w:lvlText w:val=""/>
      <w:lvlJc w:val="left"/>
      <w:pPr>
        <w:ind w:left="1069" w:hanging="360"/>
      </w:pPr>
      <w:rPr>
        <w:rFonts w:ascii="Wingdings" w:hAnsi="Wingdings"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4">
    <w:nsid w:val="5B3A167A"/>
    <w:multiLevelType w:val="hybridMultilevel"/>
    <w:tmpl w:val="116A69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38F2F3D"/>
    <w:multiLevelType w:val="hybridMultilevel"/>
    <w:tmpl w:val="F934CBD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nsid w:val="655C3FC8"/>
    <w:multiLevelType w:val="hybridMultilevel"/>
    <w:tmpl w:val="2A3A7514"/>
    <w:lvl w:ilvl="0" w:tplc="0410000D">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7">
    <w:nsid w:val="76D8085D"/>
    <w:multiLevelType w:val="hybridMultilevel"/>
    <w:tmpl w:val="A37EB942"/>
    <w:lvl w:ilvl="0" w:tplc="00000006">
      <w:start w:val="1"/>
      <w:numFmt w:val="bullet"/>
      <w:lvlText w:val=""/>
      <w:lvlJc w:val="left"/>
      <w:pPr>
        <w:tabs>
          <w:tab w:val="num" w:pos="720"/>
        </w:tabs>
        <w:ind w:left="720" w:hanging="360"/>
      </w:pPr>
      <w:rPr>
        <w:rFonts w:ascii="Wingdings" w:hAnsi="Wingdings"/>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nsid w:val="788A1B37"/>
    <w:multiLevelType w:val="hybridMultilevel"/>
    <w:tmpl w:val="7646E73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27"/>
  </w:num>
  <w:num w:numId="24">
    <w:abstractNumId w:val="23"/>
  </w:num>
  <w:num w:numId="25">
    <w:abstractNumId w:val="24"/>
  </w:num>
  <w:num w:numId="26">
    <w:abstractNumId w:val="19"/>
  </w:num>
  <w:num w:numId="2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28"/>
  </w:num>
  <w:num w:numId="30">
    <w:abstractNumId w:val="17"/>
  </w:num>
  <w:num w:numId="31">
    <w:abstractNumId w:val="25"/>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8" w:nlCheck="1" w:checkStyle="1"/>
  <w:activeWritingStyle w:appName="MSWord" w:lang="en-GB" w:vendorID="64" w:dllVersion="131078" w:nlCheck="1" w:checkStyle="1"/>
  <w:defaultTabStop w:val="709"/>
  <w:hyphenationZone w:val="283"/>
  <w:drawingGridHorizontalSpacing w:val="110"/>
  <w:displayHorizontalDrawingGridEvery w:val="2"/>
  <w:characterSpacingControl w:val="doNotCompress"/>
  <w:hdrShapeDefaults>
    <o:shapedefaults v:ext="edit" spidmax="65538"/>
  </w:hdrShapeDefaults>
  <w:footnotePr>
    <w:footnote w:id="0"/>
    <w:footnote w:id="1"/>
  </w:footnotePr>
  <w:endnotePr>
    <w:endnote w:id="0"/>
    <w:endnote w:id="1"/>
  </w:endnotePr>
  <w:compat/>
  <w:rsids>
    <w:rsidRoot w:val="006C0E6C"/>
    <w:rsid w:val="00010F43"/>
    <w:rsid w:val="00011D75"/>
    <w:rsid w:val="00012BF7"/>
    <w:rsid w:val="00013515"/>
    <w:rsid w:val="0001450E"/>
    <w:rsid w:val="00014776"/>
    <w:rsid w:val="000156DD"/>
    <w:rsid w:val="000165F3"/>
    <w:rsid w:val="0001785D"/>
    <w:rsid w:val="000209BD"/>
    <w:rsid w:val="00021598"/>
    <w:rsid w:val="00024457"/>
    <w:rsid w:val="00030FFE"/>
    <w:rsid w:val="00031192"/>
    <w:rsid w:val="00032168"/>
    <w:rsid w:val="00035939"/>
    <w:rsid w:val="00045158"/>
    <w:rsid w:val="00047564"/>
    <w:rsid w:val="00055101"/>
    <w:rsid w:val="000554DA"/>
    <w:rsid w:val="00056CC6"/>
    <w:rsid w:val="00066759"/>
    <w:rsid w:val="000679BA"/>
    <w:rsid w:val="000714FF"/>
    <w:rsid w:val="00071D33"/>
    <w:rsid w:val="00072551"/>
    <w:rsid w:val="00077729"/>
    <w:rsid w:val="00077DE7"/>
    <w:rsid w:val="00084525"/>
    <w:rsid w:val="00090E9F"/>
    <w:rsid w:val="00091920"/>
    <w:rsid w:val="00092ECE"/>
    <w:rsid w:val="0009510A"/>
    <w:rsid w:val="00097E33"/>
    <w:rsid w:val="00097F7D"/>
    <w:rsid w:val="000A1CB1"/>
    <w:rsid w:val="000A5282"/>
    <w:rsid w:val="000A6DCD"/>
    <w:rsid w:val="000A74AA"/>
    <w:rsid w:val="000B175B"/>
    <w:rsid w:val="000B2481"/>
    <w:rsid w:val="000B6503"/>
    <w:rsid w:val="000B71C3"/>
    <w:rsid w:val="000B7292"/>
    <w:rsid w:val="000C2619"/>
    <w:rsid w:val="000D0D5F"/>
    <w:rsid w:val="000D1AE5"/>
    <w:rsid w:val="000D2C14"/>
    <w:rsid w:val="000D4B9F"/>
    <w:rsid w:val="000D6172"/>
    <w:rsid w:val="000E24DB"/>
    <w:rsid w:val="000E2CD9"/>
    <w:rsid w:val="000F217F"/>
    <w:rsid w:val="000F4659"/>
    <w:rsid w:val="001144C2"/>
    <w:rsid w:val="00126B35"/>
    <w:rsid w:val="00141C84"/>
    <w:rsid w:val="00146B91"/>
    <w:rsid w:val="001511E0"/>
    <w:rsid w:val="00152DAE"/>
    <w:rsid w:val="001578F4"/>
    <w:rsid w:val="00157AB4"/>
    <w:rsid w:val="0017006C"/>
    <w:rsid w:val="001708BC"/>
    <w:rsid w:val="0017207E"/>
    <w:rsid w:val="001726AB"/>
    <w:rsid w:val="0018203B"/>
    <w:rsid w:val="00184117"/>
    <w:rsid w:val="001872DE"/>
    <w:rsid w:val="00187480"/>
    <w:rsid w:val="001876E4"/>
    <w:rsid w:val="001928E5"/>
    <w:rsid w:val="00195C2D"/>
    <w:rsid w:val="001A0F44"/>
    <w:rsid w:val="001A20F2"/>
    <w:rsid w:val="001A3CF7"/>
    <w:rsid w:val="001A47C4"/>
    <w:rsid w:val="001A52A4"/>
    <w:rsid w:val="001A5BAC"/>
    <w:rsid w:val="001B31E8"/>
    <w:rsid w:val="001B59C6"/>
    <w:rsid w:val="001C0EE7"/>
    <w:rsid w:val="001C5579"/>
    <w:rsid w:val="001D043D"/>
    <w:rsid w:val="001D0811"/>
    <w:rsid w:val="001D418F"/>
    <w:rsid w:val="001D4822"/>
    <w:rsid w:val="001D6EE4"/>
    <w:rsid w:val="001E2C35"/>
    <w:rsid w:val="001E4440"/>
    <w:rsid w:val="001E5F79"/>
    <w:rsid w:val="001F1315"/>
    <w:rsid w:val="001F3027"/>
    <w:rsid w:val="001F4823"/>
    <w:rsid w:val="001F4938"/>
    <w:rsid w:val="001F6BB7"/>
    <w:rsid w:val="001F74F1"/>
    <w:rsid w:val="00200137"/>
    <w:rsid w:val="00203411"/>
    <w:rsid w:val="002049D5"/>
    <w:rsid w:val="00205656"/>
    <w:rsid w:val="00205AB8"/>
    <w:rsid w:val="00211879"/>
    <w:rsid w:val="00215401"/>
    <w:rsid w:val="00220B20"/>
    <w:rsid w:val="00222098"/>
    <w:rsid w:val="00225A93"/>
    <w:rsid w:val="00226AB3"/>
    <w:rsid w:val="0022776A"/>
    <w:rsid w:val="00232994"/>
    <w:rsid w:val="00234C06"/>
    <w:rsid w:val="00240019"/>
    <w:rsid w:val="0024287F"/>
    <w:rsid w:val="002441BD"/>
    <w:rsid w:val="00245FDD"/>
    <w:rsid w:val="0024681B"/>
    <w:rsid w:val="002526BA"/>
    <w:rsid w:val="00253C07"/>
    <w:rsid w:val="00253D73"/>
    <w:rsid w:val="00257C90"/>
    <w:rsid w:val="00264BA8"/>
    <w:rsid w:val="0027061E"/>
    <w:rsid w:val="00271BB7"/>
    <w:rsid w:val="002962BE"/>
    <w:rsid w:val="0029745C"/>
    <w:rsid w:val="002B1E56"/>
    <w:rsid w:val="002C098B"/>
    <w:rsid w:val="002C1343"/>
    <w:rsid w:val="002C1679"/>
    <w:rsid w:val="002C37E5"/>
    <w:rsid w:val="002C4EBC"/>
    <w:rsid w:val="002C5AA4"/>
    <w:rsid w:val="002C6B05"/>
    <w:rsid w:val="002D022B"/>
    <w:rsid w:val="002D0CD4"/>
    <w:rsid w:val="002D6890"/>
    <w:rsid w:val="002D720D"/>
    <w:rsid w:val="002E0C80"/>
    <w:rsid w:val="002E2EDB"/>
    <w:rsid w:val="002E7C81"/>
    <w:rsid w:val="002F083F"/>
    <w:rsid w:val="002F16DA"/>
    <w:rsid w:val="002F6A91"/>
    <w:rsid w:val="002F7778"/>
    <w:rsid w:val="00300541"/>
    <w:rsid w:val="00302DBE"/>
    <w:rsid w:val="00304CB4"/>
    <w:rsid w:val="003152ED"/>
    <w:rsid w:val="00327F05"/>
    <w:rsid w:val="003319B4"/>
    <w:rsid w:val="00334468"/>
    <w:rsid w:val="003407AA"/>
    <w:rsid w:val="00340CDB"/>
    <w:rsid w:val="00344262"/>
    <w:rsid w:val="00352941"/>
    <w:rsid w:val="00353712"/>
    <w:rsid w:val="00356FDB"/>
    <w:rsid w:val="00357FFB"/>
    <w:rsid w:val="0036329D"/>
    <w:rsid w:val="00363C57"/>
    <w:rsid w:val="0036439C"/>
    <w:rsid w:val="0036658E"/>
    <w:rsid w:val="00371497"/>
    <w:rsid w:val="00371BE3"/>
    <w:rsid w:val="00374335"/>
    <w:rsid w:val="00377942"/>
    <w:rsid w:val="00381E83"/>
    <w:rsid w:val="003842FF"/>
    <w:rsid w:val="00384F88"/>
    <w:rsid w:val="00386992"/>
    <w:rsid w:val="00387C51"/>
    <w:rsid w:val="00387EA0"/>
    <w:rsid w:val="003923D9"/>
    <w:rsid w:val="003926AD"/>
    <w:rsid w:val="00392D5E"/>
    <w:rsid w:val="00394570"/>
    <w:rsid w:val="00394DB0"/>
    <w:rsid w:val="00394EBB"/>
    <w:rsid w:val="003A188A"/>
    <w:rsid w:val="003A1A36"/>
    <w:rsid w:val="003A5007"/>
    <w:rsid w:val="003A5FF2"/>
    <w:rsid w:val="003A6092"/>
    <w:rsid w:val="003B06A3"/>
    <w:rsid w:val="003B5DFB"/>
    <w:rsid w:val="003B715F"/>
    <w:rsid w:val="003C5A98"/>
    <w:rsid w:val="003D2332"/>
    <w:rsid w:val="003D53D7"/>
    <w:rsid w:val="003E3C9D"/>
    <w:rsid w:val="003E4353"/>
    <w:rsid w:val="003E76C5"/>
    <w:rsid w:val="003F5329"/>
    <w:rsid w:val="003F547E"/>
    <w:rsid w:val="004064EE"/>
    <w:rsid w:val="00412899"/>
    <w:rsid w:val="00415A6E"/>
    <w:rsid w:val="00423F14"/>
    <w:rsid w:val="0042403B"/>
    <w:rsid w:val="0042498D"/>
    <w:rsid w:val="004254AA"/>
    <w:rsid w:val="0042675B"/>
    <w:rsid w:val="0042695D"/>
    <w:rsid w:val="00437B38"/>
    <w:rsid w:val="0044018E"/>
    <w:rsid w:val="0044065D"/>
    <w:rsid w:val="00443047"/>
    <w:rsid w:val="004449C0"/>
    <w:rsid w:val="00444F87"/>
    <w:rsid w:val="00451FA0"/>
    <w:rsid w:val="00453A02"/>
    <w:rsid w:val="00457EFA"/>
    <w:rsid w:val="00462FA2"/>
    <w:rsid w:val="00463700"/>
    <w:rsid w:val="00464277"/>
    <w:rsid w:val="004653D2"/>
    <w:rsid w:val="00466841"/>
    <w:rsid w:val="00466A84"/>
    <w:rsid w:val="004725E3"/>
    <w:rsid w:val="00476BF4"/>
    <w:rsid w:val="004774BC"/>
    <w:rsid w:val="00477A6A"/>
    <w:rsid w:val="00485454"/>
    <w:rsid w:val="0048646D"/>
    <w:rsid w:val="00486EA8"/>
    <w:rsid w:val="004950A9"/>
    <w:rsid w:val="00496BC1"/>
    <w:rsid w:val="004A19F3"/>
    <w:rsid w:val="004A2680"/>
    <w:rsid w:val="004A3A4B"/>
    <w:rsid w:val="004B09B2"/>
    <w:rsid w:val="004B2DDB"/>
    <w:rsid w:val="004C3547"/>
    <w:rsid w:val="004C4F5B"/>
    <w:rsid w:val="004C75DA"/>
    <w:rsid w:val="004D1FFB"/>
    <w:rsid w:val="004D28FD"/>
    <w:rsid w:val="004D394E"/>
    <w:rsid w:val="004E7D04"/>
    <w:rsid w:val="004F2289"/>
    <w:rsid w:val="004F2B0F"/>
    <w:rsid w:val="005110D4"/>
    <w:rsid w:val="005146FB"/>
    <w:rsid w:val="00517C57"/>
    <w:rsid w:val="00520DA9"/>
    <w:rsid w:val="00523AE4"/>
    <w:rsid w:val="00523B3E"/>
    <w:rsid w:val="00525A35"/>
    <w:rsid w:val="00526722"/>
    <w:rsid w:val="0052735F"/>
    <w:rsid w:val="0053001A"/>
    <w:rsid w:val="00533DC9"/>
    <w:rsid w:val="0054204A"/>
    <w:rsid w:val="00545523"/>
    <w:rsid w:val="005477BF"/>
    <w:rsid w:val="00547EDD"/>
    <w:rsid w:val="005502C8"/>
    <w:rsid w:val="005537EE"/>
    <w:rsid w:val="00553E66"/>
    <w:rsid w:val="005545ED"/>
    <w:rsid w:val="00554C52"/>
    <w:rsid w:val="00554F97"/>
    <w:rsid w:val="0055559C"/>
    <w:rsid w:val="00560C73"/>
    <w:rsid w:val="00565812"/>
    <w:rsid w:val="00566A33"/>
    <w:rsid w:val="00574D84"/>
    <w:rsid w:val="0057513B"/>
    <w:rsid w:val="00576082"/>
    <w:rsid w:val="0058003F"/>
    <w:rsid w:val="005836EB"/>
    <w:rsid w:val="00583E9B"/>
    <w:rsid w:val="00585A87"/>
    <w:rsid w:val="00587B19"/>
    <w:rsid w:val="005921F9"/>
    <w:rsid w:val="0059365E"/>
    <w:rsid w:val="00596367"/>
    <w:rsid w:val="005A189A"/>
    <w:rsid w:val="005A5B41"/>
    <w:rsid w:val="005A7602"/>
    <w:rsid w:val="005B0C6B"/>
    <w:rsid w:val="005B1409"/>
    <w:rsid w:val="005B5AB2"/>
    <w:rsid w:val="005B79D1"/>
    <w:rsid w:val="005B7BA2"/>
    <w:rsid w:val="005C1559"/>
    <w:rsid w:val="005C3368"/>
    <w:rsid w:val="005D21FB"/>
    <w:rsid w:val="005E07AA"/>
    <w:rsid w:val="005E1182"/>
    <w:rsid w:val="005E3B1D"/>
    <w:rsid w:val="005E3D4F"/>
    <w:rsid w:val="005E64FC"/>
    <w:rsid w:val="005F53C1"/>
    <w:rsid w:val="005F53D7"/>
    <w:rsid w:val="005F7323"/>
    <w:rsid w:val="0060364A"/>
    <w:rsid w:val="00603D0F"/>
    <w:rsid w:val="00606256"/>
    <w:rsid w:val="00606DE8"/>
    <w:rsid w:val="00614D37"/>
    <w:rsid w:val="006207E0"/>
    <w:rsid w:val="00623EB4"/>
    <w:rsid w:val="006245AD"/>
    <w:rsid w:val="00626685"/>
    <w:rsid w:val="0063037A"/>
    <w:rsid w:val="00633554"/>
    <w:rsid w:val="006346C5"/>
    <w:rsid w:val="0063781C"/>
    <w:rsid w:val="006424A8"/>
    <w:rsid w:val="0064281C"/>
    <w:rsid w:val="0064495E"/>
    <w:rsid w:val="00646C70"/>
    <w:rsid w:val="006474A6"/>
    <w:rsid w:val="00651033"/>
    <w:rsid w:val="00657821"/>
    <w:rsid w:val="00660630"/>
    <w:rsid w:val="006620AA"/>
    <w:rsid w:val="00665D30"/>
    <w:rsid w:val="00666CC8"/>
    <w:rsid w:val="00667184"/>
    <w:rsid w:val="0067499D"/>
    <w:rsid w:val="0067526B"/>
    <w:rsid w:val="006801CB"/>
    <w:rsid w:val="006835BD"/>
    <w:rsid w:val="0068381D"/>
    <w:rsid w:val="00684722"/>
    <w:rsid w:val="00686634"/>
    <w:rsid w:val="00687F90"/>
    <w:rsid w:val="006907D4"/>
    <w:rsid w:val="00690A83"/>
    <w:rsid w:val="00690A94"/>
    <w:rsid w:val="00691358"/>
    <w:rsid w:val="00691A2E"/>
    <w:rsid w:val="006A2FB5"/>
    <w:rsid w:val="006A410F"/>
    <w:rsid w:val="006A46B2"/>
    <w:rsid w:val="006A5BE9"/>
    <w:rsid w:val="006A7C69"/>
    <w:rsid w:val="006B03C6"/>
    <w:rsid w:val="006B1485"/>
    <w:rsid w:val="006B4FDE"/>
    <w:rsid w:val="006B74BB"/>
    <w:rsid w:val="006B7FD8"/>
    <w:rsid w:val="006C0E6C"/>
    <w:rsid w:val="006C3761"/>
    <w:rsid w:val="006C4658"/>
    <w:rsid w:val="006C5E19"/>
    <w:rsid w:val="006D0C40"/>
    <w:rsid w:val="006D7A6D"/>
    <w:rsid w:val="006E2A5A"/>
    <w:rsid w:val="006E47D6"/>
    <w:rsid w:val="006E7371"/>
    <w:rsid w:val="006F331B"/>
    <w:rsid w:val="00702391"/>
    <w:rsid w:val="00702A1F"/>
    <w:rsid w:val="007107A7"/>
    <w:rsid w:val="00712241"/>
    <w:rsid w:val="00714DE5"/>
    <w:rsid w:val="00716C07"/>
    <w:rsid w:val="00716FA2"/>
    <w:rsid w:val="00723278"/>
    <w:rsid w:val="00723565"/>
    <w:rsid w:val="007237D5"/>
    <w:rsid w:val="00724403"/>
    <w:rsid w:val="0072540F"/>
    <w:rsid w:val="007345BC"/>
    <w:rsid w:val="00734692"/>
    <w:rsid w:val="00735D86"/>
    <w:rsid w:val="00736BBE"/>
    <w:rsid w:val="00740520"/>
    <w:rsid w:val="00744095"/>
    <w:rsid w:val="00744214"/>
    <w:rsid w:val="00757220"/>
    <w:rsid w:val="00762082"/>
    <w:rsid w:val="00767E6F"/>
    <w:rsid w:val="00773D25"/>
    <w:rsid w:val="0078285A"/>
    <w:rsid w:val="00785C73"/>
    <w:rsid w:val="00787545"/>
    <w:rsid w:val="007922FA"/>
    <w:rsid w:val="00795125"/>
    <w:rsid w:val="007A092B"/>
    <w:rsid w:val="007A0988"/>
    <w:rsid w:val="007A211A"/>
    <w:rsid w:val="007A2D73"/>
    <w:rsid w:val="007A3595"/>
    <w:rsid w:val="007A50AE"/>
    <w:rsid w:val="007B012B"/>
    <w:rsid w:val="007B0CA1"/>
    <w:rsid w:val="007C1F11"/>
    <w:rsid w:val="007D17FF"/>
    <w:rsid w:val="007D494A"/>
    <w:rsid w:val="007D5681"/>
    <w:rsid w:val="007D5D6C"/>
    <w:rsid w:val="007D77F3"/>
    <w:rsid w:val="007E689D"/>
    <w:rsid w:val="007F307F"/>
    <w:rsid w:val="007F7BE1"/>
    <w:rsid w:val="007F7F57"/>
    <w:rsid w:val="00801FF9"/>
    <w:rsid w:val="0080275E"/>
    <w:rsid w:val="0081067D"/>
    <w:rsid w:val="00811A03"/>
    <w:rsid w:val="00814F0F"/>
    <w:rsid w:val="00817F3C"/>
    <w:rsid w:val="0082230C"/>
    <w:rsid w:val="00823C11"/>
    <w:rsid w:val="00824121"/>
    <w:rsid w:val="00834C00"/>
    <w:rsid w:val="00837403"/>
    <w:rsid w:val="00844D03"/>
    <w:rsid w:val="00845344"/>
    <w:rsid w:val="00847969"/>
    <w:rsid w:val="00853518"/>
    <w:rsid w:val="008554AB"/>
    <w:rsid w:val="00861F9F"/>
    <w:rsid w:val="00866F25"/>
    <w:rsid w:val="00871F60"/>
    <w:rsid w:val="00872303"/>
    <w:rsid w:val="00872395"/>
    <w:rsid w:val="008743EE"/>
    <w:rsid w:val="008768F3"/>
    <w:rsid w:val="00877603"/>
    <w:rsid w:val="00881EA7"/>
    <w:rsid w:val="00890862"/>
    <w:rsid w:val="008923D3"/>
    <w:rsid w:val="008A047C"/>
    <w:rsid w:val="008B2D8C"/>
    <w:rsid w:val="008B3CEF"/>
    <w:rsid w:val="008B4ECC"/>
    <w:rsid w:val="008B6C5A"/>
    <w:rsid w:val="008C039A"/>
    <w:rsid w:val="008C6519"/>
    <w:rsid w:val="008C67FE"/>
    <w:rsid w:val="008C700C"/>
    <w:rsid w:val="008C7E3D"/>
    <w:rsid w:val="008D2B9D"/>
    <w:rsid w:val="008D48A0"/>
    <w:rsid w:val="008D49DC"/>
    <w:rsid w:val="008D5A5F"/>
    <w:rsid w:val="008D630D"/>
    <w:rsid w:val="008D7899"/>
    <w:rsid w:val="008E33BB"/>
    <w:rsid w:val="008E3AAA"/>
    <w:rsid w:val="008E43F8"/>
    <w:rsid w:val="008E4FF2"/>
    <w:rsid w:val="008E62C5"/>
    <w:rsid w:val="008E7381"/>
    <w:rsid w:val="008F3452"/>
    <w:rsid w:val="008F43A7"/>
    <w:rsid w:val="00900103"/>
    <w:rsid w:val="00902E43"/>
    <w:rsid w:val="00902E7C"/>
    <w:rsid w:val="00904453"/>
    <w:rsid w:val="0090487C"/>
    <w:rsid w:val="0091150A"/>
    <w:rsid w:val="00913C6D"/>
    <w:rsid w:val="009168C5"/>
    <w:rsid w:val="009174D1"/>
    <w:rsid w:val="0092022B"/>
    <w:rsid w:val="00922D3E"/>
    <w:rsid w:val="00923526"/>
    <w:rsid w:val="00924A67"/>
    <w:rsid w:val="00924C4B"/>
    <w:rsid w:val="009335BE"/>
    <w:rsid w:val="00934862"/>
    <w:rsid w:val="00937853"/>
    <w:rsid w:val="00943002"/>
    <w:rsid w:val="009458F6"/>
    <w:rsid w:val="00946CB1"/>
    <w:rsid w:val="00961F33"/>
    <w:rsid w:val="00962F50"/>
    <w:rsid w:val="009660BD"/>
    <w:rsid w:val="00966469"/>
    <w:rsid w:val="00973463"/>
    <w:rsid w:val="0097449A"/>
    <w:rsid w:val="009744D5"/>
    <w:rsid w:val="00975B77"/>
    <w:rsid w:val="00980A05"/>
    <w:rsid w:val="00982049"/>
    <w:rsid w:val="00985228"/>
    <w:rsid w:val="00985E31"/>
    <w:rsid w:val="00986070"/>
    <w:rsid w:val="009865F6"/>
    <w:rsid w:val="009908A5"/>
    <w:rsid w:val="009915B6"/>
    <w:rsid w:val="00992BAA"/>
    <w:rsid w:val="00993E04"/>
    <w:rsid w:val="00994FE9"/>
    <w:rsid w:val="00996E48"/>
    <w:rsid w:val="009A119E"/>
    <w:rsid w:val="009A1E5E"/>
    <w:rsid w:val="009A3C53"/>
    <w:rsid w:val="009A5EB4"/>
    <w:rsid w:val="009B2EB8"/>
    <w:rsid w:val="009B6748"/>
    <w:rsid w:val="009B6DD7"/>
    <w:rsid w:val="009B7EDC"/>
    <w:rsid w:val="009C058D"/>
    <w:rsid w:val="009C3C3A"/>
    <w:rsid w:val="009C5504"/>
    <w:rsid w:val="009C7D38"/>
    <w:rsid w:val="009D0EA6"/>
    <w:rsid w:val="009D30B5"/>
    <w:rsid w:val="009E2721"/>
    <w:rsid w:val="009E2E11"/>
    <w:rsid w:val="009E4181"/>
    <w:rsid w:val="009E4DBF"/>
    <w:rsid w:val="009E63C3"/>
    <w:rsid w:val="009F0F3B"/>
    <w:rsid w:val="009F1C97"/>
    <w:rsid w:val="009F47A6"/>
    <w:rsid w:val="009F7D9D"/>
    <w:rsid w:val="00A047FC"/>
    <w:rsid w:val="00A05084"/>
    <w:rsid w:val="00A129F1"/>
    <w:rsid w:val="00A14016"/>
    <w:rsid w:val="00A15F86"/>
    <w:rsid w:val="00A16F4F"/>
    <w:rsid w:val="00A20A9B"/>
    <w:rsid w:val="00A27FF8"/>
    <w:rsid w:val="00A335B8"/>
    <w:rsid w:val="00A34537"/>
    <w:rsid w:val="00A37793"/>
    <w:rsid w:val="00A415B8"/>
    <w:rsid w:val="00A41E09"/>
    <w:rsid w:val="00A46597"/>
    <w:rsid w:val="00A50583"/>
    <w:rsid w:val="00A51221"/>
    <w:rsid w:val="00A537E7"/>
    <w:rsid w:val="00A559F8"/>
    <w:rsid w:val="00A601C2"/>
    <w:rsid w:val="00A605B8"/>
    <w:rsid w:val="00A607C9"/>
    <w:rsid w:val="00A6236F"/>
    <w:rsid w:val="00A64774"/>
    <w:rsid w:val="00A71813"/>
    <w:rsid w:val="00A723B8"/>
    <w:rsid w:val="00A723CC"/>
    <w:rsid w:val="00A72F99"/>
    <w:rsid w:val="00A7343C"/>
    <w:rsid w:val="00A73FF2"/>
    <w:rsid w:val="00A74710"/>
    <w:rsid w:val="00A830E7"/>
    <w:rsid w:val="00A83414"/>
    <w:rsid w:val="00A83D48"/>
    <w:rsid w:val="00A8546D"/>
    <w:rsid w:val="00A87539"/>
    <w:rsid w:val="00A92C45"/>
    <w:rsid w:val="00A93ECC"/>
    <w:rsid w:val="00AA10AB"/>
    <w:rsid w:val="00AA1D3C"/>
    <w:rsid w:val="00AA5CB0"/>
    <w:rsid w:val="00AA6D85"/>
    <w:rsid w:val="00AB1D29"/>
    <w:rsid w:val="00AC174E"/>
    <w:rsid w:val="00AC2624"/>
    <w:rsid w:val="00AC7473"/>
    <w:rsid w:val="00AC7932"/>
    <w:rsid w:val="00AD082B"/>
    <w:rsid w:val="00AD2F3A"/>
    <w:rsid w:val="00AD3032"/>
    <w:rsid w:val="00AD449A"/>
    <w:rsid w:val="00AD52E9"/>
    <w:rsid w:val="00AE1E28"/>
    <w:rsid w:val="00AE4E8D"/>
    <w:rsid w:val="00AE5C6C"/>
    <w:rsid w:val="00AE7B9D"/>
    <w:rsid w:val="00AF0D37"/>
    <w:rsid w:val="00AF2B1A"/>
    <w:rsid w:val="00B01AD2"/>
    <w:rsid w:val="00B02D86"/>
    <w:rsid w:val="00B053C5"/>
    <w:rsid w:val="00B128DD"/>
    <w:rsid w:val="00B14482"/>
    <w:rsid w:val="00B1462F"/>
    <w:rsid w:val="00B16B0A"/>
    <w:rsid w:val="00B173B7"/>
    <w:rsid w:val="00B20FD4"/>
    <w:rsid w:val="00B21086"/>
    <w:rsid w:val="00B2462C"/>
    <w:rsid w:val="00B24741"/>
    <w:rsid w:val="00B3015B"/>
    <w:rsid w:val="00B3097C"/>
    <w:rsid w:val="00B346BA"/>
    <w:rsid w:val="00B3633A"/>
    <w:rsid w:val="00B37508"/>
    <w:rsid w:val="00B41C52"/>
    <w:rsid w:val="00B438D9"/>
    <w:rsid w:val="00B46CE6"/>
    <w:rsid w:val="00B525CC"/>
    <w:rsid w:val="00B54E1A"/>
    <w:rsid w:val="00B60F23"/>
    <w:rsid w:val="00B62384"/>
    <w:rsid w:val="00B6334E"/>
    <w:rsid w:val="00B65FAF"/>
    <w:rsid w:val="00B663EA"/>
    <w:rsid w:val="00B75C1D"/>
    <w:rsid w:val="00B77B1B"/>
    <w:rsid w:val="00B82338"/>
    <w:rsid w:val="00B8744B"/>
    <w:rsid w:val="00B90376"/>
    <w:rsid w:val="00B90873"/>
    <w:rsid w:val="00B9292B"/>
    <w:rsid w:val="00B97F27"/>
    <w:rsid w:val="00BA11E2"/>
    <w:rsid w:val="00BA2795"/>
    <w:rsid w:val="00BA2AB9"/>
    <w:rsid w:val="00BA7448"/>
    <w:rsid w:val="00BC70CB"/>
    <w:rsid w:val="00BC7276"/>
    <w:rsid w:val="00BD3E7E"/>
    <w:rsid w:val="00BD4FD7"/>
    <w:rsid w:val="00BD5796"/>
    <w:rsid w:val="00BD63B1"/>
    <w:rsid w:val="00BE1609"/>
    <w:rsid w:val="00BE7737"/>
    <w:rsid w:val="00BF2355"/>
    <w:rsid w:val="00BF5658"/>
    <w:rsid w:val="00BF59BC"/>
    <w:rsid w:val="00BF7361"/>
    <w:rsid w:val="00BF7966"/>
    <w:rsid w:val="00C0193C"/>
    <w:rsid w:val="00C021E3"/>
    <w:rsid w:val="00C05469"/>
    <w:rsid w:val="00C07E7F"/>
    <w:rsid w:val="00C102D4"/>
    <w:rsid w:val="00C10564"/>
    <w:rsid w:val="00C17279"/>
    <w:rsid w:val="00C20E55"/>
    <w:rsid w:val="00C26CB7"/>
    <w:rsid w:val="00C43812"/>
    <w:rsid w:val="00C44B1A"/>
    <w:rsid w:val="00C4661A"/>
    <w:rsid w:val="00C477E4"/>
    <w:rsid w:val="00C52C82"/>
    <w:rsid w:val="00C53077"/>
    <w:rsid w:val="00C53893"/>
    <w:rsid w:val="00C5607F"/>
    <w:rsid w:val="00C610D6"/>
    <w:rsid w:val="00C622F5"/>
    <w:rsid w:val="00C65557"/>
    <w:rsid w:val="00C66251"/>
    <w:rsid w:val="00C675FA"/>
    <w:rsid w:val="00C75EAC"/>
    <w:rsid w:val="00C80FEA"/>
    <w:rsid w:val="00C82B84"/>
    <w:rsid w:val="00C840C5"/>
    <w:rsid w:val="00C84114"/>
    <w:rsid w:val="00C841D9"/>
    <w:rsid w:val="00C87DBF"/>
    <w:rsid w:val="00C9007F"/>
    <w:rsid w:val="00C90994"/>
    <w:rsid w:val="00C91E84"/>
    <w:rsid w:val="00C95EFD"/>
    <w:rsid w:val="00C974C6"/>
    <w:rsid w:val="00C975CE"/>
    <w:rsid w:val="00CA10E7"/>
    <w:rsid w:val="00CA666C"/>
    <w:rsid w:val="00CA7C21"/>
    <w:rsid w:val="00CB1121"/>
    <w:rsid w:val="00CB1E95"/>
    <w:rsid w:val="00CB2B3D"/>
    <w:rsid w:val="00CC05E2"/>
    <w:rsid w:val="00CC4366"/>
    <w:rsid w:val="00CD174C"/>
    <w:rsid w:val="00CD78CB"/>
    <w:rsid w:val="00CE11D6"/>
    <w:rsid w:val="00CE2B4F"/>
    <w:rsid w:val="00CE4027"/>
    <w:rsid w:val="00CE71C8"/>
    <w:rsid w:val="00CF1530"/>
    <w:rsid w:val="00CF410B"/>
    <w:rsid w:val="00CF42DB"/>
    <w:rsid w:val="00CF59CB"/>
    <w:rsid w:val="00D01291"/>
    <w:rsid w:val="00D04989"/>
    <w:rsid w:val="00D04DF3"/>
    <w:rsid w:val="00D06AC4"/>
    <w:rsid w:val="00D16C6D"/>
    <w:rsid w:val="00D20361"/>
    <w:rsid w:val="00D21237"/>
    <w:rsid w:val="00D23810"/>
    <w:rsid w:val="00D2647D"/>
    <w:rsid w:val="00D3431E"/>
    <w:rsid w:val="00D404EF"/>
    <w:rsid w:val="00D4354E"/>
    <w:rsid w:val="00D45B06"/>
    <w:rsid w:val="00D467A5"/>
    <w:rsid w:val="00D46CB7"/>
    <w:rsid w:val="00D4784F"/>
    <w:rsid w:val="00D5028A"/>
    <w:rsid w:val="00D57E23"/>
    <w:rsid w:val="00D627C9"/>
    <w:rsid w:val="00D63120"/>
    <w:rsid w:val="00D67CBB"/>
    <w:rsid w:val="00D74D16"/>
    <w:rsid w:val="00D74E60"/>
    <w:rsid w:val="00D74E9C"/>
    <w:rsid w:val="00D80338"/>
    <w:rsid w:val="00D8388A"/>
    <w:rsid w:val="00D86AB5"/>
    <w:rsid w:val="00D86F42"/>
    <w:rsid w:val="00D90A3B"/>
    <w:rsid w:val="00D919E7"/>
    <w:rsid w:val="00D930CD"/>
    <w:rsid w:val="00D94034"/>
    <w:rsid w:val="00D95E09"/>
    <w:rsid w:val="00DA0D73"/>
    <w:rsid w:val="00DA2CBA"/>
    <w:rsid w:val="00DA53AA"/>
    <w:rsid w:val="00DB3E42"/>
    <w:rsid w:val="00DB5856"/>
    <w:rsid w:val="00DB670F"/>
    <w:rsid w:val="00DC0163"/>
    <w:rsid w:val="00DC2D87"/>
    <w:rsid w:val="00DC444E"/>
    <w:rsid w:val="00DC5EAB"/>
    <w:rsid w:val="00DC783A"/>
    <w:rsid w:val="00DC7F8A"/>
    <w:rsid w:val="00DD2E3A"/>
    <w:rsid w:val="00DD420A"/>
    <w:rsid w:val="00DD68BF"/>
    <w:rsid w:val="00DD7765"/>
    <w:rsid w:val="00DE4595"/>
    <w:rsid w:val="00DE61C7"/>
    <w:rsid w:val="00DE7D58"/>
    <w:rsid w:val="00DF3036"/>
    <w:rsid w:val="00DF4378"/>
    <w:rsid w:val="00DF7D75"/>
    <w:rsid w:val="00DF7E34"/>
    <w:rsid w:val="00E0013B"/>
    <w:rsid w:val="00E015CC"/>
    <w:rsid w:val="00E0273D"/>
    <w:rsid w:val="00E02F49"/>
    <w:rsid w:val="00E134A4"/>
    <w:rsid w:val="00E1507A"/>
    <w:rsid w:val="00E16ACC"/>
    <w:rsid w:val="00E229A6"/>
    <w:rsid w:val="00E26D10"/>
    <w:rsid w:val="00E33AD6"/>
    <w:rsid w:val="00E371BC"/>
    <w:rsid w:val="00E4061B"/>
    <w:rsid w:val="00E40C63"/>
    <w:rsid w:val="00E45707"/>
    <w:rsid w:val="00E47A8B"/>
    <w:rsid w:val="00E506E0"/>
    <w:rsid w:val="00E50D91"/>
    <w:rsid w:val="00E50F71"/>
    <w:rsid w:val="00E5108F"/>
    <w:rsid w:val="00E600FC"/>
    <w:rsid w:val="00E60102"/>
    <w:rsid w:val="00E609E9"/>
    <w:rsid w:val="00E6588B"/>
    <w:rsid w:val="00E74245"/>
    <w:rsid w:val="00E74B7A"/>
    <w:rsid w:val="00E779B2"/>
    <w:rsid w:val="00E81223"/>
    <w:rsid w:val="00E820E2"/>
    <w:rsid w:val="00E8759C"/>
    <w:rsid w:val="00E9375B"/>
    <w:rsid w:val="00E96851"/>
    <w:rsid w:val="00EA0BD1"/>
    <w:rsid w:val="00EA1241"/>
    <w:rsid w:val="00EA2DDA"/>
    <w:rsid w:val="00EA3168"/>
    <w:rsid w:val="00EA4A23"/>
    <w:rsid w:val="00EB0D2F"/>
    <w:rsid w:val="00EB50AF"/>
    <w:rsid w:val="00EB6076"/>
    <w:rsid w:val="00EC678F"/>
    <w:rsid w:val="00ED0844"/>
    <w:rsid w:val="00ED0A48"/>
    <w:rsid w:val="00ED41EB"/>
    <w:rsid w:val="00EE527D"/>
    <w:rsid w:val="00EE5A8C"/>
    <w:rsid w:val="00EE6C34"/>
    <w:rsid w:val="00EF0274"/>
    <w:rsid w:val="00EF0FC8"/>
    <w:rsid w:val="00EF257F"/>
    <w:rsid w:val="00EF5E1A"/>
    <w:rsid w:val="00F05272"/>
    <w:rsid w:val="00F0767C"/>
    <w:rsid w:val="00F116CF"/>
    <w:rsid w:val="00F11F84"/>
    <w:rsid w:val="00F143CC"/>
    <w:rsid w:val="00F239F6"/>
    <w:rsid w:val="00F33222"/>
    <w:rsid w:val="00F335EA"/>
    <w:rsid w:val="00F34FCF"/>
    <w:rsid w:val="00F35E09"/>
    <w:rsid w:val="00F36AFB"/>
    <w:rsid w:val="00F42DFF"/>
    <w:rsid w:val="00F42F21"/>
    <w:rsid w:val="00F4611F"/>
    <w:rsid w:val="00F51E17"/>
    <w:rsid w:val="00F51E8C"/>
    <w:rsid w:val="00F5259D"/>
    <w:rsid w:val="00F525AC"/>
    <w:rsid w:val="00F561A3"/>
    <w:rsid w:val="00F56B43"/>
    <w:rsid w:val="00F608FC"/>
    <w:rsid w:val="00F652DC"/>
    <w:rsid w:val="00F76FD4"/>
    <w:rsid w:val="00F84D14"/>
    <w:rsid w:val="00F90B1E"/>
    <w:rsid w:val="00F944AF"/>
    <w:rsid w:val="00F96309"/>
    <w:rsid w:val="00FA3664"/>
    <w:rsid w:val="00FB1729"/>
    <w:rsid w:val="00FB55AA"/>
    <w:rsid w:val="00FB5604"/>
    <w:rsid w:val="00FC4F09"/>
    <w:rsid w:val="00FD02BA"/>
    <w:rsid w:val="00FD0E1D"/>
    <w:rsid w:val="00FD6E60"/>
    <w:rsid w:val="00FE755A"/>
    <w:rsid w:val="00FF62B0"/>
    <w:rsid w:val="00FF6AE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5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E4DBF"/>
    <w:pPr>
      <w:spacing w:after="200" w:line="276" w:lineRule="auto"/>
    </w:pPr>
    <w:rPr>
      <w:sz w:val="22"/>
      <w:szCs w:val="22"/>
      <w:lang w:val="en-US"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qFormat/>
    <w:rsid w:val="001D418F"/>
    <w:pPr>
      <w:ind w:left="720"/>
      <w:contextualSpacing/>
    </w:pPr>
  </w:style>
  <w:style w:type="character" w:styleId="Testosegnaposto">
    <w:name w:val="Placeholder Text"/>
    <w:basedOn w:val="Carpredefinitoparagrafo"/>
    <w:uiPriority w:val="99"/>
    <w:semiHidden/>
    <w:rsid w:val="0058003F"/>
    <w:rPr>
      <w:color w:val="808080"/>
    </w:rPr>
  </w:style>
  <w:style w:type="paragraph" w:styleId="Testofumetto">
    <w:name w:val="Balloon Text"/>
    <w:basedOn w:val="Normale"/>
    <w:link w:val="TestofumettoCarattere"/>
    <w:uiPriority w:val="99"/>
    <w:semiHidden/>
    <w:unhideWhenUsed/>
    <w:rsid w:val="0058003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8003F"/>
    <w:rPr>
      <w:rFonts w:ascii="Tahoma" w:hAnsi="Tahoma" w:cs="Tahoma"/>
      <w:sz w:val="16"/>
      <w:szCs w:val="16"/>
      <w:lang w:val="en-US"/>
    </w:rPr>
  </w:style>
  <w:style w:type="paragraph" w:styleId="Indice1">
    <w:name w:val="index 1"/>
    <w:basedOn w:val="Normale"/>
    <w:next w:val="Normale"/>
    <w:autoRedefine/>
    <w:uiPriority w:val="99"/>
    <w:unhideWhenUsed/>
    <w:rsid w:val="009A119E"/>
    <w:pPr>
      <w:tabs>
        <w:tab w:val="right" w:leader="dot" w:pos="9627"/>
      </w:tabs>
      <w:spacing w:after="0"/>
      <w:ind w:left="220" w:hanging="220"/>
    </w:pPr>
    <w:rPr>
      <w:rFonts w:ascii="Times New Roman" w:hAnsi="Times New Roman"/>
      <w:noProof/>
      <w:szCs w:val="24"/>
    </w:rPr>
  </w:style>
  <w:style w:type="paragraph" w:styleId="Nessunaspaziatura">
    <w:name w:val="No Spacing"/>
    <w:link w:val="NessunaspaziaturaCarattere"/>
    <w:uiPriority w:val="1"/>
    <w:qFormat/>
    <w:rsid w:val="009E4DBF"/>
    <w:pPr>
      <w:spacing w:after="200"/>
    </w:pPr>
    <w:rPr>
      <w:sz w:val="22"/>
      <w:szCs w:val="22"/>
      <w:lang w:val="it-IT" w:eastAsia="en-US"/>
    </w:rPr>
  </w:style>
  <w:style w:type="character" w:customStyle="1" w:styleId="NessunaspaziaturaCarattere">
    <w:name w:val="Nessuna spaziatura Carattere"/>
    <w:basedOn w:val="Carpredefinitoparagrafo"/>
    <w:link w:val="Nessunaspaziatura"/>
    <w:uiPriority w:val="1"/>
    <w:rsid w:val="009E4DBF"/>
    <w:rPr>
      <w:sz w:val="22"/>
      <w:szCs w:val="22"/>
      <w:lang w:val="it-IT" w:eastAsia="en-US" w:bidi="ar-SA"/>
    </w:rPr>
  </w:style>
  <w:style w:type="paragraph" w:styleId="Intestazione">
    <w:name w:val="header"/>
    <w:basedOn w:val="Normale"/>
    <w:link w:val="IntestazioneCarattere"/>
    <w:uiPriority w:val="99"/>
    <w:unhideWhenUsed/>
    <w:rsid w:val="00C840C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840C5"/>
    <w:rPr>
      <w:lang w:val="en-US"/>
    </w:rPr>
  </w:style>
  <w:style w:type="paragraph" w:styleId="Pidipagina">
    <w:name w:val="footer"/>
    <w:basedOn w:val="Normale"/>
    <w:link w:val="PidipaginaCarattere"/>
    <w:semiHidden/>
    <w:unhideWhenUsed/>
    <w:rsid w:val="00C840C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C840C5"/>
    <w:rPr>
      <w:lang w:val="en-US"/>
    </w:rPr>
  </w:style>
  <w:style w:type="paragraph" w:styleId="Indice2">
    <w:name w:val="index 2"/>
    <w:basedOn w:val="Normale"/>
    <w:next w:val="Normale"/>
    <w:autoRedefine/>
    <w:uiPriority w:val="99"/>
    <w:unhideWhenUsed/>
    <w:rsid w:val="00B1462F"/>
    <w:pPr>
      <w:spacing w:after="0"/>
      <w:ind w:left="440" w:hanging="220"/>
    </w:pPr>
    <w:rPr>
      <w:sz w:val="18"/>
      <w:szCs w:val="18"/>
    </w:rPr>
  </w:style>
  <w:style w:type="paragraph" w:styleId="Indice3">
    <w:name w:val="index 3"/>
    <w:basedOn w:val="Normale"/>
    <w:next w:val="Normale"/>
    <w:autoRedefine/>
    <w:uiPriority w:val="99"/>
    <w:unhideWhenUsed/>
    <w:rsid w:val="00B1462F"/>
    <w:pPr>
      <w:spacing w:after="0"/>
      <w:ind w:left="660" w:hanging="220"/>
    </w:pPr>
    <w:rPr>
      <w:sz w:val="18"/>
      <w:szCs w:val="18"/>
    </w:rPr>
  </w:style>
  <w:style w:type="paragraph" w:styleId="Indice4">
    <w:name w:val="index 4"/>
    <w:basedOn w:val="Normale"/>
    <w:next w:val="Normale"/>
    <w:autoRedefine/>
    <w:uiPriority w:val="99"/>
    <w:unhideWhenUsed/>
    <w:rsid w:val="00B1462F"/>
    <w:pPr>
      <w:spacing w:after="0"/>
      <w:ind w:left="880" w:hanging="220"/>
    </w:pPr>
    <w:rPr>
      <w:sz w:val="18"/>
      <w:szCs w:val="18"/>
    </w:rPr>
  </w:style>
  <w:style w:type="paragraph" w:styleId="Indice5">
    <w:name w:val="index 5"/>
    <w:basedOn w:val="Normale"/>
    <w:next w:val="Normale"/>
    <w:autoRedefine/>
    <w:uiPriority w:val="99"/>
    <w:unhideWhenUsed/>
    <w:rsid w:val="00B1462F"/>
    <w:pPr>
      <w:spacing w:after="0"/>
      <w:ind w:left="1100" w:hanging="220"/>
    </w:pPr>
    <w:rPr>
      <w:sz w:val="18"/>
      <w:szCs w:val="18"/>
    </w:rPr>
  </w:style>
  <w:style w:type="paragraph" w:styleId="Indice6">
    <w:name w:val="index 6"/>
    <w:basedOn w:val="Normale"/>
    <w:next w:val="Normale"/>
    <w:autoRedefine/>
    <w:uiPriority w:val="99"/>
    <w:unhideWhenUsed/>
    <w:rsid w:val="00B1462F"/>
    <w:pPr>
      <w:spacing w:after="0"/>
      <w:ind w:left="1320" w:hanging="220"/>
    </w:pPr>
    <w:rPr>
      <w:sz w:val="18"/>
      <w:szCs w:val="18"/>
    </w:rPr>
  </w:style>
  <w:style w:type="paragraph" w:styleId="Indice7">
    <w:name w:val="index 7"/>
    <w:basedOn w:val="Normale"/>
    <w:next w:val="Normale"/>
    <w:autoRedefine/>
    <w:uiPriority w:val="99"/>
    <w:unhideWhenUsed/>
    <w:rsid w:val="00B1462F"/>
    <w:pPr>
      <w:spacing w:after="0"/>
      <w:ind w:left="1540" w:hanging="220"/>
    </w:pPr>
    <w:rPr>
      <w:sz w:val="18"/>
      <w:szCs w:val="18"/>
    </w:rPr>
  </w:style>
  <w:style w:type="paragraph" w:styleId="Indice8">
    <w:name w:val="index 8"/>
    <w:basedOn w:val="Normale"/>
    <w:next w:val="Normale"/>
    <w:autoRedefine/>
    <w:uiPriority w:val="99"/>
    <w:unhideWhenUsed/>
    <w:rsid w:val="00B1462F"/>
    <w:pPr>
      <w:spacing w:after="0"/>
      <w:ind w:left="1760" w:hanging="220"/>
    </w:pPr>
    <w:rPr>
      <w:sz w:val="18"/>
      <w:szCs w:val="18"/>
    </w:rPr>
  </w:style>
  <w:style w:type="paragraph" w:styleId="Indice9">
    <w:name w:val="index 9"/>
    <w:basedOn w:val="Normale"/>
    <w:next w:val="Normale"/>
    <w:autoRedefine/>
    <w:uiPriority w:val="99"/>
    <w:unhideWhenUsed/>
    <w:rsid w:val="00B1462F"/>
    <w:pPr>
      <w:spacing w:after="0"/>
      <w:ind w:left="1980" w:hanging="220"/>
    </w:pPr>
    <w:rPr>
      <w:sz w:val="18"/>
      <w:szCs w:val="18"/>
    </w:rPr>
  </w:style>
  <w:style w:type="paragraph" w:styleId="Titoloindice">
    <w:name w:val="index heading"/>
    <w:basedOn w:val="Normale"/>
    <w:next w:val="Indice1"/>
    <w:uiPriority w:val="99"/>
    <w:unhideWhenUsed/>
    <w:rsid w:val="00B1462F"/>
    <w:pPr>
      <w:spacing w:before="240" w:after="120"/>
      <w:ind w:left="140"/>
    </w:pPr>
    <w:rPr>
      <w:rFonts w:ascii="Cambria" w:hAnsi="Cambria"/>
      <w:b/>
      <w:bCs/>
      <w:sz w:val="28"/>
      <w:szCs w:val="28"/>
    </w:rPr>
  </w:style>
  <w:style w:type="character" w:styleId="Rimandocommento">
    <w:name w:val="annotation reference"/>
    <w:basedOn w:val="Carpredefinitoparagrafo"/>
    <w:uiPriority w:val="99"/>
    <w:semiHidden/>
    <w:unhideWhenUsed/>
    <w:rsid w:val="006A5BE9"/>
    <w:rPr>
      <w:sz w:val="16"/>
      <w:szCs w:val="16"/>
    </w:rPr>
  </w:style>
  <w:style w:type="paragraph" w:styleId="Testocommento">
    <w:name w:val="annotation text"/>
    <w:basedOn w:val="Normale"/>
    <w:link w:val="TestocommentoCarattere"/>
    <w:uiPriority w:val="99"/>
    <w:semiHidden/>
    <w:unhideWhenUsed/>
    <w:rsid w:val="006A5BE9"/>
    <w:rPr>
      <w:sz w:val="20"/>
      <w:szCs w:val="20"/>
    </w:rPr>
  </w:style>
  <w:style w:type="character" w:customStyle="1" w:styleId="TestocommentoCarattere">
    <w:name w:val="Testo commento Carattere"/>
    <w:basedOn w:val="Carpredefinitoparagrafo"/>
    <w:link w:val="Testocommento"/>
    <w:uiPriority w:val="99"/>
    <w:semiHidden/>
    <w:rsid w:val="006A5BE9"/>
    <w:rPr>
      <w:lang w:val="en-US"/>
    </w:rPr>
  </w:style>
  <w:style w:type="paragraph" w:styleId="Soggettocommento">
    <w:name w:val="annotation subject"/>
    <w:basedOn w:val="Testocommento"/>
    <w:next w:val="Testocommento"/>
    <w:link w:val="SoggettocommentoCarattere"/>
    <w:uiPriority w:val="99"/>
    <w:semiHidden/>
    <w:unhideWhenUsed/>
    <w:rsid w:val="006A5BE9"/>
    <w:rPr>
      <w:b/>
      <w:bCs/>
    </w:rPr>
  </w:style>
  <w:style w:type="character" w:customStyle="1" w:styleId="SoggettocommentoCarattere">
    <w:name w:val="Soggetto commento Carattere"/>
    <w:basedOn w:val="TestocommentoCarattere"/>
    <w:link w:val="Soggettocommento"/>
    <w:uiPriority w:val="99"/>
    <w:semiHidden/>
    <w:rsid w:val="006A5BE9"/>
    <w:rPr>
      <w:b/>
      <w:bCs/>
    </w:rPr>
  </w:style>
  <w:style w:type="paragraph" w:styleId="Didascalia">
    <w:name w:val="caption"/>
    <w:basedOn w:val="Normale"/>
    <w:next w:val="Normale"/>
    <w:uiPriority w:val="35"/>
    <w:unhideWhenUsed/>
    <w:qFormat/>
    <w:rsid w:val="006A5BE9"/>
    <w:rPr>
      <w:b/>
      <w:bCs/>
      <w:sz w:val="20"/>
      <w:szCs w:val="20"/>
    </w:rPr>
  </w:style>
  <w:style w:type="paragraph" w:styleId="Testonotaapidipagina">
    <w:name w:val="footnote text"/>
    <w:basedOn w:val="Normale"/>
    <w:link w:val="TestonotaapidipaginaCarattere"/>
    <w:semiHidden/>
    <w:unhideWhenUsed/>
    <w:rsid w:val="00B21086"/>
    <w:rPr>
      <w:sz w:val="20"/>
      <w:szCs w:val="20"/>
    </w:rPr>
  </w:style>
  <w:style w:type="character" w:customStyle="1" w:styleId="TestonotaapidipaginaCarattere">
    <w:name w:val="Testo nota a piè di pagina Carattere"/>
    <w:basedOn w:val="Carpredefinitoparagrafo"/>
    <w:link w:val="Testonotaapidipagina"/>
    <w:semiHidden/>
    <w:rsid w:val="00B21086"/>
    <w:rPr>
      <w:lang w:val="en-US"/>
    </w:rPr>
  </w:style>
  <w:style w:type="character" w:styleId="Rimandonotaapidipagina">
    <w:name w:val="footnote reference"/>
    <w:basedOn w:val="Carpredefinitoparagrafo"/>
    <w:semiHidden/>
    <w:unhideWhenUsed/>
    <w:rsid w:val="00B21086"/>
    <w:rPr>
      <w:vertAlign w:val="superscript"/>
    </w:rPr>
  </w:style>
  <w:style w:type="paragraph" w:styleId="PreformattatoHTML">
    <w:name w:val="HTML Preformatted"/>
    <w:basedOn w:val="Normale"/>
    <w:link w:val="PreformattatoHTMLCarattere"/>
    <w:unhideWhenUsed/>
    <w:rsid w:val="006B1485"/>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rsid w:val="006B1485"/>
    <w:rPr>
      <w:rFonts w:ascii="Courier New" w:hAnsi="Courier New" w:cs="Courier New"/>
      <w:lang w:val="en-US"/>
    </w:rPr>
  </w:style>
  <w:style w:type="paragraph" w:styleId="Testonormale">
    <w:name w:val="Plain Text"/>
    <w:basedOn w:val="Normale"/>
    <w:link w:val="TestonormaleCarattere"/>
    <w:uiPriority w:val="99"/>
    <w:unhideWhenUsed/>
    <w:rsid w:val="0080275E"/>
    <w:pPr>
      <w:spacing w:after="0" w:line="240" w:lineRule="auto"/>
    </w:pPr>
    <w:rPr>
      <w:rFonts w:ascii="Consolas" w:eastAsia="Calibri" w:hAnsi="Consolas"/>
      <w:sz w:val="21"/>
      <w:szCs w:val="21"/>
      <w:lang w:eastAsia="en-US"/>
    </w:rPr>
  </w:style>
  <w:style w:type="character" w:customStyle="1" w:styleId="TestonormaleCarattere">
    <w:name w:val="Testo normale Carattere"/>
    <w:basedOn w:val="Carpredefinitoparagrafo"/>
    <w:link w:val="Testonormale"/>
    <w:uiPriority w:val="99"/>
    <w:rsid w:val="0080275E"/>
    <w:rPr>
      <w:rFonts w:ascii="Consolas" w:eastAsia="Calibri" w:hAnsi="Consolas" w:cs="Times New Roman"/>
      <w:sz w:val="21"/>
      <w:szCs w:val="21"/>
      <w:lang w:val="en-US" w:eastAsia="en-US"/>
    </w:rPr>
  </w:style>
  <w:style w:type="character" w:styleId="Enfasidelicata">
    <w:name w:val="Subtle Emphasis"/>
    <w:basedOn w:val="Carpredefinitoparagrafo"/>
    <w:qFormat/>
    <w:rsid w:val="00A8546D"/>
    <w:rPr>
      <w:i/>
      <w:iCs/>
      <w:color w:val="808080"/>
    </w:rPr>
  </w:style>
  <w:style w:type="character" w:styleId="Enfasicorsivo">
    <w:name w:val="Emphasis"/>
    <w:basedOn w:val="Carpredefinitoparagrafo"/>
    <w:qFormat/>
    <w:rsid w:val="00E6588B"/>
    <w:rPr>
      <w:i/>
      <w:iCs/>
    </w:rPr>
  </w:style>
  <w:style w:type="paragraph" w:styleId="NormaleWeb">
    <w:name w:val="Normal (Web)"/>
    <w:basedOn w:val="Normale"/>
    <w:uiPriority w:val="99"/>
    <w:semiHidden/>
    <w:unhideWhenUsed/>
    <w:rsid w:val="00CD78CB"/>
    <w:rPr>
      <w:rFonts w:ascii="Times New Roman" w:hAnsi="Times New Roman"/>
      <w:sz w:val="24"/>
      <w:szCs w:val="24"/>
    </w:rPr>
  </w:style>
  <w:style w:type="character" w:styleId="Collegamentoipertestuale">
    <w:name w:val="Hyperlink"/>
    <w:basedOn w:val="Carpredefinitoparagrafo"/>
    <w:uiPriority w:val="99"/>
    <w:unhideWhenUsed/>
    <w:rsid w:val="001B59C6"/>
    <w:rPr>
      <w:color w:val="0000FF"/>
      <w:u w:val="single"/>
    </w:rPr>
  </w:style>
  <w:style w:type="table" w:styleId="Grigliatabella">
    <w:name w:val="Table Grid"/>
    <w:basedOn w:val="Tabellanormale"/>
    <w:uiPriority w:val="59"/>
    <w:rsid w:val="0029745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aratteredellanota">
    <w:name w:val="Carattere della nota"/>
    <w:basedOn w:val="Carpredefinitoparagrafo"/>
    <w:rsid w:val="00AA6D85"/>
    <w:rPr>
      <w:vertAlign w:val="superscript"/>
    </w:rPr>
  </w:style>
  <w:style w:type="paragraph" w:customStyle="1" w:styleId="Didascalia1">
    <w:name w:val="Didascalia1"/>
    <w:basedOn w:val="Normale"/>
    <w:next w:val="Normale"/>
    <w:rsid w:val="00AA6D85"/>
    <w:pPr>
      <w:suppressAutoHyphens/>
    </w:pPr>
    <w:rPr>
      <w:rFonts w:cs="Calibri"/>
      <w:b/>
      <w:bCs/>
      <w:sz w:val="20"/>
      <w:szCs w:val="20"/>
      <w:lang w:eastAsia="ar-SA"/>
    </w:rPr>
  </w:style>
  <w:style w:type="paragraph" w:customStyle="1" w:styleId="Testonormale1">
    <w:name w:val="Testo normale1"/>
    <w:basedOn w:val="Normale"/>
    <w:rsid w:val="00AA6D85"/>
    <w:pPr>
      <w:suppressAutoHyphens/>
      <w:spacing w:after="0" w:line="240" w:lineRule="auto"/>
    </w:pPr>
    <w:rPr>
      <w:rFonts w:ascii="Consolas" w:eastAsia="Calibri" w:hAnsi="Consolas" w:cs="Calibri"/>
      <w:sz w:val="21"/>
      <w:szCs w:val="21"/>
      <w:lang w:eastAsia="ar-SA"/>
    </w:rPr>
  </w:style>
  <w:style w:type="paragraph" w:styleId="Citazione">
    <w:name w:val="Quote"/>
    <w:basedOn w:val="Normale"/>
    <w:next w:val="Normale"/>
    <w:link w:val="CitazioneCarattere"/>
    <w:qFormat/>
    <w:rsid w:val="00AA6D85"/>
    <w:pPr>
      <w:suppressAutoHyphens/>
    </w:pPr>
    <w:rPr>
      <w:rFonts w:cs="Calibri"/>
      <w:i/>
      <w:iCs/>
      <w:color w:val="000000"/>
      <w:lang w:eastAsia="ar-SA"/>
    </w:rPr>
  </w:style>
  <w:style w:type="character" w:customStyle="1" w:styleId="CitazioneCarattere">
    <w:name w:val="Citazione Carattere"/>
    <w:basedOn w:val="Carpredefinitoparagrafo"/>
    <w:link w:val="Citazione"/>
    <w:rsid w:val="00AA6D85"/>
    <w:rPr>
      <w:rFonts w:cs="Calibri"/>
      <w:i/>
      <w:iCs/>
      <w:color w:val="000000"/>
      <w:sz w:val="22"/>
      <w:szCs w:val="22"/>
      <w:lang w:val="en-US" w:eastAsia="ar-SA"/>
    </w:rPr>
  </w:style>
</w:styles>
</file>

<file path=word/webSettings.xml><?xml version="1.0" encoding="utf-8"?>
<w:webSettings xmlns:r="http://schemas.openxmlformats.org/officeDocument/2006/relationships" xmlns:w="http://schemas.openxmlformats.org/wordprocessingml/2006/main">
  <w:divs>
    <w:div w:id="19012093">
      <w:bodyDiv w:val="1"/>
      <w:marLeft w:val="0"/>
      <w:marRight w:val="0"/>
      <w:marTop w:val="0"/>
      <w:marBottom w:val="0"/>
      <w:divBdr>
        <w:top w:val="none" w:sz="0" w:space="0" w:color="auto"/>
        <w:left w:val="none" w:sz="0" w:space="0" w:color="auto"/>
        <w:bottom w:val="none" w:sz="0" w:space="0" w:color="auto"/>
        <w:right w:val="none" w:sz="0" w:space="0" w:color="auto"/>
      </w:divBdr>
    </w:div>
    <w:div w:id="25374726">
      <w:bodyDiv w:val="1"/>
      <w:marLeft w:val="0"/>
      <w:marRight w:val="0"/>
      <w:marTop w:val="0"/>
      <w:marBottom w:val="0"/>
      <w:divBdr>
        <w:top w:val="none" w:sz="0" w:space="0" w:color="auto"/>
        <w:left w:val="none" w:sz="0" w:space="0" w:color="auto"/>
        <w:bottom w:val="none" w:sz="0" w:space="0" w:color="auto"/>
        <w:right w:val="none" w:sz="0" w:space="0" w:color="auto"/>
      </w:divBdr>
    </w:div>
    <w:div w:id="90783221">
      <w:bodyDiv w:val="1"/>
      <w:marLeft w:val="0"/>
      <w:marRight w:val="0"/>
      <w:marTop w:val="0"/>
      <w:marBottom w:val="0"/>
      <w:divBdr>
        <w:top w:val="none" w:sz="0" w:space="0" w:color="auto"/>
        <w:left w:val="none" w:sz="0" w:space="0" w:color="auto"/>
        <w:bottom w:val="none" w:sz="0" w:space="0" w:color="auto"/>
        <w:right w:val="none" w:sz="0" w:space="0" w:color="auto"/>
      </w:divBdr>
    </w:div>
    <w:div w:id="145896846">
      <w:bodyDiv w:val="1"/>
      <w:marLeft w:val="0"/>
      <w:marRight w:val="0"/>
      <w:marTop w:val="0"/>
      <w:marBottom w:val="0"/>
      <w:divBdr>
        <w:top w:val="none" w:sz="0" w:space="0" w:color="auto"/>
        <w:left w:val="none" w:sz="0" w:space="0" w:color="auto"/>
        <w:bottom w:val="none" w:sz="0" w:space="0" w:color="auto"/>
        <w:right w:val="none" w:sz="0" w:space="0" w:color="auto"/>
      </w:divBdr>
    </w:div>
    <w:div w:id="162860133">
      <w:bodyDiv w:val="1"/>
      <w:marLeft w:val="0"/>
      <w:marRight w:val="0"/>
      <w:marTop w:val="0"/>
      <w:marBottom w:val="0"/>
      <w:divBdr>
        <w:top w:val="none" w:sz="0" w:space="0" w:color="auto"/>
        <w:left w:val="none" w:sz="0" w:space="0" w:color="auto"/>
        <w:bottom w:val="none" w:sz="0" w:space="0" w:color="auto"/>
        <w:right w:val="none" w:sz="0" w:space="0" w:color="auto"/>
      </w:divBdr>
    </w:div>
    <w:div w:id="168256752">
      <w:bodyDiv w:val="1"/>
      <w:marLeft w:val="0"/>
      <w:marRight w:val="0"/>
      <w:marTop w:val="0"/>
      <w:marBottom w:val="0"/>
      <w:divBdr>
        <w:top w:val="none" w:sz="0" w:space="0" w:color="auto"/>
        <w:left w:val="none" w:sz="0" w:space="0" w:color="auto"/>
        <w:bottom w:val="none" w:sz="0" w:space="0" w:color="auto"/>
        <w:right w:val="none" w:sz="0" w:space="0" w:color="auto"/>
      </w:divBdr>
    </w:div>
    <w:div w:id="174392308">
      <w:bodyDiv w:val="1"/>
      <w:marLeft w:val="0"/>
      <w:marRight w:val="0"/>
      <w:marTop w:val="0"/>
      <w:marBottom w:val="0"/>
      <w:divBdr>
        <w:top w:val="none" w:sz="0" w:space="0" w:color="auto"/>
        <w:left w:val="none" w:sz="0" w:space="0" w:color="auto"/>
        <w:bottom w:val="none" w:sz="0" w:space="0" w:color="auto"/>
        <w:right w:val="none" w:sz="0" w:space="0" w:color="auto"/>
      </w:divBdr>
    </w:div>
    <w:div w:id="191379659">
      <w:bodyDiv w:val="1"/>
      <w:marLeft w:val="0"/>
      <w:marRight w:val="0"/>
      <w:marTop w:val="0"/>
      <w:marBottom w:val="0"/>
      <w:divBdr>
        <w:top w:val="none" w:sz="0" w:space="0" w:color="auto"/>
        <w:left w:val="none" w:sz="0" w:space="0" w:color="auto"/>
        <w:bottom w:val="none" w:sz="0" w:space="0" w:color="auto"/>
        <w:right w:val="none" w:sz="0" w:space="0" w:color="auto"/>
      </w:divBdr>
    </w:div>
    <w:div w:id="213588036">
      <w:bodyDiv w:val="1"/>
      <w:marLeft w:val="0"/>
      <w:marRight w:val="0"/>
      <w:marTop w:val="0"/>
      <w:marBottom w:val="0"/>
      <w:divBdr>
        <w:top w:val="none" w:sz="0" w:space="0" w:color="auto"/>
        <w:left w:val="none" w:sz="0" w:space="0" w:color="auto"/>
        <w:bottom w:val="none" w:sz="0" w:space="0" w:color="auto"/>
        <w:right w:val="none" w:sz="0" w:space="0" w:color="auto"/>
      </w:divBdr>
    </w:div>
    <w:div w:id="227961480">
      <w:bodyDiv w:val="1"/>
      <w:marLeft w:val="0"/>
      <w:marRight w:val="0"/>
      <w:marTop w:val="0"/>
      <w:marBottom w:val="0"/>
      <w:divBdr>
        <w:top w:val="none" w:sz="0" w:space="0" w:color="auto"/>
        <w:left w:val="none" w:sz="0" w:space="0" w:color="auto"/>
        <w:bottom w:val="none" w:sz="0" w:space="0" w:color="auto"/>
        <w:right w:val="none" w:sz="0" w:space="0" w:color="auto"/>
      </w:divBdr>
    </w:div>
    <w:div w:id="312688053">
      <w:bodyDiv w:val="1"/>
      <w:marLeft w:val="0"/>
      <w:marRight w:val="0"/>
      <w:marTop w:val="0"/>
      <w:marBottom w:val="0"/>
      <w:divBdr>
        <w:top w:val="none" w:sz="0" w:space="0" w:color="auto"/>
        <w:left w:val="none" w:sz="0" w:space="0" w:color="auto"/>
        <w:bottom w:val="none" w:sz="0" w:space="0" w:color="auto"/>
        <w:right w:val="none" w:sz="0" w:space="0" w:color="auto"/>
      </w:divBdr>
    </w:div>
    <w:div w:id="339552427">
      <w:bodyDiv w:val="1"/>
      <w:marLeft w:val="0"/>
      <w:marRight w:val="0"/>
      <w:marTop w:val="0"/>
      <w:marBottom w:val="0"/>
      <w:divBdr>
        <w:top w:val="none" w:sz="0" w:space="0" w:color="auto"/>
        <w:left w:val="none" w:sz="0" w:space="0" w:color="auto"/>
        <w:bottom w:val="none" w:sz="0" w:space="0" w:color="auto"/>
        <w:right w:val="none" w:sz="0" w:space="0" w:color="auto"/>
      </w:divBdr>
    </w:div>
    <w:div w:id="343702788">
      <w:bodyDiv w:val="1"/>
      <w:marLeft w:val="0"/>
      <w:marRight w:val="0"/>
      <w:marTop w:val="0"/>
      <w:marBottom w:val="0"/>
      <w:divBdr>
        <w:top w:val="none" w:sz="0" w:space="0" w:color="auto"/>
        <w:left w:val="none" w:sz="0" w:space="0" w:color="auto"/>
        <w:bottom w:val="none" w:sz="0" w:space="0" w:color="auto"/>
        <w:right w:val="none" w:sz="0" w:space="0" w:color="auto"/>
      </w:divBdr>
    </w:div>
    <w:div w:id="345599380">
      <w:bodyDiv w:val="1"/>
      <w:marLeft w:val="0"/>
      <w:marRight w:val="0"/>
      <w:marTop w:val="0"/>
      <w:marBottom w:val="0"/>
      <w:divBdr>
        <w:top w:val="none" w:sz="0" w:space="0" w:color="auto"/>
        <w:left w:val="none" w:sz="0" w:space="0" w:color="auto"/>
        <w:bottom w:val="none" w:sz="0" w:space="0" w:color="auto"/>
        <w:right w:val="none" w:sz="0" w:space="0" w:color="auto"/>
      </w:divBdr>
    </w:div>
    <w:div w:id="377437981">
      <w:bodyDiv w:val="1"/>
      <w:marLeft w:val="0"/>
      <w:marRight w:val="0"/>
      <w:marTop w:val="0"/>
      <w:marBottom w:val="0"/>
      <w:divBdr>
        <w:top w:val="none" w:sz="0" w:space="0" w:color="auto"/>
        <w:left w:val="none" w:sz="0" w:space="0" w:color="auto"/>
        <w:bottom w:val="none" w:sz="0" w:space="0" w:color="auto"/>
        <w:right w:val="none" w:sz="0" w:space="0" w:color="auto"/>
      </w:divBdr>
    </w:div>
    <w:div w:id="391394436">
      <w:bodyDiv w:val="1"/>
      <w:marLeft w:val="0"/>
      <w:marRight w:val="0"/>
      <w:marTop w:val="0"/>
      <w:marBottom w:val="0"/>
      <w:divBdr>
        <w:top w:val="none" w:sz="0" w:space="0" w:color="auto"/>
        <w:left w:val="none" w:sz="0" w:space="0" w:color="auto"/>
        <w:bottom w:val="none" w:sz="0" w:space="0" w:color="auto"/>
        <w:right w:val="none" w:sz="0" w:space="0" w:color="auto"/>
      </w:divBdr>
    </w:div>
    <w:div w:id="434792484">
      <w:bodyDiv w:val="1"/>
      <w:marLeft w:val="0"/>
      <w:marRight w:val="0"/>
      <w:marTop w:val="0"/>
      <w:marBottom w:val="0"/>
      <w:divBdr>
        <w:top w:val="none" w:sz="0" w:space="0" w:color="auto"/>
        <w:left w:val="none" w:sz="0" w:space="0" w:color="auto"/>
        <w:bottom w:val="none" w:sz="0" w:space="0" w:color="auto"/>
        <w:right w:val="none" w:sz="0" w:space="0" w:color="auto"/>
      </w:divBdr>
    </w:div>
    <w:div w:id="495653569">
      <w:bodyDiv w:val="1"/>
      <w:marLeft w:val="0"/>
      <w:marRight w:val="0"/>
      <w:marTop w:val="0"/>
      <w:marBottom w:val="0"/>
      <w:divBdr>
        <w:top w:val="none" w:sz="0" w:space="0" w:color="auto"/>
        <w:left w:val="none" w:sz="0" w:space="0" w:color="auto"/>
        <w:bottom w:val="none" w:sz="0" w:space="0" w:color="auto"/>
        <w:right w:val="none" w:sz="0" w:space="0" w:color="auto"/>
      </w:divBdr>
    </w:div>
    <w:div w:id="503588456">
      <w:bodyDiv w:val="1"/>
      <w:marLeft w:val="0"/>
      <w:marRight w:val="0"/>
      <w:marTop w:val="0"/>
      <w:marBottom w:val="0"/>
      <w:divBdr>
        <w:top w:val="none" w:sz="0" w:space="0" w:color="auto"/>
        <w:left w:val="none" w:sz="0" w:space="0" w:color="auto"/>
        <w:bottom w:val="none" w:sz="0" w:space="0" w:color="auto"/>
        <w:right w:val="none" w:sz="0" w:space="0" w:color="auto"/>
      </w:divBdr>
    </w:div>
    <w:div w:id="508957196">
      <w:bodyDiv w:val="1"/>
      <w:marLeft w:val="0"/>
      <w:marRight w:val="0"/>
      <w:marTop w:val="0"/>
      <w:marBottom w:val="0"/>
      <w:divBdr>
        <w:top w:val="none" w:sz="0" w:space="0" w:color="auto"/>
        <w:left w:val="none" w:sz="0" w:space="0" w:color="auto"/>
        <w:bottom w:val="none" w:sz="0" w:space="0" w:color="auto"/>
        <w:right w:val="none" w:sz="0" w:space="0" w:color="auto"/>
      </w:divBdr>
    </w:div>
    <w:div w:id="532770707">
      <w:bodyDiv w:val="1"/>
      <w:marLeft w:val="0"/>
      <w:marRight w:val="0"/>
      <w:marTop w:val="0"/>
      <w:marBottom w:val="0"/>
      <w:divBdr>
        <w:top w:val="none" w:sz="0" w:space="0" w:color="auto"/>
        <w:left w:val="none" w:sz="0" w:space="0" w:color="auto"/>
        <w:bottom w:val="none" w:sz="0" w:space="0" w:color="auto"/>
        <w:right w:val="none" w:sz="0" w:space="0" w:color="auto"/>
      </w:divBdr>
    </w:div>
    <w:div w:id="535192220">
      <w:bodyDiv w:val="1"/>
      <w:marLeft w:val="0"/>
      <w:marRight w:val="0"/>
      <w:marTop w:val="0"/>
      <w:marBottom w:val="0"/>
      <w:divBdr>
        <w:top w:val="none" w:sz="0" w:space="0" w:color="auto"/>
        <w:left w:val="none" w:sz="0" w:space="0" w:color="auto"/>
        <w:bottom w:val="none" w:sz="0" w:space="0" w:color="auto"/>
        <w:right w:val="none" w:sz="0" w:space="0" w:color="auto"/>
      </w:divBdr>
    </w:div>
    <w:div w:id="555437811">
      <w:bodyDiv w:val="1"/>
      <w:marLeft w:val="0"/>
      <w:marRight w:val="0"/>
      <w:marTop w:val="0"/>
      <w:marBottom w:val="0"/>
      <w:divBdr>
        <w:top w:val="none" w:sz="0" w:space="0" w:color="auto"/>
        <w:left w:val="none" w:sz="0" w:space="0" w:color="auto"/>
        <w:bottom w:val="none" w:sz="0" w:space="0" w:color="auto"/>
        <w:right w:val="none" w:sz="0" w:space="0" w:color="auto"/>
      </w:divBdr>
    </w:div>
    <w:div w:id="566037426">
      <w:bodyDiv w:val="1"/>
      <w:marLeft w:val="0"/>
      <w:marRight w:val="0"/>
      <w:marTop w:val="0"/>
      <w:marBottom w:val="0"/>
      <w:divBdr>
        <w:top w:val="none" w:sz="0" w:space="0" w:color="auto"/>
        <w:left w:val="none" w:sz="0" w:space="0" w:color="auto"/>
        <w:bottom w:val="none" w:sz="0" w:space="0" w:color="auto"/>
        <w:right w:val="none" w:sz="0" w:space="0" w:color="auto"/>
      </w:divBdr>
    </w:div>
    <w:div w:id="646596858">
      <w:bodyDiv w:val="1"/>
      <w:marLeft w:val="0"/>
      <w:marRight w:val="0"/>
      <w:marTop w:val="0"/>
      <w:marBottom w:val="0"/>
      <w:divBdr>
        <w:top w:val="none" w:sz="0" w:space="0" w:color="auto"/>
        <w:left w:val="none" w:sz="0" w:space="0" w:color="auto"/>
        <w:bottom w:val="none" w:sz="0" w:space="0" w:color="auto"/>
        <w:right w:val="none" w:sz="0" w:space="0" w:color="auto"/>
      </w:divBdr>
    </w:div>
    <w:div w:id="658730401">
      <w:bodyDiv w:val="1"/>
      <w:marLeft w:val="0"/>
      <w:marRight w:val="0"/>
      <w:marTop w:val="0"/>
      <w:marBottom w:val="0"/>
      <w:divBdr>
        <w:top w:val="none" w:sz="0" w:space="0" w:color="auto"/>
        <w:left w:val="none" w:sz="0" w:space="0" w:color="auto"/>
        <w:bottom w:val="none" w:sz="0" w:space="0" w:color="auto"/>
        <w:right w:val="none" w:sz="0" w:space="0" w:color="auto"/>
      </w:divBdr>
    </w:div>
    <w:div w:id="664818840">
      <w:bodyDiv w:val="1"/>
      <w:marLeft w:val="0"/>
      <w:marRight w:val="0"/>
      <w:marTop w:val="0"/>
      <w:marBottom w:val="0"/>
      <w:divBdr>
        <w:top w:val="none" w:sz="0" w:space="0" w:color="auto"/>
        <w:left w:val="none" w:sz="0" w:space="0" w:color="auto"/>
        <w:bottom w:val="none" w:sz="0" w:space="0" w:color="auto"/>
        <w:right w:val="none" w:sz="0" w:space="0" w:color="auto"/>
      </w:divBdr>
    </w:div>
    <w:div w:id="783619035">
      <w:bodyDiv w:val="1"/>
      <w:marLeft w:val="0"/>
      <w:marRight w:val="0"/>
      <w:marTop w:val="0"/>
      <w:marBottom w:val="0"/>
      <w:divBdr>
        <w:top w:val="none" w:sz="0" w:space="0" w:color="auto"/>
        <w:left w:val="none" w:sz="0" w:space="0" w:color="auto"/>
        <w:bottom w:val="none" w:sz="0" w:space="0" w:color="auto"/>
        <w:right w:val="none" w:sz="0" w:space="0" w:color="auto"/>
      </w:divBdr>
    </w:div>
    <w:div w:id="900405471">
      <w:bodyDiv w:val="1"/>
      <w:marLeft w:val="0"/>
      <w:marRight w:val="0"/>
      <w:marTop w:val="0"/>
      <w:marBottom w:val="0"/>
      <w:divBdr>
        <w:top w:val="none" w:sz="0" w:space="0" w:color="auto"/>
        <w:left w:val="none" w:sz="0" w:space="0" w:color="auto"/>
        <w:bottom w:val="none" w:sz="0" w:space="0" w:color="auto"/>
        <w:right w:val="none" w:sz="0" w:space="0" w:color="auto"/>
      </w:divBdr>
    </w:div>
    <w:div w:id="931280598">
      <w:bodyDiv w:val="1"/>
      <w:marLeft w:val="0"/>
      <w:marRight w:val="0"/>
      <w:marTop w:val="0"/>
      <w:marBottom w:val="0"/>
      <w:divBdr>
        <w:top w:val="none" w:sz="0" w:space="0" w:color="auto"/>
        <w:left w:val="none" w:sz="0" w:space="0" w:color="auto"/>
        <w:bottom w:val="none" w:sz="0" w:space="0" w:color="auto"/>
        <w:right w:val="none" w:sz="0" w:space="0" w:color="auto"/>
      </w:divBdr>
    </w:div>
    <w:div w:id="950279882">
      <w:bodyDiv w:val="1"/>
      <w:marLeft w:val="0"/>
      <w:marRight w:val="0"/>
      <w:marTop w:val="0"/>
      <w:marBottom w:val="0"/>
      <w:divBdr>
        <w:top w:val="none" w:sz="0" w:space="0" w:color="auto"/>
        <w:left w:val="none" w:sz="0" w:space="0" w:color="auto"/>
        <w:bottom w:val="none" w:sz="0" w:space="0" w:color="auto"/>
        <w:right w:val="none" w:sz="0" w:space="0" w:color="auto"/>
      </w:divBdr>
    </w:div>
    <w:div w:id="1130519408">
      <w:bodyDiv w:val="1"/>
      <w:marLeft w:val="0"/>
      <w:marRight w:val="0"/>
      <w:marTop w:val="0"/>
      <w:marBottom w:val="0"/>
      <w:divBdr>
        <w:top w:val="none" w:sz="0" w:space="0" w:color="auto"/>
        <w:left w:val="none" w:sz="0" w:space="0" w:color="auto"/>
        <w:bottom w:val="none" w:sz="0" w:space="0" w:color="auto"/>
        <w:right w:val="none" w:sz="0" w:space="0" w:color="auto"/>
      </w:divBdr>
    </w:div>
    <w:div w:id="1187643716">
      <w:bodyDiv w:val="1"/>
      <w:marLeft w:val="0"/>
      <w:marRight w:val="0"/>
      <w:marTop w:val="0"/>
      <w:marBottom w:val="0"/>
      <w:divBdr>
        <w:top w:val="none" w:sz="0" w:space="0" w:color="auto"/>
        <w:left w:val="none" w:sz="0" w:space="0" w:color="auto"/>
        <w:bottom w:val="none" w:sz="0" w:space="0" w:color="auto"/>
        <w:right w:val="none" w:sz="0" w:space="0" w:color="auto"/>
      </w:divBdr>
    </w:div>
    <w:div w:id="1250044946">
      <w:bodyDiv w:val="1"/>
      <w:marLeft w:val="0"/>
      <w:marRight w:val="0"/>
      <w:marTop w:val="0"/>
      <w:marBottom w:val="0"/>
      <w:divBdr>
        <w:top w:val="none" w:sz="0" w:space="0" w:color="auto"/>
        <w:left w:val="none" w:sz="0" w:space="0" w:color="auto"/>
        <w:bottom w:val="none" w:sz="0" w:space="0" w:color="auto"/>
        <w:right w:val="none" w:sz="0" w:space="0" w:color="auto"/>
      </w:divBdr>
    </w:div>
    <w:div w:id="1269970493">
      <w:bodyDiv w:val="1"/>
      <w:marLeft w:val="0"/>
      <w:marRight w:val="0"/>
      <w:marTop w:val="0"/>
      <w:marBottom w:val="0"/>
      <w:divBdr>
        <w:top w:val="none" w:sz="0" w:space="0" w:color="auto"/>
        <w:left w:val="none" w:sz="0" w:space="0" w:color="auto"/>
        <w:bottom w:val="none" w:sz="0" w:space="0" w:color="auto"/>
        <w:right w:val="none" w:sz="0" w:space="0" w:color="auto"/>
      </w:divBdr>
    </w:div>
    <w:div w:id="1275819330">
      <w:bodyDiv w:val="1"/>
      <w:marLeft w:val="0"/>
      <w:marRight w:val="0"/>
      <w:marTop w:val="0"/>
      <w:marBottom w:val="0"/>
      <w:divBdr>
        <w:top w:val="none" w:sz="0" w:space="0" w:color="auto"/>
        <w:left w:val="none" w:sz="0" w:space="0" w:color="auto"/>
        <w:bottom w:val="none" w:sz="0" w:space="0" w:color="auto"/>
        <w:right w:val="none" w:sz="0" w:space="0" w:color="auto"/>
      </w:divBdr>
    </w:div>
    <w:div w:id="1310671076">
      <w:bodyDiv w:val="1"/>
      <w:marLeft w:val="0"/>
      <w:marRight w:val="0"/>
      <w:marTop w:val="0"/>
      <w:marBottom w:val="0"/>
      <w:divBdr>
        <w:top w:val="none" w:sz="0" w:space="0" w:color="auto"/>
        <w:left w:val="none" w:sz="0" w:space="0" w:color="auto"/>
        <w:bottom w:val="none" w:sz="0" w:space="0" w:color="auto"/>
        <w:right w:val="none" w:sz="0" w:space="0" w:color="auto"/>
      </w:divBdr>
    </w:div>
    <w:div w:id="1555852390">
      <w:bodyDiv w:val="1"/>
      <w:marLeft w:val="0"/>
      <w:marRight w:val="0"/>
      <w:marTop w:val="0"/>
      <w:marBottom w:val="0"/>
      <w:divBdr>
        <w:top w:val="none" w:sz="0" w:space="0" w:color="auto"/>
        <w:left w:val="none" w:sz="0" w:space="0" w:color="auto"/>
        <w:bottom w:val="none" w:sz="0" w:space="0" w:color="auto"/>
        <w:right w:val="none" w:sz="0" w:space="0" w:color="auto"/>
      </w:divBdr>
    </w:div>
    <w:div w:id="1560283189">
      <w:bodyDiv w:val="1"/>
      <w:marLeft w:val="0"/>
      <w:marRight w:val="0"/>
      <w:marTop w:val="0"/>
      <w:marBottom w:val="0"/>
      <w:divBdr>
        <w:top w:val="none" w:sz="0" w:space="0" w:color="auto"/>
        <w:left w:val="none" w:sz="0" w:space="0" w:color="auto"/>
        <w:bottom w:val="none" w:sz="0" w:space="0" w:color="auto"/>
        <w:right w:val="none" w:sz="0" w:space="0" w:color="auto"/>
      </w:divBdr>
    </w:div>
    <w:div w:id="1614747436">
      <w:bodyDiv w:val="1"/>
      <w:marLeft w:val="0"/>
      <w:marRight w:val="0"/>
      <w:marTop w:val="0"/>
      <w:marBottom w:val="0"/>
      <w:divBdr>
        <w:top w:val="none" w:sz="0" w:space="0" w:color="auto"/>
        <w:left w:val="none" w:sz="0" w:space="0" w:color="auto"/>
        <w:bottom w:val="none" w:sz="0" w:space="0" w:color="auto"/>
        <w:right w:val="none" w:sz="0" w:space="0" w:color="auto"/>
      </w:divBdr>
    </w:div>
    <w:div w:id="1669477864">
      <w:bodyDiv w:val="1"/>
      <w:marLeft w:val="0"/>
      <w:marRight w:val="0"/>
      <w:marTop w:val="0"/>
      <w:marBottom w:val="0"/>
      <w:divBdr>
        <w:top w:val="none" w:sz="0" w:space="0" w:color="auto"/>
        <w:left w:val="none" w:sz="0" w:space="0" w:color="auto"/>
        <w:bottom w:val="none" w:sz="0" w:space="0" w:color="auto"/>
        <w:right w:val="none" w:sz="0" w:space="0" w:color="auto"/>
      </w:divBdr>
    </w:div>
    <w:div w:id="1679458093">
      <w:bodyDiv w:val="1"/>
      <w:marLeft w:val="0"/>
      <w:marRight w:val="0"/>
      <w:marTop w:val="0"/>
      <w:marBottom w:val="0"/>
      <w:divBdr>
        <w:top w:val="none" w:sz="0" w:space="0" w:color="auto"/>
        <w:left w:val="none" w:sz="0" w:space="0" w:color="auto"/>
        <w:bottom w:val="none" w:sz="0" w:space="0" w:color="auto"/>
        <w:right w:val="none" w:sz="0" w:space="0" w:color="auto"/>
      </w:divBdr>
    </w:div>
    <w:div w:id="1702977559">
      <w:bodyDiv w:val="1"/>
      <w:marLeft w:val="0"/>
      <w:marRight w:val="0"/>
      <w:marTop w:val="0"/>
      <w:marBottom w:val="0"/>
      <w:divBdr>
        <w:top w:val="none" w:sz="0" w:space="0" w:color="auto"/>
        <w:left w:val="none" w:sz="0" w:space="0" w:color="auto"/>
        <w:bottom w:val="none" w:sz="0" w:space="0" w:color="auto"/>
        <w:right w:val="none" w:sz="0" w:space="0" w:color="auto"/>
      </w:divBdr>
    </w:div>
    <w:div w:id="1718579063">
      <w:bodyDiv w:val="1"/>
      <w:marLeft w:val="0"/>
      <w:marRight w:val="0"/>
      <w:marTop w:val="0"/>
      <w:marBottom w:val="0"/>
      <w:divBdr>
        <w:top w:val="none" w:sz="0" w:space="0" w:color="auto"/>
        <w:left w:val="none" w:sz="0" w:space="0" w:color="auto"/>
        <w:bottom w:val="none" w:sz="0" w:space="0" w:color="auto"/>
        <w:right w:val="none" w:sz="0" w:space="0" w:color="auto"/>
      </w:divBdr>
    </w:div>
    <w:div w:id="1796874410">
      <w:bodyDiv w:val="1"/>
      <w:marLeft w:val="0"/>
      <w:marRight w:val="0"/>
      <w:marTop w:val="0"/>
      <w:marBottom w:val="0"/>
      <w:divBdr>
        <w:top w:val="none" w:sz="0" w:space="0" w:color="auto"/>
        <w:left w:val="none" w:sz="0" w:space="0" w:color="auto"/>
        <w:bottom w:val="none" w:sz="0" w:space="0" w:color="auto"/>
        <w:right w:val="none" w:sz="0" w:space="0" w:color="auto"/>
      </w:divBdr>
    </w:div>
    <w:div w:id="1810199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 Type="http://schemas.openxmlformats.org/officeDocument/2006/relationships/numbering" Target="numbering.xml"/><Relationship Id="rId21" Type="http://schemas.openxmlformats.org/officeDocument/2006/relationships/image" Target="media/image11.png"/><Relationship Id="rId34"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9.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14.png"/><Relationship Id="rId32"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10" Type="http://schemas.openxmlformats.org/officeDocument/2006/relationships/header" Target="header1.xml"/><Relationship Id="rId19" Type="http://schemas.openxmlformats.org/officeDocument/2006/relationships/image" Target="media/image9.png"/><Relationship Id="rId31"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header" Target="header2.xml"/><Relationship Id="rId35"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87CC2D0F47B4D60AAF68082F00A7D41"/>
        <w:category>
          <w:name w:val="Generale"/>
          <w:gallery w:val="placeholder"/>
        </w:category>
        <w:types>
          <w:type w:val="bbPlcHdr"/>
        </w:types>
        <w:behaviors>
          <w:behavior w:val="content"/>
        </w:behaviors>
        <w:guid w:val="{6DE665CC-E0C4-45DD-8C7B-270A137F32B3}"/>
      </w:docPartPr>
      <w:docPartBody>
        <w:p w:rsidR="0079464D" w:rsidRDefault="00DC1CA4" w:rsidP="00DC1CA4">
          <w:pPr>
            <w:pStyle w:val="C87CC2D0F47B4D60AAF68082F00A7D41"/>
          </w:pPr>
          <w:r>
            <w:rPr>
              <w:lang w:val="it-IT"/>
            </w:rPr>
            <w:t>[Digitare il titolo del documento]</w:t>
          </w:r>
        </w:p>
      </w:docPartBody>
    </w:docPart>
    <w:docPart>
      <w:docPartPr>
        <w:name w:val="4F4709E0417A42B4AA962DEBD884EBAC"/>
        <w:category>
          <w:name w:val="Generale"/>
          <w:gallery w:val="placeholder"/>
        </w:category>
        <w:types>
          <w:type w:val="bbPlcHdr"/>
        </w:types>
        <w:behaviors>
          <w:behavior w:val="content"/>
        </w:behaviors>
        <w:guid w:val="{FE7EEA8D-AB48-40B4-A928-D22411A7C34C}"/>
      </w:docPartPr>
      <w:docPartBody>
        <w:p w:rsidR="0079464D" w:rsidRDefault="00DC1CA4" w:rsidP="00DC1CA4">
          <w:pPr>
            <w:pStyle w:val="4F4709E0417A42B4AA962DEBD884EBAC"/>
          </w:pPr>
          <w:r>
            <w:rPr>
              <w:lang w:val="it-IT"/>
            </w:rPr>
            <w:t>[Selezionare la data]</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onsolas">
    <w:panose1 w:val="020B0609020204030204"/>
    <w:charset w:val="00"/>
    <w:family w:val="modern"/>
    <w:pitch w:val="fixed"/>
    <w:sig w:usb0="A00002EF" w:usb1="4000204B"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Berlin Sans FB">
    <w:panose1 w:val="020E0602020502020306"/>
    <w:charset w:val="00"/>
    <w:family w:val="swiss"/>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hyphenationZone w:val="283"/>
  <w:characterSpacingControl w:val="doNotCompress"/>
  <w:compat>
    <w:useFELayout/>
  </w:compat>
  <w:rsids>
    <w:rsidRoot w:val="00DC1CA4"/>
    <w:rsid w:val="002A1541"/>
    <w:rsid w:val="002E1CDF"/>
    <w:rsid w:val="004D5732"/>
    <w:rsid w:val="00570A65"/>
    <w:rsid w:val="00747DB9"/>
    <w:rsid w:val="0079464D"/>
    <w:rsid w:val="007A19DC"/>
    <w:rsid w:val="008215D7"/>
    <w:rsid w:val="00A0186D"/>
    <w:rsid w:val="00A647BE"/>
    <w:rsid w:val="00BC4AE9"/>
    <w:rsid w:val="00BE605C"/>
    <w:rsid w:val="00C16E57"/>
    <w:rsid w:val="00CE6373"/>
    <w:rsid w:val="00DC1CA4"/>
    <w:rsid w:val="00DE7BE0"/>
    <w:rsid w:val="00EB7FB3"/>
    <w:rsid w:val="00ED715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9464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87CC2D0F47B4D60AAF68082F00A7D41">
    <w:name w:val="C87CC2D0F47B4D60AAF68082F00A7D41"/>
    <w:rsid w:val="00DC1CA4"/>
  </w:style>
  <w:style w:type="paragraph" w:customStyle="1" w:styleId="4F4709E0417A42B4AA962DEBD884EBAC">
    <w:name w:val="4F4709E0417A42B4AA962DEBD884EBAC"/>
    <w:rsid w:val="00DC1CA4"/>
  </w:style>
  <w:style w:type="paragraph" w:customStyle="1" w:styleId="DDFAAB54DB104736975A9C8B5F10F0E0">
    <w:name w:val="DDFAAB54DB104736975A9C8B5F10F0E0"/>
    <w:rsid w:val="00DC1CA4"/>
  </w:style>
  <w:style w:type="paragraph" w:customStyle="1" w:styleId="51F952E0CEF44958A1D3C66FB4A487C9">
    <w:name w:val="51F952E0CEF44958A1D3C66FB4A487C9"/>
    <w:rsid w:val="00DC1CA4"/>
  </w:style>
  <w:style w:type="paragraph" w:customStyle="1" w:styleId="8BE823C4EE4B4F7F82757E462214A989">
    <w:name w:val="8BE823C4EE4B4F7F82757E462214A989"/>
    <w:rsid w:val="00DC1CA4"/>
  </w:style>
  <w:style w:type="paragraph" w:customStyle="1" w:styleId="BB2C22832D234F428F6E76FE09AC9D15">
    <w:name w:val="BB2C22832D234F428F6E76FE09AC9D15"/>
    <w:rsid w:val="00DC1CA4"/>
  </w:style>
  <w:style w:type="character" w:styleId="Testosegnaposto">
    <w:name w:val="Placeholder Text"/>
    <w:basedOn w:val="Carpredefinitoparagrafo"/>
    <w:uiPriority w:val="99"/>
    <w:semiHidden/>
    <w:rsid w:val="00DC1CA4"/>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2009, 15th  May</PublishDate>
  <Abstract>Description of project’s structures and realization</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B5CBC54-96B7-4658-94A0-37257172C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673</TotalTime>
  <Pages>1</Pages>
  <Words>13274</Words>
  <Characters>75665</Characters>
  <Application>Microsoft Office Word</Application>
  <DocSecurity>0</DocSecurity>
  <Lines>630</Lines>
  <Paragraphs>177</Paragraphs>
  <ScaleCrop>false</ScaleCrop>
  <HeadingPairs>
    <vt:vector size="2" baseType="variant">
      <vt:variant>
        <vt:lpstr>Titolo</vt:lpstr>
      </vt:variant>
      <vt:variant>
        <vt:i4>1</vt:i4>
      </vt:variant>
    </vt:vector>
  </HeadingPairs>
  <TitlesOfParts>
    <vt:vector size="1" baseType="lpstr">
      <vt:lpstr>Service Integration                                                                                                                  Authors: Balestra, Coccia, Colarullo, Iachini, Qusa</vt:lpstr>
    </vt:vector>
  </TitlesOfParts>
  <Company>University of rome ‘La Sapienza’</Company>
  <LinksUpToDate>false</LinksUpToDate>
  <CharactersWithSpaces>88762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Integration                                                                                                                  Authors: Balestra, Coccia, Colarullo, Iachini, Qusa</dc:title>
  <dc:subject>Project Documentation</dc:subject>
  <dc:creator>Authors: Balestra Concetta, Coccia Chiara, Colarullo Diego, Iachini Alberto, Qusa Hani</dc:creator>
  <cp:keywords/>
  <dc:description/>
  <cp:lastModifiedBy>Diego</cp:lastModifiedBy>
  <cp:revision>129</cp:revision>
  <cp:lastPrinted>2009-05-31T15:51:00Z</cp:lastPrinted>
  <dcterms:created xsi:type="dcterms:W3CDTF">2009-05-15T12:00:00Z</dcterms:created>
  <dcterms:modified xsi:type="dcterms:W3CDTF">2009-06-08T11:17:00Z</dcterms:modified>
</cp:coreProperties>
</file>